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14E026" w14:textId="77777777" w:rsidR="003C72E9" w:rsidRPr="003C72E9" w:rsidRDefault="003C72E9" w:rsidP="003C72E9">
      <w:pPr>
        <w:bidi/>
        <w:jc w:val="center"/>
        <w:rPr>
          <w:rFonts w:ascii="David" w:hAnsi="David" w:cs="David"/>
          <w:b/>
          <w:bCs/>
          <w:sz w:val="48"/>
          <w:szCs w:val="48"/>
        </w:rPr>
      </w:pPr>
      <w:bookmarkStart w:id="0" w:name="_Hlk174092668"/>
      <w:bookmarkStart w:id="1" w:name="_Hlk177978420"/>
      <w:bookmarkStart w:id="2" w:name="_Hlk178573150"/>
      <w:bookmarkStart w:id="3" w:name="_Hlk179379268"/>
      <w:r w:rsidRPr="003C72E9">
        <w:rPr>
          <w:rFonts w:ascii="David" w:hAnsi="David" w:cs="David"/>
          <w:b/>
          <w:bCs/>
          <w:sz w:val="48"/>
          <w:szCs w:val="48"/>
          <w:rtl/>
        </w:rPr>
        <w:t xml:space="preserve">הדגש בדו"ח החודשי של אפריל 2025: </w:t>
      </w:r>
      <w:proofErr w:type="spellStart"/>
      <w:r w:rsidRPr="003C72E9">
        <w:rPr>
          <w:rFonts w:ascii="David" w:hAnsi="David" w:cs="David"/>
          <w:b/>
          <w:bCs/>
          <w:sz w:val="48"/>
          <w:szCs w:val="48"/>
        </w:rPr>
        <w:t>Bitget</w:t>
      </w:r>
      <w:proofErr w:type="spellEnd"/>
      <w:r w:rsidRPr="003C72E9">
        <w:rPr>
          <w:rFonts w:ascii="David" w:hAnsi="David" w:cs="David"/>
          <w:b/>
          <w:bCs/>
          <w:sz w:val="48"/>
          <w:szCs w:val="48"/>
          <w:rtl/>
        </w:rPr>
        <w:t xml:space="preserve"> </w:t>
      </w:r>
      <w:r w:rsidRPr="003C72E9">
        <w:rPr>
          <w:rFonts w:ascii="David" w:hAnsi="David" w:cs="David" w:hint="cs"/>
          <w:b/>
          <w:bCs/>
          <w:sz w:val="48"/>
          <w:szCs w:val="48"/>
          <w:rtl/>
        </w:rPr>
        <w:t xml:space="preserve">מגדילה את נתח השוק </w:t>
      </w:r>
      <w:r w:rsidRPr="003C72E9">
        <w:rPr>
          <w:rFonts w:ascii="David" w:hAnsi="David" w:cs="David"/>
          <w:b/>
          <w:bCs/>
          <w:sz w:val="48"/>
          <w:szCs w:val="48"/>
          <w:rtl/>
        </w:rPr>
        <w:t>שלה</w:t>
      </w:r>
    </w:p>
    <w:p w14:paraId="50684306" w14:textId="77777777" w:rsidR="00AB19F1" w:rsidRPr="00AB19F1" w:rsidRDefault="00AB19F1" w:rsidP="00635417">
      <w:pPr>
        <w:jc w:val="center"/>
        <w:rPr>
          <w:rFonts w:ascii="David" w:hAnsi="David" w:cs="David"/>
          <w:sz w:val="28"/>
          <w:szCs w:val="28"/>
        </w:rPr>
      </w:pPr>
      <w:r w:rsidRPr="00AB19F1">
        <w:rPr>
          <w:rFonts w:ascii="David" w:hAnsi="David" w:cs="David"/>
          <w:noProof/>
          <w:sz w:val="28"/>
          <w:szCs w:val="28"/>
        </w:rPr>
        <w:drawing>
          <wp:inline distT="0" distB="0" distL="0" distR="0" wp14:anchorId="1E29B834" wp14:editId="6B40839F">
            <wp:extent cx="2324705" cy="1220470"/>
            <wp:effectExtent l="0" t="0" r="0" b="0"/>
            <wp:docPr id="1370754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75491" name="Picture 13707549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32134" cy="1224370"/>
                    </a:xfrm>
                    <a:prstGeom prst="rect">
                      <a:avLst/>
                    </a:prstGeom>
                  </pic:spPr>
                </pic:pic>
              </a:graphicData>
            </a:graphic>
          </wp:inline>
        </w:drawing>
      </w:r>
    </w:p>
    <w:p w14:paraId="5CBEC26A" w14:textId="494E4FDD" w:rsidR="00AB19F1" w:rsidRDefault="00AB19F1" w:rsidP="00E8152A">
      <w:pPr>
        <w:bidi/>
        <w:rPr>
          <w:rFonts w:ascii="David" w:hAnsi="David" w:cs="David"/>
          <w:sz w:val="28"/>
          <w:szCs w:val="28"/>
          <w:rtl/>
        </w:rPr>
      </w:pPr>
      <w:r w:rsidRPr="00AB19F1">
        <w:rPr>
          <w:rFonts w:ascii="David" w:hAnsi="David" w:cs="David"/>
          <w:sz w:val="28"/>
          <w:szCs w:val="28"/>
          <w:rtl/>
        </w:rPr>
        <w:t xml:space="preserve">ויקטוריה, איי סיישל, </w:t>
      </w:r>
      <w:r w:rsidR="004D6FCF">
        <w:rPr>
          <w:rFonts w:ascii="David" w:hAnsi="David" w:cs="David" w:hint="cs"/>
          <w:sz w:val="28"/>
          <w:szCs w:val="28"/>
          <w:rtl/>
        </w:rPr>
        <w:t>19</w:t>
      </w:r>
      <w:r w:rsidRPr="00AB19F1">
        <w:rPr>
          <w:rFonts w:ascii="David" w:hAnsi="David" w:cs="David"/>
          <w:sz w:val="28"/>
          <w:szCs w:val="28"/>
          <w:rtl/>
        </w:rPr>
        <w:t xml:space="preserve"> במאי 2025 (GLOBE NEWSWIRE) – </w:t>
      </w:r>
    </w:p>
    <w:p w14:paraId="31C0B49B" w14:textId="77777777" w:rsidR="003C72E9" w:rsidRDefault="003C72E9" w:rsidP="003C72E9">
      <w:pPr>
        <w:bidi/>
        <w:jc w:val="both"/>
        <w:rPr>
          <w:rFonts w:ascii="David" w:hAnsi="David" w:cs="David"/>
          <w:kern w:val="2"/>
          <w:sz w:val="28"/>
          <w:szCs w:val="28"/>
          <w:rtl/>
        </w:rPr>
      </w:pPr>
    </w:p>
    <w:p w14:paraId="193EF7D8" w14:textId="77777777" w:rsidR="004D6FCF" w:rsidRPr="004D6FCF" w:rsidRDefault="004D6FCF" w:rsidP="004D6FCF">
      <w:pPr>
        <w:bidi/>
        <w:jc w:val="both"/>
        <w:rPr>
          <w:rFonts w:ascii="David" w:hAnsi="David" w:cs="David"/>
          <w:kern w:val="2"/>
          <w:sz w:val="28"/>
          <w:szCs w:val="28"/>
        </w:rPr>
      </w:pPr>
      <w:hyperlink r:id="rId9" w:tgtFrame="_blank" w:history="1">
        <w:proofErr w:type="spellStart"/>
        <w:r w:rsidRPr="004D6FCF">
          <w:rPr>
            <w:rStyle w:val="Hyperlink"/>
            <w:rFonts w:ascii="David" w:hAnsi="David" w:cs="David"/>
            <w:b/>
            <w:bCs/>
            <w:kern w:val="2"/>
            <w:sz w:val="28"/>
            <w:szCs w:val="28"/>
          </w:rPr>
          <w:t>Bitge</w:t>
        </w:r>
        <w:proofErr w:type="spellEnd"/>
        <w:r w:rsidRPr="004D6FCF">
          <w:rPr>
            <w:rStyle w:val="Hyperlink"/>
            <w:rFonts w:ascii="David" w:hAnsi="David" w:cs="David"/>
            <w:b/>
            <w:bCs/>
            <w:kern w:val="2"/>
            <w:sz w:val="28"/>
            <w:szCs w:val="28"/>
          </w:rPr>
          <w:t>t</w:t>
        </w:r>
      </w:hyperlink>
      <w:r w:rsidRPr="004D6FCF">
        <w:rPr>
          <w:rFonts w:ascii="David" w:hAnsi="David" w:cs="David"/>
          <w:kern w:val="2"/>
          <w:sz w:val="28"/>
          <w:szCs w:val="28"/>
          <w:rtl/>
        </w:rPr>
        <w:t>, הבורסה המובילה למטבעות קריפטוגרפים וחברת ה-</w:t>
      </w:r>
      <w:r w:rsidRPr="004D6FCF">
        <w:rPr>
          <w:rFonts w:ascii="David" w:hAnsi="David" w:cs="David"/>
          <w:kern w:val="2"/>
          <w:sz w:val="28"/>
          <w:szCs w:val="28"/>
        </w:rPr>
        <w:t>Web3</w:t>
      </w:r>
      <w:r w:rsidRPr="004D6FCF">
        <w:rPr>
          <w:rFonts w:ascii="David" w:hAnsi="David" w:cs="David"/>
          <w:kern w:val="2"/>
          <w:sz w:val="28"/>
          <w:szCs w:val="28"/>
          <w:rtl/>
        </w:rPr>
        <w:t>, פרסמה את דו"ח השקיפות שלה עבור אפריל 2025, ובו הדגש הוא כי מדובר בחודש של צמיחה, השגת ציוני דרך רגולטוריים ומומנטום מתמשך למרות ההתרחבות של אי-הוודאות בשוק, וזאת הודות לחדשנות עקבית וביצוע חזק.</w:t>
      </w:r>
    </w:p>
    <w:p w14:paraId="1F01A9AD" w14:textId="77777777" w:rsidR="004D6FCF" w:rsidRPr="004D6FCF" w:rsidRDefault="004D6FCF" w:rsidP="004D6FCF">
      <w:pPr>
        <w:bidi/>
        <w:jc w:val="both"/>
        <w:rPr>
          <w:rFonts w:ascii="David" w:hAnsi="David" w:cs="David"/>
          <w:kern w:val="2"/>
          <w:sz w:val="28"/>
          <w:szCs w:val="28"/>
          <w:rtl/>
        </w:rPr>
      </w:pPr>
    </w:p>
    <w:p w14:paraId="3CDDECA9"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בחודש שאופיין בתיקוני שוק וזהירות מצד המשקיעים,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רשמה נפח מסחר של 757.6 מיליארד דולר בחוזים עתידיים, וזה מייצג צמיחה בשיעור של 17.3% במונחים של חודש לחודש. נפח המסחר בספוט עלה גם הוא, ל-</w:t>
      </w:r>
      <w:r w:rsidRPr="004D6FCF">
        <w:rPr>
          <w:rFonts w:ascii="David" w:hAnsi="David" w:cs="David"/>
          <w:b/>
          <w:bCs/>
          <w:kern w:val="2"/>
          <w:sz w:val="28"/>
          <w:szCs w:val="28"/>
          <w:rtl/>
        </w:rPr>
        <w:t>68.6 מיליארד דולר,</w:t>
      </w:r>
      <w:r w:rsidRPr="004D6FCF">
        <w:rPr>
          <w:rFonts w:ascii="David" w:hAnsi="David" w:cs="David"/>
          <w:kern w:val="2"/>
          <w:sz w:val="28"/>
          <w:szCs w:val="28"/>
          <w:rtl/>
        </w:rPr>
        <w:t> תוך התגברות על הירידה הרחבה יותר בתעשייה. עליות אלו תרמו לעלייתה של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למעמד של הבורסה </w:t>
      </w:r>
      <w:proofErr w:type="spellStart"/>
      <w:r w:rsidRPr="004D6FCF">
        <w:rPr>
          <w:rFonts w:ascii="David" w:hAnsi="David" w:cs="David"/>
          <w:kern w:val="2"/>
          <w:sz w:val="28"/>
          <w:szCs w:val="28"/>
          <w:rtl/>
        </w:rPr>
        <w:t>הקריפטוגרפית</w:t>
      </w:r>
      <w:proofErr w:type="spellEnd"/>
      <w:r w:rsidRPr="004D6FCF">
        <w:rPr>
          <w:rFonts w:ascii="David" w:hAnsi="David" w:cs="David"/>
          <w:kern w:val="2"/>
          <w:sz w:val="28"/>
          <w:szCs w:val="28"/>
          <w:rtl/>
        </w:rPr>
        <w:t> השלישית בגודלה לפי נפח מסחר, עם נתח שוק של 7.2%, המשקף ביצועים חזקים ומומנטום מתמשך בסביבת שוק תחרותית. על פי </w:t>
      </w:r>
      <w:hyperlink r:id="rId10" w:tgtFrame="_blank" w:history="1">
        <w:proofErr w:type="spellStart"/>
        <w:r w:rsidRPr="004D6FCF">
          <w:rPr>
            <w:rStyle w:val="Hyperlink"/>
            <w:rFonts w:ascii="David" w:hAnsi="David" w:cs="David"/>
            <w:kern w:val="2"/>
            <w:sz w:val="28"/>
            <w:szCs w:val="28"/>
          </w:rPr>
          <w:t>Coingecko</w:t>
        </w:r>
        <w:proofErr w:type="spellEnd"/>
      </w:hyperlink>
      <w:r w:rsidRPr="004D6FCF">
        <w:rPr>
          <w:rFonts w:ascii="David" w:hAnsi="David" w:cs="David"/>
          <w:kern w:val="2"/>
          <w:sz w:val="28"/>
          <w:szCs w:val="28"/>
          <w:rtl/>
        </w:rPr>
        <w:t> ו-</w:t>
      </w:r>
      <w:hyperlink r:id="rId11" w:tgtFrame="_blank" w:history="1">
        <w:proofErr w:type="spellStart"/>
        <w:r w:rsidRPr="004D6FCF">
          <w:rPr>
            <w:rStyle w:val="Hyperlink"/>
            <w:rFonts w:ascii="David" w:hAnsi="David" w:cs="David"/>
            <w:kern w:val="2"/>
            <w:sz w:val="28"/>
            <w:szCs w:val="28"/>
          </w:rPr>
          <w:t>WuBlockchain</w:t>
        </w:r>
        <w:proofErr w:type="spellEnd"/>
      </w:hyperlink>
      <w:r w:rsidRPr="004D6FCF">
        <w:rPr>
          <w:rFonts w:ascii="David" w:hAnsi="David" w:cs="David"/>
          <w:kern w:val="2"/>
          <w:sz w:val="28"/>
          <w:szCs w:val="28"/>
          <w:rtl/>
        </w:rPr>
        <w:t>,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לא נכנעה למגמות הכלליות של הבורסות, וצברה נתח שוק בעוד שאחרות התכווצו. בנוסף חצתה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את רף 120 מיליון המשתמשים, דבר המצביע על מעורבות חזקה בפלטפורמה ואמון במוצריה ובשירותיה.</w:t>
      </w:r>
    </w:p>
    <w:p w14:paraId="1D18A86D" w14:textId="77777777" w:rsidR="004D6FCF" w:rsidRPr="004D6FCF" w:rsidRDefault="004D6FCF" w:rsidP="004D6FCF">
      <w:pPr>
        <w:bidi/>
        <w:jc w:val="both"/>
        <w:rPr>
          <w:rFonts w:ascii="David" w:hAnsi="David" w:cs="David"/>
          <w:kern w:val="2"/>
          <w:sz w:val="28"/>
          <w:szCs w:val="28"/>
        </w:rPr>
      </w:pPr>
    </w:p>
    <w:p w14:paraId="28CCEC02"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באפריל,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xml:space="preserve"> עשתה קפיצת מדרגה רגולטורית משמעותית על ידי הבטחת רישיונות </w:t>
      </w:r>
      <w:r w:rsidRPr="004D6FCF">
        <w:rPr>
          <w:rFonts w:ascii="David" w:hAnsi="David" w:cs="David"/>
          <w:kern w:val="2"/>
          <w:sz w:val="28"/>
          <w:szCs w:val="28"/>
        </w:rPr>
        <w:t>DASP</w:t>
      </w:r>
      <w:r w:rsidRPr="004D6FCF">
        <w:rPr>
          <w:rFonts w:ascii="David" w:hAnsi="David" w:cs="David"/>
          <w:kern w:val="2"/>
          <w:sz w:val="28"/>
          <w:szCs w:val="28"/>
          <w:rtl/>
        </w:rPr>
        <w:t xml:space="preserve"> ו-</w:t>
      </w:r>
      <w:r w:rsidRPr="004D6FCF">
        <w:rPr>
          <w:rFonts w:ascii="David" w:hAnsi="David" w:cs="David"/>
          <w:kern w:val="2"/>
          <w:sz w:val="28"/>
          <w:szCs w:val="28"/>
        </w:rPr>
        <w:t>BSP</w:t>
      </w:r>
      <w:r w:rsidRPr="004D6FCF">
        <w:rPr>
          <w:rFonts w:ascii="David" w:hAnsi="David" w:cs="David"/>
          <w:kern w:val="2"/>
          <w:sz w:val="28"/>
          <w:szCs w:val="28"/>
          <w:rtl/>
        </w:rPr>
        <w:t xml:space="preserve"> באל סלבדור, מה שאפשר לה להציע שירותי </w:t>
      </w:r>
      <w:proofErr w:type="spellStart"/>
      <w:r w:rsidRPr="004D6FCF">
        <w:rPr>
          <w:rFonts w:ascii="David" w:hAnsi="David" w:cs="David"/>
          <w:kern w:val="2"/>
          <w:sz w:val="28"/>
          <w:szCs w:val="28"/>
          <w:rtl/>
        </w:rPr>
        <w:t>קריפטו</w:t>
      </w:r>
      <w:proofErr w:type="spellEnd"/>
      <w:r w:rsidRPr="004D6FCF">
        <w:rPr>
          <w:rFonts w:ascii="David" w:hAnsi="David" w:cs="David"/>
          <w:kern w:val="2"/>
          <w:sz w:val="28"/>
          <w:szCs w:val="28"/>
          <w:rtl/>
        </w:rPr>
        <w:t> מלאים - ספוט, נגזרים, הימורים ותשואה - תחת אחת ממסגרות הנכסים הדיגיטליים המתקדמות ביותר בעולם.</w:t>
      </w:r>
    </w:p>
    <w:p w14:paraId="29BA478A" w14:textId="77777777" w:rsidR="004D6FCF" w:rsidRPr="004D6FCF" w:rsidRDefault="004D6FCF" w:rsidP="004D6FCF">
      <w:pPr>
        <w:bidi/>
        <w:jc w:val="both"/>
        <w:rPr>
          <w:rFonts w:ascii="David" w:hAnsi="David" w:cs="David"/>
          <w:kern w:val="2"/>
          <w:sz w:val="28"/>
          <w:szCs w:val="28"/>
          <w:rtl/>
        </w:rPr>
      </w:pPr>
    </w:p>
    <w:p w14:paraId="5886CFAF"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חודש זה סימן גם את השקת </w:t>
      </w:r>
      <w:hyperlink r:id="rId12" w:tgtFrame="_blank" w:history="1">
        <w:proofErr w:type="spellStart"/>
        <w:r w:rsidRPr="004D6FCF">
          <w:rPr>
            <w:rStyle w:val="Hyperlink"/>
            <w:rFonts w:ascii="David" w:hAnsi="David" w:cs="David"/>
            <w:kern w:val="2"/>
            <w:sz w:val="28"/>
            <w:szCs w:val="28"/>
          </w:rPr>
          <w:t>Bitget</w:t>
        </w:r>
        <w:proofErr w:type="spellEnd"/>
        <w:r w:rsidRPr="004D6FCF">
          <w:rPr>
            <w:rStyle w:val="Hyperlink"/>
            <w:rFonts w:ascii="David" w:hAnsi="David" w:cs="David"/>
            <w:kern w:val="2"/>
            <w:sz w:val="28"/>
            <w:szCs w:val="28"/>
          </w:rPr>
          <w:t xml:space="preserve"> </w:t>
        </w:r>
        <w:proofErr w:type="spellStart"/>
        <w:r w:rsidRPr="004D6FCF">
          <w:rPr>
            <w:rStyle w:val="Hyperlink"/>
            <w:rFonts w:ascii="David" w:hAnsi="David" w:cs="David"/>
            <w:kern w:val="2"/>
            <w:sz w:val="28"/>
            <w:szCs w:val="28"/>
          </w:rPr>
          <w:t>Onchain</w:t>
        </w:r>
        <w:proofErr w:type="spellEnd"/>
      </w:hyperlink>
      <w:r w:rsidRPr="004D6FCF">
        <w:rPr>
          <w:rFonts w:ascii="David" w:hAnsi="David" w:cs="David"/>
          <w:kern w:val="2"/>
          <w:sz w:val="28"/>
          <w:szCs w:val="28"/>
          <w:rtl/>
        </w:rPr>
        <w:t>, תכונה המאפשרת למשתמשים לסחור בנכסי </w:t>
      </w:r>
      <w:proofErr w:type="spellStart"/>
      <w:r w:rsidRPr="004D6FCF">
        <w:rPr>
          <w:rFonts w:ascii="David" w:hAnsi="David" w:cs="David"/>
          <w:kern w:val="2"/>
          <w:sz w:val="28"/>
          <w:szCs w:val="28"/>
          <w:rtl/>
        </w:rPr>
        <w:t>בלוקצ'יין</w:t>
      </w:r>
      <w:proofErr w:type="spellEnd"/>
      <w:r w:rsidRPr="004D6FCF">
        <w:rPr>
          <w:rFonts w:ascii="David" w:hAnsi="David" w:cs="David"/>
          <w:kern w:val="2"/>
          <w:sz w:val="28"/>
          <w:szCs w:val="28"/>
          <w:rtl/>
        </w:rPr>
        <w:t> ישירות באפליקציית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תוך שימוש ב-</w:t>
      </w:r>
      <w:r w:rsidRPr="004D6FCF">
        <w:rPr>
          <w:rFonts w:ascii="David" w:hAnsi="David" w:cs="David"/>
          <w:kern w:val="2"/>
          <w:sz w:val="28"/>
          <w:szCs w:val="28"/>
        </w:rPr>
        <w:t>USDT</w:t>
      </w:r>
      <w:r w:rsidRPr="004D6FCF">
        <w:rPr>
          <w:rFonts w:ascii="David" w:hAnsi="David" w:cs="David"/>
          <w:kern w:val="2"/>
          <w:sz w:val="28"/>
          <w:szCs w:val="28"/>
          <w:rtl/>
        </w:rPr>
        <w:t> או </w:t>
      </w:r>
      <w:r w:rsidRPr="004D6FCF">
        <w:rPr>
          <w:rFonts w:ascii="David" w:hAnsi="David" w:cs="David"/>
          <w:kern w:val="2"/>
          <w:sz w:val="28"/>
          <w:szCs w:val="28"/>
        </w:rPr>
        <w:t>USDC</w:t>
      </w:r>
      <w:r w:rsidRPr="004D6FCF">
        <w:rPr>
          <w:rFonts w:ascii="David" w:hAnsi="David" w:cs="David"/>
          <w:kern w:val="2"/>
          <w:sz w:val="28"/>
          <w:szCs w:val="28"/>
          <w:rtl/>
        </w:rPr>
        <w:t>. זה מגשר על הפער בין חוויית משתמש מרכזית לגישה מבוזרת, מה שהופך את ה-</w:t>
      </w:r>
      <w:r w:rsidRPr="004D6FCF">
        <w:rPr>
          <w:rFonts w:ascii="David" w:hAnsi="David" w:cs="David"/>
          <w:kern w:val="2"/>
          <w:sz w:val="28"/>
          <w:szCs w:val="28"/>
        </w:rPr>
        <w:t>Web3</w:t>
      </w:r>
      <w:r w:rsidRPr="004D6FCF">
        <w:rPr>
          <w:rFonts w:ascii="David" w:hAnsi="David" w:cs="David"/>
          <w:kern w:val="2"/>
          <w:sz w:val="28"/>
          <w:szCs w:val="28"/>
          <w:rtl/>
        </w:rPr>
        <w:t> לנגישה יותר.</w:t>
      </w:r>
    </w:p>
    <w:p w14:paraId="312E421E" w14:textId="77777777" w:rsidR="004D6FCF" w:rsidRPr="004D6FCF" w:rsidRDefault="004D6FCF" w:rsidP="004D6FCF">
      <w:pPr>
        <w:bidi/>
        <w:jc w:val="both"/>
        <w:rPr>
          <w:rFonts w:ascii="David" w:hAnsi="David" w:cs="David"/>
          <w:kern w:val="2"/>
          <w:sz w:val="28"/>
          <w:szCs w:val="28"/>
          <w:rtl/>
        </w:rPr>
      </w:pPr>
    </w:p>
    <w:p w14:paraId="46DA46F0"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כדי לתמוך בצמיחה מוסדית,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שדרגה </w:t>
      </w:r>
      <w:hyperlink r:id="rId13" w:tgtFrame="_blank" w:history="1">
        <w:r w:rsidRPr="004D6FCF">
          <w:rPr>
            <w:rStyle w:val="Hyperlink"/>
            <w:rFonts w:ascii="David" w:hAnsi="David" w:cs="David"/>
            <w:b/>
            <w:bCs/>
            <w:kern w:val="2"/>
            <w:sz w:val="28"/>
            <w:szCs w:val="28"/>
            <w:rtl/>
          </w:rPr>
          <w:t>את תוכנית תמריצי הנזילות</w:t>
        </w:r>
      </w:hyperlink>
      <w:r w:rsidRPr="004D6FCF">
        <w:rPr>
          <w:rFonts w:ascii="David" w:hAnsi="David" w:cs="David"/>
          <w:kern w:val="2"/>
          <w:sz w:val="28"/>
          <w:szCs w:val="28"/>
          <w:rtl/>
        </w:rPr>
        <w:t> שלה עם שיעורי העלאת/הורדת נזילות טובים יותר וקליטה מהירה יותר, וכך שופרה הנזילות בשווקי הספוט והנגזרות.</w:t>
      </w:r>
    </w:p>
    <w:p w14:paraId="01421FFF" w14:textId="77777777" w:rsidR="004D6FCF" w:rsidRPr="004D6FCF" w:rsidRDefault="004D6FCF" w:rsidP="004D6FCF">
      <w:pPr>
        <w:bidi/>
        <w:jc w:val="both"/>
        <w:rPr>
          <w:rFonts w:ascii="David" w:hAnsi="David" w:cs="David"/>
          <w:kern w:val="2"/>
          <w:sz w:val="28"/>
          <w:szCs w:val="28"/>
          <w:rtl/>
        </w:rPr>
      </w:pPr>
    </w:p>
    <w:p w14:paraId="3EE04146"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בחזית השיווק,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חברה </w:t>
      </w:r>
      <w:proofErr w:type="spellStart"/>
      <w:r w:rsidRPr="004D6FCF">
        <w:rPr>
          <w:rFonts w:ascii="David" w:hAnsi="David" w:cs="David"/>
          <w:kern w:val="2"/>
          <w:sz w:val="28"/>
          <w:szCs w:val="28"/>
          <w:rtl/>
        </w:rPr>
        <w:t>ל</w:t>
      </w:r>
      <w:hyperlink r:id="rId14" w:tgtFrame="_blank" w:history="1">
        <w:r w:rsidRPr="004D6FCF">
          <w:rPr>
            <w:rStyle w:val="Hyperlink"/>
            <w:rFonts w:ascii="David" w:hAnsi="David" w:cs="David"/>
            <w:b/>
            <w:bCs/>
            <w:kern w:val="2"/>
            <w:sz w:val="28"/>
            <w:szCs w:val="28"/>
            <w:rtl/>
          </w:rPr>
          <w:t>ראפיניה</w:t>
        </w:r>
        <w:proofErr w:type="spellEnd"/>
      </w:hyperlink>
      <w:r w:rsidRPr="004D6FCF">
        <w:rPr>
          <w:rFonts w:ascii="David" w:hAnsi="David" w:cs="David"/>
          <w:kern w:val="2"/>
          <w:sz w:val="28"/>
          <w:szCs w:val="28"/>
          <w:rtl/>
        </w:rPr>
        <w:t>, כוכב קבוצת הכדורגל ברצלונה, למסע פרסום עולמי שהדגיש כלי מסחר חכמים כמו </w:t>
      </w:r>
      <w:r w:rsidRPr="004D6FCF">
        <w:rPr>
          <w:rFonts w:ascii="David" w:hAnsi="David" w:cs="David"/>
          <w:kern w:val="2"/>
          <w:sz w:val="28"/>
          <w:szCs w:val="28"/>
        </w:rPr>
        <w:t>Copy Trading</w:t>
      </w:r>
      <w:r w:rsidRPr="004D6FCF">
        <w:rPr>
          <w:rFonts w:ascii="David" w:hAnsi="David" w:cs="David"/>
          <w:kern w:val="2"/>
          <w:sz w:val="28"/>
          <w:szCs w:val="28"/>
          <w:rtl/>
        </w:rPr>
        <w:t>, </w:t>
      </w:r>
      <w:proofErr w:type="spellStart"/>
      <w:r w:rsidRPr="004D6FCF">
        <w:rPr>
          <w:rFonts w:ascii="David" w:hAnsi="David" w:cs="David"/>
          <w:kern w:val="2"/>
          <w:sz w:val="28"/>
          <w:szCs w:val="28"/>
        </w:rPr>
        <w:t>Launchpool</w:t>
      </w:r>
      <w:proofErr w:type="spellEnd"/>
      <w:r w:rsidRPr="004D6FCF">
        <w:rPr>
          <w:rFonts w:ascii="David" w:hAnsi="David" w:cs="David"/>
          <w:kern w:val="2"/>
          <w:sz w:val="28"/>
          <w:szCs w:val="28"/>
          <w:rtl/>
        </w:rPr>
        <w:t> ו-</w:t>
      </w:r>
      <w:r w:rsidRPr="004D6FCF">
        <w:rPr>
          <w:rFonts w:ascii="David" w:hAnsi="David" w:cs="David"/>
          <w:kern w:val="2"/>
          <w:sz w:val="28"/>
          <w:szCs w:val="28"/>
        </w:rPr>
        <w:t>Pre-market</w:t>
      </w:r>
      <w:r w:rsidRPr="004D6FCF">
        <w:rPr>
          <w:rFonts w:ascii="David" w:hAnsi="David" w:cs="David"/>
          <w:kern w:val="2"/>
          <w:sz w:val="28"/>
          <w:szCs w:val="28"/>
          <w:rtl/>
        </w:rPr>
        <w:t>. הדבר שולב עם יוזמת </w:t>
      </w:r>
      <w:r w:rsidRPr="004D6FCF">
        <w:rPr>
          <w:rFonts w:ascii="David" w:hAnsi="David" w:cs="David"/>
          <w:kern w:val="2"/>
          <w:sz w:val="28"/>
          <w:szCs w:val="28"/>
        </w:rPr>
        <w:t>Your Team, Your Skin</w:t>
      </w:r>
      <w:r w:rsidRPr="004D6FCF">
        <w:rPr>
          <w:rFonts w:ascii="David" w:hAnsi="David" w:cs="David"/>
          <w:kern w:val="2"/>
          <w:sz w:val="28"/>
          <w:szCs w:val="28"/>
          <w:rtl/>
        </w:rPr>
        <w:t>, בשיתוף עם </w:t>
      </w:r>
      <w:r w:rsidRPr="004D6FCF">
        <w:rPr>
          <w:rFonts w:ascii="David" w:hAnsi="David" w:cs="David"/>
          <w:kern w:val="2"/>
          <w:sz w:val="28"/>
          <w:szCs w:val="28"/>
        </w:rPr>
        <w:t>LALIGA</w:t>
      </w:r>
      <w:r w:rsidRPr="004D6FCF">
        <w:rPr>
          <w:rFonts w:ascii="David" w:hAnsi="David" w:cs="David"/>
          <w:kern w:val="2"/>
          <w:sz w:val="28"/>
          <w:szCs w:val="28"/>
          <w:rtl/>
        </w:rPr>
        <w:t>, המאפשרת למשתמשים להתאים את ממשק המסחר עם מיתוג של הקבוצה שהם אוהדים.</w:t>
      </w:r>
    </w:p>
    <w:p w14:paraId="7B78336D" w14:textId="77777777" w:rsidR="004D6FCF" w:rsidRPr="004D6FCF" w:rsidRDefault="004D6FCF" w:rsidP="004D6FCF">
      <w:pPr>
        <w:bidi/>
        <w:jc w:val="both"/>
        <w:rPr>
          <w:rFonts w:ascii="David" w:hAnsi="David" w:cs="David"/>
          <w:kern w:val="2"/>
          <w:sz w:val="28"/>
          <w:szCs w:val="28"/>
          <w:rtl/>
        </w:rPr>
      </w:pPr>
    </w:p>
    <w:p w14:paraId="3C34FD56"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דו"ח התעסוקה של </w:t>
      </w:r>
      <w:hyperlink r:id="rId15" w:tgtFrame="_blank" w:history="1">
        <w:r w:rsidRPr="004D6FCF">
          <w:rPr>
            <w:rStyle w:val="Hyperlink"/>
            <w:rFonts w:ascii="David" w:hAnsi="David" w:cs="David"/>
            <w:kern w:val="2"/>
            <w:sz w:val="28"/>
            <w:szCs w:val="28"/>
          </w:rPr>
          <w:t xml:space="preserve">Research </w:t>
        </w:r>
        <w:proofErr w:type="spellStart"/>
        <w:r w:rsidRPr="004D6FCF">
          <w:rPr>
            <w:rStyle w:val="Hyperlink"/>
            <w:rFonts w:ascii="David" w:hAnsi="David" w:cs="David"/>
            <w:kern w:val="2"/>
            <w:sz w:val="28"/>
            <w:szCs w:val="28"/>
          </w:rPr>
          <w:t>Bitget</w:t>
        </w:r>
        <w:proofErr w:type="spellEnd"/>
      </w:hyperlink>
      <w:r w:rsidRPr="004D6FCF">
        <w:rPr>
          <w:rFonts w:ascii="David" w:hAnsi="David" w:cs="David"/>
          <w:kern w:val="2"/>
          <w:sz w:val="28"/>
          <w:szCs w:val="28"/>
          <w:rtl/>
        </w:rPr>
        <w:t> מעריך </w:t>
      </w:r>
      <w:proofErr w:type="spellStart"/>
      <w:r w:rsidRPr="004D6FCF">
        <w:rPr>
          <w:rFonts w:ascii="David" w:hAnsi="David" w:cs="David"/>
          <w:b/>
          <w:bCs/>
          <w:kern w:val="2"/>
          <w:sz w:val="28"/>
          <w:szCs w:val="28"/>
          <w:rtl/>
        </w:rPr>
        <w:t>שבלוקצ'יין</w:t>
      </w:r>
      <w:proofErr w:type="spellEnd"/>
      <w:r w:rsidRPr="004D6FCF">
        <w:rPr>
          <w:rFonts w:ascii="David" w:hAnsi="David" w:cs="David"/>
          <w:b/>
          <w:bCs/>
          <w:kern w:val="2"/>
          <w:sz w:val="28"/>
          <w:szCs w:val="28"/>
          <w:rtl/>
        </w:rPr>
        <w:t> יכול ליצור 500,000 משרות עד 2028</w:t>
      </w:r>
      <w:r w:rsidRPr="004D6FCF">
        <w:rPr>
          <w:rFonts w:ascii="David" w:hAnsi="David" w:cs="David"/>
          <w:kern w:val="2"/>
          <w:sz w:val="28"/>
          <w:szCs w:val="28"/>
          <w:rtl/>
        </w:rPr>
        <w:t>, מהדהד את נתיב הצמיחה של מגזר הבינה המלאכותית ומדגיש את ההשפעה המתרחבת של </w:t>
      </w:r>
      <w:proofErr w:type="spellStart"/>
      <w:r w:rsidRPr="004D6FCF">
        <w:rPr>
          <w:rFonts w:ascii="David" w:hAnsi="David" w:cs="David"/>
          <w:kern w:val="2"/>
          <w:sz w:val="28"/>
          <w:szCs w:val="28"/>
          <w:rtl/>
        </w:rPr>
        <w:t>הבלוקצ'יין</w:t>
      </w:r>
      <w:proofErr w:type="spellEnd"/>
      <w:r w:rsidRPr="004D6FCF">
        <w:rPr>
          <w:rFonts w:ascii="David" w:hAnsi="David" w:cs="David"/>
          <w:kern w:val="2"/>
          <w:sz w:val="28"/>
          <w:szCs w:val="28"/>
          <w:rtl/>
        </w:rPr>
        <w:t>.</w:t>
      </w:r>
    </w:p>
    <w:p w14:paraId="0C83CA1F" w14:textId="77777777" w:rsidR="004D6FCF" w:rsidRPr="004D6FCF" w:rsidRDefault="004D6FCF" w:rsidP="004D6FCF">
      <w:pPr>
        <w:bidi/>
        <w:jc w:val="both"/>
        <w:rPr>
          <w:rFonts w:ascii="David" w:hAnsi="David" w:cs="David"/>
          <w:kern w:val="2"/>
          <w:sz w:val="28"/>
          <w:szCs w:val="28"/>
          <w:rtl/>
        </w:rPr>
      </w:pPr>
    </w:p>
    <w:p w14:paraId="57E79D17"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lastRenderedPageBreak/>
        <w:t>ולבסוף,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חיזקה את נוכחותה הגלובלית עם הפעלות סוחפות ב-</w:t>
      </w:r>
      <w:r w:rsidRPr="004D6FCF">
        <w:rPr>
          <w:rFonts w:ascii="David" w:hAnsi="David" w:cs="David"/>
          <w:b/>
          <w:bCs/>
          <w:kern w:val="2"/>
          <w:sz w:val="28"/>
          <w:szCs w:val="28"/>
        </w:rPr>
        <w:t> TOKEN2049</w:t>
      </w:r>
      <w:r w:rsidRPr="004D6FCF">
        <w:rPr>
          <w:rFonts w:ascii="David" w:hAnsi="David" w:cs="David"/>
          <w:kern w:val="2"/>
          <w:sz w:val="28"/>
          <w:szCs w:val="28"/>
        </w:rPr>
        <w:t> </w:t>
      </w:r>
      <w:r w:rsidRPr="004D6FCF">
        <w:rPr>
          <w:rFonts w:ascii="David" w:hAnsi="David" w:cs="David"/>
          <w:b/>
          <w:bCs/>
          <w:kern w:val="2"/>
          <w:sz w:val="28"/>
          <w:szCs w:val="28"/>
        </w:rPr>
        <w:t>Dubai</w:t>
      </w:r>
      <w:r w:rsidRPr="004D6FCF">
        <w:rPr>
          <w:rFonts w:ascii="David" w:hAnsi="David" w:cs="David"/>
          <w:kern w:val="2"/>
          <w:sz w:val="28"/>
          <w:szCs w:val="28"/>
          <w:rtl/>
        </w:rPr>
        <w:t> וב-</w:t>
      </w:r>
      <w:r w:rsidRPr="004D6FCF">
        <w:rPr>
          <w:rFonts w:ascii="David" w:hAnsi="David" w:cs="David"/>
          <w:b/>
          <w:bCs/>
          <w:kern w:val="2"/>
          <w:sz w:val="28"/>
          <w:szCs w:val="28"/>
        </w:rPr>
        <w:t>Paris Blockchain Week</w:t>
      </w:r>
      <w:r w:rsidRPr="004D6FCF">
        <w:rPr>
          <w:rFonts w:ascii="David" w:hAnsi="David" w:cs="David"/>
          <w:kern w:val="2"/>
          <w:sz w:val="28"/>
          <w:szCs w:val="28"/>
          <w:rtl/>
        </w:rPr>
        <w:t>, כולל אירועים צדדיים כמו </w:t>
      </w:r>
      <w:proofErr w:type="spellStart"/>
      <w:r w:rsidRPr="004D6FCF">
        <w:rPr>
          <w:rFonts w:ascii="David" w:hAnsi="David" w:cs="David"/>
          <w:b/>
          <w:bCs/>
          <w:kern w:val="2"/>
          <w:sz w:val="28"/>
          <w:szCs w:val="28"/>
        </w:rPr>
        <w:t>Cryptoverse</w:t>
      </w:r>
      <w:proofErr w:type="spellEnd"/>
      <w:r w:rsidRPr="004D6FCF">
        <w:rPr>
          <w:rFonts w:ascii="David" w:hAnsi="David" w:cs="David"/>
          <w:b/>
          <w:bCs/>
          <w:kern w:val="2"/>
          <w:sz w:val="28"/>
          <w:szCs w:val="28"/>
        </w:rPr>
        <w:t> Dream Night</w:t>
      </w:r>
      <w:r w:rsidRPr="004D6FCF">
        <w:rPr>
          <w:rFonts w:ascii="David" w:hAnsi="David" w:cs="David"/>
          <w:kern w:val="2"/>
          <w:sz w:val="28"/>
          <w:szCs w:val="28"/>
          <w:rtl/>
        </w:rPr>
        <w:t> שהדגישו את מחויבותה לקהילה ולחדשנות.</w:t>
      </w:r>
    </w:p>
    <w:p w14:paraId="591ED676" w14:textId="77777777" w:rsidR="004D6FCF" w:rsidRPr="004D6FCF" w:rsidRDefault="004D6FCF" w:rsidP="004D6FCF">
      <w:pPr>
        <w:bidi/>
        <w:jc w:val="both"/>
        <w:rPr>
          <w:rFonts w:ascii="David" w:hAnsi="David" w:cs="David"/>
          <w:kern w:val="2"/>
          <w:sz w:val="28"/>
          <w:szCs w:val="28"/>
          <w:rtl/>
        </w:rPr>
      </w:pPr>
    </w:p>
    <w:p w14:paraId="6B8254D1"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בין ניצחונות רגולטוריים, צמיחת משתמשים מהירה והתמקדות בנגישות ואבטחה,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מובילה כאחת השחקניות המובילות בהתפתחות של תעשיית הקריפטוגרפיה. עם השתנות הסנטימנט בשוק,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כבר נמצאת בהילוך גבוה כדי להוביל את השלב הבא של אימוץ הקריפטוגרפיה והאינטגרציה של </w:t>
      </w:r>
      <w:r w:rsidRPr="004D6FCF">
        <w:rPr>
          <w:rFonts w:ascii="David" w:hAnsi="David" w:cs="David"/>
          <w:kern w:val="2"/>
          <w:sz w:val="28"/>
          <w:szCs w:val="28"/>
        </w:rPr>
        <w:t>Web3</w:t>
      </w:r>
      <w:r w:rsidRPr="004D6FCF">
        <w:rPr>
          <w:rFonts w:ascii="David" w:hAnsi="David" w:cs="David"/>
          <w:kern w:val="2"/>
          <w:sz w:val="28"/>
          <w:szCs w:val="28"/>
          <w:rtl/>
        </w:rPr>
        <w:t>.</w:t>
      </w:r>
    </w:p>
    <w:p w14:paraId="65303916" w14:textId="77777777" w:rsidR="004D6FCF" w:rsidRPr="004D6FCF" w:rsidRDefault="004D6FCF" w:rsidP="004D6FCF">
      <w:pPr>
        <w:bidi/>
        <w:jc w:val="both"/>
        <w:rPr>
          <w:rFonts w:ascii="David" w:hAnsi="David" w:cs="David"/>
          <w:kern w:val="2"/>
          <w:sz w:val="28"/>
          <w:szCs w:val="28"/>
          <w:rtl/>
        </w:rPr>
      </w:pPr>
    </w:p>
    <w:p w14:paraId="01FCD17D"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לדו"ח השקיפות המלא, בקרו </w:t>
      </w:r>
      <w:hyperlink r:id="rId16" w:tgtFrame="_blank" w:history="1">
        <w:r w:rsidRPr="004D6FCF">
          <w:rPr>
            <w:rStyle w:val="Hyperlink"/>
            <w:rFonts w:ascii="David" w:hAnsi="David" w:cs="David"/>
            <w:kern w:val="2"/>
            <w:sz w:val="28"/>
            <w:szCs w:val="28"/>
            <w:rtl/>
          </w:rPr>
          <w:t>כאן</w:t>
        </w:r>
      </w:hyperlink>
      <w:r w:rsidRPr="004D6FCF">
        <w:rPr>
          <w:rFonts w:ascii="David" w:hAnsi="David" w:cs="David"/>
          <w:kern w:val="2"/>
          <w:sz w:val="28"/>
          <w:szCs w:val="28"/>
          <w:rtl/>
        </w:rPr>
        <w:t>.</w:t>
      </w:r>
    </w:p>
    <w:p w14:paraId="6DA45F12" w14:textId="77777777" w:rsidR="004D6FCF" w:rsidRPr="004D6FCF" w:rsidRDefault="004D6FCF" w:rsidP="004D6FCF">
      <w:pPr>
        <w:bidi/>
        <w:jc w:val="both"/>
        <w:rPr>
          <w:rFonts w:ascii="David" w:hAnsi="David" w:cs="David"/>
          <w:kern w:val="2"/>
          <w:sz w:val="28"/>
          <w:szCs w:val="28"/>
          <w:rtl/>
        </w:rPr>
      </w:pPr>
    </w:p>
    <w:p w14:paraId="5AFD49C0" w14:textId="77777777" w:rsidR="004D6FCF" w:rsidRDefault="004D6FCF" w:rsidP="004D6FCF">
      <w:pPr>
        <w:bidi/>
        <w:jc w:val="both"/>
        <w:rPr>
          <w:rFonts w:ascii="David" w:hAnsi="David" w:cs="David"/>
          <w:kern w:val="2"/>
          <w:sz w:val="28"/>
          <w:szCs w:val="28"/>
          <w:rtl/>
        </w:rPr>
      </w:pPr>
      <w:r w:rsidRPr="004D6FCF">
        <w:rPr>
          <w:rFonts w:ascii="David" w:hAnsi="David" w:cs="David"/>
          <w:b/>
          <w:bCs/>
          <w:kern w:val="2"/>
          <w:sz w:val="28"/>
          <w:szCs w:val="28"/>
          <w:rtl/>
        </w:rPr>
        <w:t>אודות </w:t>
      </w:r>
      <w:proofErr w:type="spellStart"/>
      <w:r w:rsidRPr="004D6FCF">
        <w:rPr>
          <w:rFonts w:ascii="David" w:hAnsi="David" w:cs="David"/>
          <w:b/>
          <w:bCs/>
          <w:kern w:val="2"/>
          <w:sz w:val="28"/>
          <w:szCs w:val="28"/>
        </w:rPr>
        <w:t>Bitget</w:t>
      </w:r>
      <w:proofErr w:type="spellEnd"/>
    </w:p>
    <w:p w14:paraId="108124FD" w14:textId="77777777" w:rsidR="004D6FCF" w:rsidRPr="004D6FCF" w:rsidRDefault="004D6FCF" w:rsidP="004D6FCF">
      <w:pPr>
        <w:bidi/>
        <w:jc w:val="both"/>
        <w:rPr>
          <w:rFonts w:ascii="David" w:hAnsi="David" w:cs="David"/>
          <w:kern w:val="2"/>
          <w:sz w:val="28"/>
          <w:szCs w:val="28"/>
          <w:rtl/>
        </w:rPr>
      </w:pPr>
    </w:p>
    <w:p w14:paraId="42034470" w14:textId="77777777" w:rsidR="004D6FCF" w:rsidRDefault="004D6FCF" w:rsidP="004D6FCF">
      <w:pPr>
        <w:bidi/>
        <w:jc w:val="both"/>
        <w:rPr>
          <w:rFonts w:ascii="David" w:hAnsi="David" w:cs="David"/>
          <w:kern w:val="2"/>
          <w:sz w:val="28"/>
          <w:szCs w:val="28"/>
          <w:rtl/>
        </w:rPr>
      </w:pP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שהוקמה בשנת 2018, היא </w:t>
      </w:r>
      <w:hyperlink r:id="rId17" w:tgtFrame="_blank" w:history="1">
        <w:r w:rsidRPr="004D6FCF">
          <w:rPr>
            <w:rStyle w:val="Hyperlink"/>
            <w:rFonts w:ascii="David" w:hAnsi="David" w:cs="David"/>
            <w:kern w:val="2"/>
            <w:sz w:val="28"/>
            <w:szCs w:val="28"/>
            <w:rtl/>
          </w:rPr>
          <w:t xml:space="preserve">בורסת </w:t>
        </w:r>
        <w:proofErr w:type="spellStart"/>
        <w:r w:rsidRPr="004D6FCF">
          <w:rPr>
            <w:rStyle w:val="Hyperlink"/>
            <w:rFonts w:ascii="David" w:hAnsi="David" w:cs="David"/>
            <w:kern w:val="2"/>
            <w:sz w:val="28"/>
            <w:szCs w:val="28"/>
            <w:rtl/>
          </w:rPr>
          <w:t>הקריפטו</w:t>
        </w:r>
        <w:proofErr w:type="spellEnd"/>
      </w:hyperlink>
      <w:r w:rsidRPr="004D6FCF">
        <w:rPr>
          <w:rFonts w:ascii="David" w:hAnsi="David" w:cs="David"/>
          <w:kern w:val="2"/>
          <w:sz w:val="28"/>
          <w:szCs w:val="28"/>
          <w:rtl/>
        </w:rPr>
        <w:t> המובילה בעולם וחברת </w:t>
      </w:r>
      <w:r w:rsidRPr="004D6FCF">
        <w:rPr>
          <w:rFonts w:ascii="David" w:hAnsi="David" w:cs="David"/>
          <w:kern w:val="2"/>
          <w:sz w:val="28"/>
          <w:szCs w:val="28"/>
        </w:rPr>
        <w:t>Web3</w:t>
      </w:r>
      <w:r w:rsidRPr="004D6FCF">
        <w:rPr>
          <w:rFonts w:ascii="David" w:hAnsi="David" w:cs="David"/>
          <w:kern w:val="2"/>
          <w:sz w:val="28"/>
          <w:szCs w:val="28"/>
          <w:rtl/>
        </w:rPr>
        <w:t>. בורסת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המשרתת למעלה מ-120 מיליון משתמשים ביותר מ-150 מדינות ואזורים, מחויבת לעזור למשתמשים לסחור בצורה חכמה יותר עם קופי </w:t>
      </w:r>
      <w:proofErr w:type="spellStart"/>
      <w:r w:rsidRPr="004D6FCF">
        <w:rPr>
          <w:rFonts w:ascii="David" w:hAnsi="David" w:cs="David"/>
          <w:kern w:val="2"/>
          <w:sz w:val="28"/>
          <w:szCs w:val="28"/>
          <w:rtl/>
        </w:rPr>
        <w:t>טריידינג</w:t>
      </w:r>
      <w:proofErr w:type="spellEnd"/>
      <w:r w:rsidRPr="004D6FCF">
        <w:rPr>
          <w:rFonts w:ascii="David" w:hAnsi="David" w:cs="David"/>
          <w:kern w:val="2"/>
          <w:sz w:val="28"/>
          <w:szCs w:val="28"/>
          <w:rtl/>
        </w:rPr>
        <w:t> חלוצי ופתרונות מסחר אחרים, תוך שהיא מציעה גישה בזמן אמת </w:t>
      </w:r>
      <w:hyperlink r:id="rId18" w:tgtFrame="_blank" w:history="1">
        <w:r w:rsidRPr="004D6FCF">
          <w:rPr>
            <w:rStyle w:val="Hyperlink"/>
            <w:rFonts w:ascii="David" w:hAnsi="David" w:cs="David"/>
            <w:kern w:val="2"/>
            <w:sz w:val="28"/>
            <w:szCs w:val="28"/>
            <w:rtl/>
          </w:rPr>
          <w:t xml:space="preserve">למחיר </w:t>
        </w:r>
        <w:proofErr w:type="spellStart"/>
        <w:r w:rsidRPr="004D6FCF">
          <w:rPr>
            <w:rStyle w:val="Hyperlink"/>
            <w:rFonts w:ascii="David" w:hAnsi="David" w:cs="David"/>
            <w:kern w:val="2"/>
            <w:sz w:val="28"/>
            <w:szCs w:val="28"/>
            <w:rtl/>
          </w:rPr>
          <w:t>ביטקוין</w:t>
        </w:r>
        <w:proofErr w:type="spellEnd"/>
      </w:hyperlink>
      <w:r w:rsidRPr="004D6FCF">
        <w:rPr>
          <w:rFonts w:ascii="David" w:hAnsi="David" w:cs="David"/>
          <w:kern w:val="2"/>
          <w:sz w:val="28"/>
          <w:szCs w:val="28"/>
          <w:rtl/>
        </w:rPr>
        <w:t>, </w:t>
      </w:r>
      <w:hyperlink r:id="rId19" w:tgtFrame="_blank" w:history="1">
        <w:r w:rsidRPr="004D6FCF">
          <w:rPr>
            <w:rStyle w:val="Hyperlink"/>
            <w:rFonts w:ascii="David" w:hAnsi="David" w:cs="David"/>
            <w:kern w:val="2"/>
            <w:sz w:val="28"/>
            <w:szCs w:val="28"/>
            <w:rtl/>
          </w:rPr>
          <w:t xml:space="preserve">מחיר </w:t>
        </w:r>
        <w:proofErr w:type="spellStart"/>
        <w:r w:rsidRPr="004D6FCF">
          <w:rPr>
            <w:rStyle w:val="Hyperlink"/>
            <w:rFonts w:ascii="David" w:hAnsi="David" w:cs="David"/>
            <w:kern w:val="2"/>
            <w:sz w:val="28"/>
            <w:szCs w:val="28"/>
            <w:rtl/>
          </w:rPr>
          <w:t>את'ריום</w:t>
        </w:r>
        <w:proofErr w:type="spellEnd"/>
      </w:hyperlink>
      <w:r w:rsidRPr="004D6FCF">
        <w:rPr>
          <w:rFonts w:ascii="David" w:hAnsi="David" w:cs="David"/>
          <w:kern w:val="2"/>
          <w:sz w:val="28"/>
          <w:szCs w:val="28"/>
          <w:rtl/>
        </w:rPr>
        <w:t> ומחירי מטבעות </w:t>
      </w:r>
      <w:proofErr w:type="spellStart"/>
      <w:r w:rsidRPr="004D6FCF">
        <w:rPr>
          <w:rFonts w:ascii="David" w:hAnsi="David" w:cs="David"/>
          <w:kern w:val="2"/>
          <w:sz w:val="28"/>
          <w:szCs w:val="28"/>
          <w:rtl/>
        </w:rPr>
        <w:t>קריפטוגרפיים</w:t>
      </w:r>
      <w:proofErr w:type="spellEnd"/>
      <w:r w:rsidRPr="004D6FCF">
        <w:rPr>
          <w:rFonts w:ascii="David" w:hAnsi="David" w:cs="David"/>
          <w:kern w:val="2"/>
          <w:sz w:val="28"/>
          <w:szCs w:val="28"/>
          <w:rtl/>
        </w:rPr>
        <w:t> אחרים. </w:t>
      </w:r>
      <w:hyperlink r:id="rId20" w:tgtFrame="_blank" w:history="1">
        <w:proofErr w:type="spellStart"/>
        <w:r w:rsidRPr="004D6FCF">
          <w:rPr>
            <w:rStyle w:val="Hyperlink"/>
            <w:rFonts w:ascii="David" w:hAnsi="David" w:cs="David"/>
            <w:kern w:val="2"/>
            <w:sz w:val="28"/>
            <w:szCs w:val="28"/>
          </w:rPr>
          <w:t>Bitget</w:t>
        </w:r>
        <w:proofErr w:type="spellEnd"/>
        <w:r w:rsidRPr="004D6FCF">
          <w:rPr>
            <w:rStyle w:val="Hyperlink"/>
            <w:rFonts w:ascii="David" w:hAnsi="David" w:cs="David"/>
            <w:kern w:val="2"/>
            <w:sz w:val="28"/>
            <w:szCs w:val="28"/>
          </w:rPr>
          <w:t xml:space="preserve"> Wallet</w:t>
        </w:r>
      </w:hyperlink>
      <w:r w:rsidRPr="004D6FCF">
        <w:rPr>
          <w:rFonts w:ascii="David" w:hAnsi="David" w:cs="David"/>
          <w:kern w:val="2"/>
          <w:sz w:val="28"/>
          <w:szCs w:val="28"/>
          <w:rtl/>
        </w:rPr>
        <w:t>, שנקרא בעבר </w:t>
      </w:r>
      <w:proofErr w:type="spellStart"/>
      <w:r w:rsidRPr="004D6FCF">
        <w:rPr>
          <w:rFonts w:ascii="David" w:hAnsi="David" w:cs="David"/>
          <w:kern w:val="2"/>
          <w:sz w:val="28"/>
          <w:szCs w:val="28"/>
        </w:rPr>
        <w:t>BitKeep</w:t>
      </w:r>
      <w:proofErr w:type="spellEnd"/>
      <w:r w:rsidRPr="004D6FCF">
        <w:rPr>
          <w:rFonts w:ascii="David" w:hAnsi="David" w:cs="David"/>
          <w:kern w:val="2"/>
          <w:sz w:val="28"/>
          <w:szCs w:val="28"/>
          <w:rtl/>
        </w:rPr>
        <w:t>, הוא ארנק </w:t>
      </w:r>
      <w:proofErr w:type="spellStart"/>
      <w:r w:rsidRPr="004D6FCF">
        <w:rPr>
          <w:rFonts w:ascii="David" w:hAnsi="David" w:cs="David"/>
          <w:kern w:val="2"/>
          <w:sz w:val="28"/>
          <w:szCs w:val="28"/>
          <w:rtl/>
        </w:rPr>
        <w:t>קריפטו</w:t>
      </w:r>
      <w:proofErr w:type="spellEnd"/>
      <w:r w:rsidRPr="004D6FCF">
        <w:rPr>
          <w:rFonts w:ascii="David" w:hAnsi="David" w:cs="David"/>
          <w:kern w:val="2"/>
          <w:sz w:val="28"/>
          <w:szCs w:val="28"/>
          <w:rtl/>
        </w:rPr>
        <w:t> משורשר ברמה עולמית המציע מגוון פתרונות ותכונות </w:t>
      </w:r>
      <w:r w:rsidRPr="004D6FCF">
        <w:rPr>
          <w:rFonts w:ascii="David" w:hAnsi="David" w:cs="David"/>
          <w:kern w:val="2"/>
          <w:sz w:val="28"/>
          <w:szCs w:val="28"/>
        </w:rPr>
        <w:t>Web3</w:t>
      </w:r>
      <w:r w:rsidRPr="004D6FCF">
        <w:rPr>
          <w:rFonts w:ascii="David" w:hAnsi="David" w:cs="David"/>
          <w:kern w:val="2"/>
          <w:sz w:val="28"/>
          <w:szCs w:val="28"/>
          <w:rtl/>
        </w:rPr>
        <w:t> מקיפים, כולל פונקציונליות ארנק, החלפת אסימונים, שוק </w:t>
      </w:r>
      <w:r w:rsidRPr="004D6FCF">
        <w:rPr>
          <w:rFonts w:ascii="David" w:hAnsi="David" w:cs="David"/>
          <w:kern w:val="2"/>
          <w:sz w:val="28"/>
          <w:szCs w:val="28"/>
        </w:rPr>
        <w:t>NFT</w:t>
      </w:r>
      <w:r w:rsidRPr="004D6FCF">
        <w:rPr>
          <w:rFonts w:ascii="David" w:hAnsi="David" w:cs="David"/>
          <w:kern w:val="2"/>
          <w:sz w:val="28"/>
          <w:szCs w:val="28"/>
          <w:rtl/>
        </w:rPr>
        <w:t>, דפדפן </w:t>
      </w:r>
      <w:proofErr w:type="spellStart"/>
      <w:r w:rsidRPr="004D6FCF">
        <w:rPr>
          <w:rFonts w:ascii="David" w:hAnsi="David" w:cs="David"/>
          <w:kern w:val="2"/>
          <w:sz w:val="28"/>
          <w:szCs w:val="28"/>
        </w:rPr>
        <w:t>DApp</w:t>
      </w:r>
      <w:proofErr w:type="spellEnd"/>
      <w:r w:rsidRPr="004D6FCF">
        <w:rPr>
          <w:rFonts w:ascii="David" w:hAnsi="David" w:cs="David"/>
          <w:kern w:val="2"/>
          <w:sz w:val="28"/>
          <w:szCs w:val="28"/>
          <w:rtl/>
        </w:rPr>
        <w:t> ועוד.</w:t>
      </w:r>
    </w:p>
    <w:p w14:paraId="2C15EE7D" w14:textId="77777777" w:rsidR="004D6FCF" w:rsidRPr="004D6FCF" w:rsidRDefault="004D6FCF" w:rsidP="004D6FCF">
      <w:pPr>
        <w:bidi/>
        <w:jc w:val="both"/>
        <w:rPr>
          <w:rFonts w:ascii="David" w:hAnsi="David" w:cs="David"/>
          <w:kern w:val="2"/>
          <w:sz w:val="28"/>
          <w:szCs w:val="28"/>
          <w:rtl/>
        </w:rPr>
      </w:pPr>
    </w:p>
    <w:p w14:paraId="12654692" w14:textId="77777777" w:rsidR="004D6FCF" w:rsidRDefault="004D6FCF" w:rsidP="004D6FCF">
      <w:pPr>
        <w:bidi/>
        <w:jc w:val="both"/>
        <w:rPr>
          <w:rFonts w:ascii="David" w:hAnsi="David" w:cs="David"/>
          <w:kern w:val="2"/>
          <w:sz w:val="28"/>
          <w:szCs w:val="28"/>
          <w:rtl/>
        </w:rPr>
      </w:pP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נמצאת בחוד החנית של קידום אימוץ </w:t>
      </w:r>
      <w:proofErr w:type="spellStart"/>
      <w:r w:rsidRPr="004D6FCF">
        <w:rPr>
          <w:rFonts w:ascii="David" w:hAnsi="David" w:cs="David"/>
          <w:kern w:val="2"/>
          <w:sz w:val="28"/>
          <w:szCs w:val="28"/>
          <w:rtl/>
        </w:rPr>
        <w:t>קריפטו</w:t>
      </w:r>
      <w:proofErr w:type="spellEnd"/>
      <w:r w:rsidRPr="004D6FCF">
        <w:rPr>
          <w:rFonts w:ascii="David" w:hAnsi="David" w:cs="David"/>
          <w:kern w:val="2"/>
          <w:sz w:val="28"/>
          <w:szCs w:val="28"/>
          <w:rtl/>
        </w:rPr>
        <w:t> באמצעות שותפויות אסטרטגיות, כולל היותה שותפת </w:t>
      </w:r>
      <w:proofErr w:type="spellStart"/>
      <w:r w:rsidRPr="004D6FCF">
        <w:rPr>
          <w:rFonts w:ascii="David" w:hAnsi="David" w:cs="David"/>
          <w:kern w:val="2"/>
          <w:sz w:val="28"/>
          <w:szCs w:val="28"/>
          <w:rtl/>
        </w:rPr>
        <w:t>הקריפטו</w:t>
      </w:r>
      <w:proofErr w:type="spellEnd"/>
      <w:r w:rsidRPr="004D6FCF">
        <w:rPr>
          <w:rFonts w:ascii="David" w:hAnsi="David" w:cs="David"/>
          <w:kern w:val="2"/>
          <w:sz w:val="28"/>
          <w:szCs w:val="28"/>
          <w:rtl/>
        </w:rPr>
        <w:t> הרשמית של ליגת הכדורגל המקצוענית המובילה בעולם, </w:t>
      </w:r>
      <w:r w:rsidRPr="004D6FCF">
        <w:rPr>
          <w:rFonts w:ascii="David" w:hAnsi="David" w:cs="David"/>
          <w:b/>
          <w:bCs/>
          <w:kern w:val="2"/>
          <w:sz w:val="28"/>
          <w:szCs w:val="28"/>
        </w:rPr>
        <w:t>LALIGA</w:t>
      </w:r>
      <w:r w:rsidRPr="004D6FCF">
        <w:rPr>
          <w:rFonts w:ascii="David" w:hAnsi="David" w:cs="David"/>
          <w:kern w:val="2"/>
          <w:sz w:val="28"/>
          <w:szCs w:val="28"/>
          <w:rtl/>
        </w:rPr>
        <w:t>, בשווקי </w:t>
      </w:r>
      <w:r w:rsidRPr="004D6FCF">
        <w:rPr>
          <w:rFonts w:ascii="David" w:hAnsi="David" w:cs="David"/>
          <w:kern w:val="2"/>
          <w:sz w:val="28"/>
          <w:szCs w:val="28"/>
        </w:rPr>
        <w:t>EASTERN</w:t>
      </w:r>
      <w:r w:rsidRPr="004D6FCF">
        <w:rPr>
          <w:rFonts w:ascii="David" w:hAnsi="David" w:cs="David"/>
          <w:kern w:val="2"/>
          <w:sz w:val="28"/>
          <w:szCs w:val="28"/>
          <w:rtl/>
        </w:rPr>
        <w:t>, </w:t>
      </w:r>
      <w:r w:rsidRPr="004D6FCF">
        <w:rPr>
          <w:rFonts w:ascii="David" w:hAnsi="David" w:cs="David"/>
          <w:kern w:val="2"/>
          <w:sz w:val="28"/>
          <w:szCs w:val="28"/>
        </w:rPr>
        <w:t>SEA</w:t>
      </w:r>
      <w:r w:rsidRPr="004D6FCF">
        <w:rPr>
          <w:rFonts w:ascii="David" w:hAnsi="David" w:cs="David"/>
          <w:kern w:val="2"/>
          <w:sz w:val="28"/>
          <w:szCs w:val="28"/>
          <w:rtl/>
        </w:rPr>
        <w:t> ו- </w:t>
      </w:r>
      <w:r w:rsidRPr="004D6FCF">
        <w:rPr>
          <w:rFonts w:ascii="David" w:hAnsi="David" w:cs="David"/>
          <w:kern w:val="2"/>
          <w:sz w:val="28"/>
          <w:szCs w:val="28"/>
        </w:rPr>
        <w:t>LATAM</w:t>
      </w:r>
      <w:r w:rsidRPr="004D6FCF">
        <w:rPr>
          <w:rFonts w:ascii="David" w:hAnsi="David" w:cs="David"/>
          <w:kern w:val="2"/>
          <w:sz w:val="28"/>
          <w:szCs w:val="28"/>
          <w:rtl/>
        </w:rPr>
        <w:t>, כמו גם שותפה גלובלית של הספורטאים הלאומיים הטורקיים </w:t>
      </w:r>
      <w:r w:rsidRPr="004D6FCF">
        <w:rPr>
          <w:rFonts w:ascii="David" w:hAnsi="David" w:cs="David"/>
          <w:b/>
          <w:bCs/>
          <w:kern w:val="2"/>
          <w:sz w:val="28"/>
          <w:szCs w:val="28"/>
          <w:rtl/>
        </w:rPr>
        <w:t>בוסה </w:t>
      </w:r>
      <w:proofErr w:type="spellStart"/>
      <w:r w:rsidRPr="004D6FCF">
        <w:rPr>
          <w:rFonts w:ascii="David" w:hAnsi="David" w:cs="David"/>
          <w:b/>
          <w:bCs/>
          <w:kern w:val="2"/>
          <w:sz w:val="28"/>
          <w:szCs w:val="28"/>
          <w:rtl/>
        </w:rPr>
        <w:t>טוסון</w:t>
      </w:r>
      <w:proofErr w:type="spellEnd"/>
      <w:r w:rsidRPr="004D6FCF">
        <w:rPr>
          <w:rFonts w:ascii="David" w:hAnsi="David" w:cs="David"/>
          <w:kern w:val="2"/>
          <w:sz w:val="28"/>
          <w:szCs w:val="28"/>
          <w:rtl/>
        </w:rPr>
        <w:t> </w:t>
      </w:r>
      <w:proofErr w:type="spellStart"/>
      <w:r w:rsidRPr="004D6FCF">
        <w:rPr>
          <w:rFonts w:ascii="David" w:hAnsi="David" w:cs="David"/>
          <w:b/>
          <w:bCs/>
          <w:kern w:val="2"/>
          <w:sz w:val="28"/>
          <w:szCs w:val="28"/>
          <w:rtl/>
        </w:rPr>
        <w:t>צ'בושולו</w:t>
      </w:r>
      <w:proofErr w:type="spellEnd"/>
      <w:r w:rsidRPr="004D6FCF">
        <w:rPr>
          <w:rFonts w:ascii="David" w:hAnsi="David" w:cs="David"/>
          <w:kern w:val="2"/>
          <w:sz w:val="28"/>
          <w:szCs w:val="28"/>
          <w:rtl/>
        </w:rPr>
        <w:t> </w:t>
      </w:r>
      <w:r w:rsidRPr="004D6FCF">
        <w:rPr>
          <w:rFonts w:ascii="David" w:hAnsi="David" w:cs="David"/>
          <w:b/>
          <w:bCs/>
          <w:kern w:val="2"/>
          <w:sz w:val="28"/>
          <w:szCs w:val="28"/>
          <w:rtl/>
        </w:rPr>
        <w:t>(</w:t>
      </w:r>
      <w:r w:rsidRPr="004D6FCF">
        <w:rPr>
          <w:rFonts w:ascii="David" w:hAnsi="David" w:cs="David"/>
          <w:b/>
          <w:bCs/>
          <w:kern w:val="2"/>
          <w:sz w:val="28"/>
          <w:szCs w:val="28"/>
        </w:rPr>
        <w:t>Buse Tosun Çavu</w:t>
      </w:r>
      <w:r w:rsidRPr="004D6FCF">
        <w:rPr>
          <w:rFonts w:ascii="Calibri" w:hAnsi="Calibri" w:cs="Calibri"/>
          <w:b/>
          <w:bCs/>
          <w:kern w:val="2"/>
          <w:sz w:val="28"/>
          <w:szCs w:val="28"/>
        </w:rPr>
        <w:t>ş</w:t>
      </w:r>
      <w:r w:rsidRPr="004D6FCF">
        <w:rPr>
          <w:rFonts w:ascii="David" w:hAnsi="David" w:cs="David"/>
          <w:b/>
          <w:bCs/>
          <w:kern w:val="2"/>
          <w:sz w:val="28"/>
          <w:szCs w:val="28"/>
        </w:rPr>
        <w:t>o</w:t>
      </w:r>
      <w:r w:rsidRPr="004D6FCF">
        <w:rPr>
          <w:rFonts w:ascii="Calibri" w:hAnsi="Calibri" w:cs="Calibri"/>
          <w:b/>
          <w:bCs/>
          <w:kern w:val="2"/>
          <w:sz w:val="28"/>
          <w:szCs w:val="28"/>
        </w:rPr>
        <w:t>ğ</w:t>
      </w:r>
      <w:r w:rsidRPr="004D6FCF">
        <w:rPr>
          <w:rFonts w:ascii="David" w:hAnsi="David" w:cs="David"/>
          <w:b/>
          <w:bCs/>
          <w:kern w:val="2"/>
          <w:sz w:val="28"/>
          <w:szCs w:val="28"/>
        </w:rPr>
        <w:t>lu</w:t>
      </w:r>
      <w:r w:rsidRPr="004D6FCF">
        <w:rPr>
          <w:rFonts w:ascii="David" w:hAnsi="David" w:cs="David"/>
          <w:b/>
          <w:bCs/>
          <w:kern w:val="2"/>
          <w:sz w:val="28"/>
          <w:szCs w:val="28"/>
          <w:rtl/>
        </w:rPr>
        <w:t>)</w:t>
      </w:r>
      <w:r w:rsidRPr="004D6FCF">
        <w:rPr>
          <w:rFonts w:ascii="David" w:hAnsi="David" w:cs="David"/>
          <w:kern w:val="2"/>
          <w:sz w:val="28"/>
          <w:szCs w:val="28"/>
          <w:rtl/>
        </w:rPr>
        <w:t> (אלוף העולם בהיאבקות), </w:t>
      </w:r>
      <w:proofErr w:type="spellStart"/>
      <w:r w:rsidRPr="004D6FCF">
        <w:rPr>
          <w:rFonts w:ascii="David" w:hAnsi="David" w:cs="David"/>
          <w:b/>
          <w:bCs/>
          <w:kern w:val="2"/>
          <w:sz w:val="28"/>
          <w:szCs w:val="28"/>
          <w:rtl/>
        </w:rPr>
        <w:t>סאמט</w:t>
      </w:r>
      <w:proofErr w:type="spellEnd"/>
      <w:r w:rsidRPr="004D6FCF">
        <w:rPr>
          <w:rFonts w:ascii="David" w:hAnsi="David" w:cs="David"/>
          <w:kern w:val="2"/>
          <w:sz w:val="28"/>
          <w:szCs w:val="28"/>
          <w:rtl/>
        </w:rPr>
        <w:t> </w:t>
      </w:r>
      <w:proofErr w:type="spellStart"/>
      <w:r w:rsidRPr="004D6FCF">
        <w:rPr>
          <w:rFonts w:ascii="David" w:hAnsi="David" w:cs="David"/>
          <w:b/>
          <w:bCs/>
          <w:kern w:val="2"/>
          <w:sz w:val="28"/>
          <w:szCs w:val="28"/>
          <w:rtl/>
        </w:rPr>
        <w:t>גומוש</w:t>
      </w:r>
      <w:proofErr w:type="spellEnd"/>
      <w:r w:rsidRPr="004D6FCF">
        <w:rPr>
          <w:rFonts w:ascii="David" w:hAnsi="David" w:cs="David"/>
          <w:kern w:val="2"/>
          <w:sz w:val="28"/>
          <w:szCs w:val="28"/>
          <w:rtl/>
        </w:rPr>
        <w:t> </w:t>
      </w:r>
      <w:r w:rsidRPr="004D6FCF">
        <w:rPr>
          <w:rFonts w:ascii="David" w:hAnsi="David" w:cs="David"/>
          <w:b/>
          <w:bCs/>
          <w:kern w:val="2"/>
          <w:sz w:val="28"/>
          <w:szCs w:val="28"/>
          <w:rtl/>
        </w:rPr>
        <w:t>(</w:t>
      </w:r>
      <w:r w:rsidRPr="004D6FCF">
        <w:rPr>
          <w:rFonts w:ascii="David" w:hAnsi="David" w:cs="David"/>
          <w:b/>
          <w:bCs/>
          <w:kern w:val="2"/>
          <w:sz w:val="28"/>
          <w:szCs w:val="28"/>
        </w:rPr>
        <w:t>Samet Gümü</w:t>
      </w:r>
      <w:r w:rsidRPr="004D6FCF">
        <w:rPr>
          <w:rFonts w:ascii="Calibri" w:hAnsi="Calibri" w:cs="Calibri"/>
          <w:b/>
          <w:bCs/>
          <w:kern w:val="2"/>
          <w:sz w:val="28"/>
          <w:szCs w:val="28"/>
        </w:rPr>
        <w:t>ş</w:t>
      </w:r>
      <w:r w:rsidRPr="004D6FCF">
        <w:rPr>
          <w:rFonts w:ascii="David" w:hAnsi="David" w:cs="David"/>
          <w:b/>
          <w:bCs/>
          <w:kern w:val="2"/>
          <w:sz w:val="28"/>
          <w:szCs w:val="28"/>
          <w:rtl/>
        </w:rPr>
        <w:t>)</w:t>
      </w:r>
      <w:r w:rsidRPr="004D6FCF">
        <w:rPr>
          <w:rFonts w:ascii="David" w:hAnsi="David" w:cs="David"/>
          <w:kern w:val="2"/>
          <w:sz w:val="28"/>
          <w:szCs w:val="28"/>
          <w:rtl/>
        </w:rPr>
        <w:t> (מדליסט זהב </w:t>
      </w:r>
      <w:proofErr w:type="spellStart"/>
      <w:r w:rsidRPr="004D6FCF">
        <w:rPr>
          <w:rFonts w:ascii="David" w:hAnsi="David" w:cs="David"/>
          <w:kern w:val="2"/>
          <w:sz w:val="28"/>
          <w:szCs w:val="28"/>
          <w:rtl/>
        </w:rPr>
        <w:t>באיגרוף</w:t>
      </w:r>
      <w:proofErr w:type="spellEnd"/>
      <w:r w:rsidRPr="004D6FCF">
        <w:rPr>
          <w:rFonts w:ascii="David" w:hAnsi="David" w:cs="David"/>
          <w:kern w:val="2"/>
          <w:sz w:val="28"/>
          <w:szCs w:val="28"/>
          <w:rtl/>
        </w:rPr>
        <w:t>) </w:t>
      </w:r>
      <w:proofErr w:type="spellStart"/>
      <w:r w:rsidRPr="004D6FCF">
        <w:rPr>
          <w:rFonts w:ascii="David" w:hAnsi="David" w:cs="David"/>
          <w:kern w:val="2"/>
          <w:sz w:val="28"/>
          <w:szCs w:val="28"/>
          <w:rtl/>
        </w:rPr>
        <w:t>ואילקין</w:t>
      </w:r>
      <w:proofErr w:type="spellEnd"/>
      <w:r w:rsidRPr="004D6FCF">
        <w:rPr>
          <w:rFonts w:ascii="David" w:hAnsi="David" w:cs="David"/>
          <w:kern w:val="2"/>
          <w:sz w:val="28"/>
          <w:szCs w:val="28"/>
          <w:rtl/>
        </w:rPr>
        <w:t> איידין (</w:t>
      </w:r>
      <w:r w:rsidRPr="004D6FCF">
        <w:rPr>
          <w:rFonts w:ascii="Calibri" w:hAnsi="Calibri" w:cs="Calibri"/>
          <w:b/>
          <w:bCs/>
          <w:kern w:val="2"/>
          <w:sz w:val="28"/>
          <w:szCs w:val="28"/>
        </w:rPr>
        <w:t>İ</w:t>
      </w:r>
      <w:r w:rsidRPr="004D6FCF">
        <w:rPr>
          <w:rFonts w:ascii="David" w:hAnsi="David" w:cs="David"/>
          <w:b/>
          <w:bCs/>
          <w:kern w:val="2"/>
          <w:sz w:val="28"/>
          <w:szCs w:val="28"/>
        </w:rPr>
        <w:t>lkin Aydın</w:t>
      </w:r>
      <w:r w:rsidRPr="004D6FCF">
        <w:rPr>
          <w:rFonts w:ascii="David" w:hAnsi="David" w:cs="David"/>
          <w:kern w:val="2"/>
          <w:sz w:val="28"/>
          <w:szCs w:val="28"/>
          <w:rtl/>
        </w:rPr>
        <w:t>) (נבחרת הכדורעף הלאומית), כדי לעורר את הקהילה העולמית לאמץ את העתיד של מטבע </w:t>
      </w:r>
      <w:proofErr w:type="spellStart"/>
      <w:r w:rsidRPr="004D6FCF">
        <w:rPr>
          <w:rFonts w:ascii="David" w:hAnsi="David" w:cs="David"/>
          <w:kern w:val="2"/>
          <w:sz w:val="28"/>
          <w:szCs w:val="28"/>
          <w:rtl/>
        </w:rPr>
        <w:t>קריפטוגרפי</w:t>
      </w:r>
      <w:proofErr w:type="spellEnd"/>
      <w:r w:rsidRPr="004D6FCF">
        <w:rPr>
          <w:rFonts w:ascii="David" w:hAnsi="David" w:cs="David"/>
          <w:kern w:val="2"/>
          <w:sz w:val="28"/>
          <w:szCs w:val="28"/>
          <w:rtl/>
        </w:rPr>
        <w:t>.</w:t>
      </w:r>
    </w:p>
    <w:p w14:paraId="0193765B" w14:textId="77777777" w:rsidR="004D6FCF" w:rsidRPr="004D6FCF" w:rsidRDefault="004D6FCF" w:rsidP="004D6FCF">
      <w:pPr>
        <w:bidi/>
        <w:jc w:val="both"/>
        <w:rPr>
          <w:rFonts w:ascii="David" w:hAnsi="David" w:cs="David"/>
          <w:kern w:val="2"/>
          <w:sz w:val="28"/>
          <w:szCs w:val="28"/>
          <w:rtl/>
        </w:rPr>
      </w:pPr>
    </w:p>
    <w:p w14:paraId="52510643" w14:textId="77777777" w:rsidR="004D6FCF" w:rsidRP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למידע נוסף, בקרו באתר: </w:t>
      </w:r>
      <w:hyperlink r:id="rId21" w:tgtFrame="_blank" w:history="1">
        <w:r w:rsidRPr="004D6FCF">
          <w:rPr>
            <w:rStyle w:val="Hyperlink"/>
            <w:rFonts w:ascii="David" w:hAnsi="David" w:cs="David"/>
            <w:kern w:val="2"/>
            <w:sz w:val="28"/>
            <w:szCs w:val="28"/>
            <w:rtl/>
          </w:rPr>
          <w:t>אתר</w:t>
        </w:r>
      </w:hyperlink>
      <w:r w:rsidRPr="004D6FCF">
        <w:rPr>
          <w:rFonts w:ascii="David" w:hAnsi="David" w:cs="David"/>
          <w:kern w:val="2"/>
          <w:sz w:val="28"/>
          <w:szCs w:val="28"/>
          <w:rtl/>
        </w:rPr>
        <w:t> | </w:t>
      </w:r>
      <w:proofErr w:type="spellStart"/>
      <w:r w:rsidRPr="004D6FCF">
        <w:rPr>
          <w:rFonts w:ascii="David" w:hAnsi="David" w:cs="David"/>
          <w:kern w:val="2"/>
          <w:sz w:val="28"/>
          <w:szCs w:val="28"/>
          <w:rtl/>
        </w:rPr>
        <w:fldChar w:fldCharType="begin"/>
      </w:r>
      <w:r w:rsidRPr="004D6FCF">
        <w:rPr>
          <w:rFonts w:ascii="David" w:hAnsi="David" w:cs="David"/>
          <w:kern w:val="2"/>
          <w:sz w:val="28"/>
          <w:szCs w:val="28"/>
        </w:rPr>
        <w:instrText>HYPERLINK "https://www.globenewswire.com/Tracker?data=S2mt-sBdd_9e6WhzQeOSGCq7jfC5762MOpbuYPFzBKszKjRmNvWK7IysoDwOZS9fgpd-1-25vI-Vmd0Jag_EzHgHkYnIcOK6tmfrWkDbuzs=" \t "_blank</w:instrText>
      </w:r>
      <w:r w:rsidRPr="004D6FCF">
        <w:rPr>
          <w:rFonts w:ascii="David" w:hAnsi="David" w:cs="David"/>
          <w:kern w:val="2"/>
          <w:sz w:val="28"/>
          <w:szCs w:val="28"/>
          <w:rtl/>
        </w:rPr>
        <w:instrText>"</w:instrText>
      </w:r>
      <w:r w:rsidRPr="004D6FCF">
        <w:rPr>
          <w:rFonts w:ascii="David" w:hAnsi="David" w:cs="David"/>
          <w:kern w:val="2"/>
          <w:sz w:val="28"/>
          <w:szCs w:val="28"/>
          <w:rtl/>
        </w:rPr>
      </w:r>
      <w:r w:rsidRPr="004D6FCF">
        <w:rPr>
          <w:rFonts w:ascii="David" w:hAnsi="David" w:cs="David"/>
          <w:kern w:val="2"/>
          <w:sz w:val="28"/>
          <w:szCs w:val="28"/>
          <w:rtl/>
        </w:rPr>
        <w:fldChar w:fldCharType="separate"/>
      </w:r>
      <w:r w:rsidRPr="004D6FCF">
        <w:rPr>
          <w:rStyle w:val="Hyperlink"/>
          <w:rFonts w:ascii="David" w:hAnsi="David" w:cs="David"/>
          <w:kern w:val="2"/>
          <w:sz w:val="28"/>
          <w:szCs w:val="28"/>
          <w:rtl/>
        </w:rPr>
        <w:t>טוויטר</w:t>
      </w:r>
      <w:proofErr w:type="spellEnd"/>
      <w:r w:rsidRPr="004D6FCF">
        <w:rPr>
          <w:rFonts w:ascii="David" w:hAnsi="David" w:cs="David"/>
          <w:kern w:val="2"/>
          <w:sz w:val="28"/>
          <w:szCs w:val="28"/>
          <w:rtl/>
        </w:rPr>
        <w:fldChar w:fldCharType="end"/>
      </w:r>
      <w:r w:rsidRPr="004D6FCF">
        <w:rPr>
          <w:rFonts w:ascii="David" w:hAnsi="David" w:cs="David"/>
          <w:kern w:val="2"/>
          <w:sz w:val="28"/>
          <w:szCs w:val="28"/>
          <w:rtl/>
        </w:rPr>
        <w:t> | </w:t>
      </w:r>
      <w:proofErr w:type="spellStart"/>
      <w:r w:rsidRPr="004D6FCF">
        <w:rPr>
          <w:rFonts w:ascii="David" w:hAnsi="David" w:cs="David"/>
          <w:kern w:val="2"/>
          <w:sz w:val="28"/>
          <w:szCs w:val="28"/>
          <w:rtl/>
        </w:rPr>
        <w:fldChar w:fldCharType="begin"/>
      </w:r>
      <w:r w:rsidRPr="004D6FCF">
        <w:rPr>
          <w:rFonts w:ascii="David" w:hAnsi="David" w:cs="David"/>
          <w:kern w:val="2"/>
          <w:sz w:val="28"/>
          <w:szCs w:val="28"/>
        </w:rPr>
        <w:instrText>HYPERLINK "https://www.globenewswire.com/Tracker?data=S2mt-sBdd_9e6WhzQeOSGE0-RVanEtIQ909WIvLgTHsCKohHJHP5Vb_upiSPAWHqb0HfDzPwcdWrCsTZWOAdzW0WisP5fbgcJiqfNpRq-WU=" \t "_blank</w:instrText>
      </w:r>
      <w:r w:rsidRPr="004D6FCF">
        <w:rPr>
          <w:rFonts w:ascii="David" w:hAnsi="David" w:cs="David"/>
          <w:kern w:val="2"/>
          <w:sz w:val="28"/>
          <w:szCs w:val="28"/>
          <w:rtl/>
        </w:rPr>
        <w:instrText>"</w:instrText>
      </w:r>
      <w:r w:rsidRPr="004D6FCF">
        <w:rPr>
          <w:rFonts w:ascii="David" w:hAnsi="David" w:cs="David"/>
          <w:kern w:val="2"/>
          <w:sz w:val="28"/>
          <w:szCs w:val="28"/>
          <w:rtl/>
        </w:rPr>
      </w:r>
      <w:r w:rsidRPr="004D6FCF">
        <w:rPr>
          <w:rFonts w:ascii="David" w:hAnsi="David" w:cs="David"/>
          <w:kern w:val="2"/>
          <w:sz w:val="28"/>
          <w:szCs w:val="28"/>
          <w:rtl/>
        </w:rPr>
        <w:fldChar w:fldCharType="separate"/>
      </w:r>
      <w:r w:rsidRPr="004D6FCF">
        <w:rPr>
          <w:rStyle w:val="Hyperlink"/>
          <w:rFonts w:ascii="David" w:hAnsi="David" w:cs="David"/>
          <w:kern w:val="2"/>
          <w:sz w:val="28"/>
          <w:szCs w:val="28"/>
          <w:rtl/>
        </w:rPr>
        <w:t>טלגרם</w:t>
      </w:r>
      <w:proofErr w:type="spellEnd"/>
      <w:r w:rsidRPr="004D6FCF">
        <w:rPr>
          <w:rFonts w:ascii="David" w:hAnsi="David" w:cs="David"/>
          <w:kern w:val="2"/>
          <w:sz w:val="28"/>
          <w:szCs w:val="28"/>
          <w:rtl/>
        </w:rPr>
        <w:fldChar w:fldCharType="end"/>
      </w:r>
      <w:r w:rsidRPr="004D6FCF">
        <w:rPr>
          <w:rFonts w:ascii="David" w:hAnsi="David" w:cs="David"/>
          <w:kern w:val="2"/>
          <w:sz w:val="28"/>
          <w:szCs w:val="28"/>
          <w:rtl/>
        </w:rPr>
        <w:t> | </w:t>
      </w:r>
      <w:proofErr w:type="spellStart"/>
      <w:r w:rsidRPr="004D6FCF">
        <w:rPr>
          <w:rFonts w:ascii="David" w:hAnsi="David" w:cs="David"/>
          <w:kern w:val="2"/>
          <w:sz w:val="28"/>
          <w:szCs w:val="28"/>
          <w:rtl/>
        </w:rPr>
        <w:fldChar w:fldCharType="begin"/>
      </w:r>
      <w:r w:rsidRPr="004D6FCF">
        <w:rPr>
          <w:rFonts w:ascii="David" w:hAnsi="David" w:cs="David"/>
          <w:kern w:val="2"/>
          <w:sz w:val="28"/>
          <w:szCs w:val="28"/>
        </w:rPr>
        <w:instrText>HYPERLINK "https://www.globenewswire.com/Tracker?data=nFEqEhnbuZB8z7dSP3G3e6nQTz7igy-XR9lK1pJ1u-mk0FpZMyasPRBX14FkJ8Dbjyvgfw8pC9gRTyu3ht-W7HgEAyw_xvoMHdThdVyH3Og5ndivQ3KoMRL7A3B7dDOB" \t "_blank</w:instrText>
      </w:r>
      <w:r w:rsidRPr="004D6FCF">
        <w:rPr>
          <w:rFonts w:ascii="David" w:hAnsi="David" w:cs="David"/>
          <w:kern w:val="2"/>
          <w:sz w:val="28"/>
          <w:szCs w:val="28"/>
          <w:rtl/>
        </w:rPr>
        <w:instrText>"</w:instrText>
      </w:r>
      <w:r w:rsidRPr="004D6FCF">
        <w:rPr>
          <w:rFonts w:ascii="David" w:hAnsi="David" w:cs="David"/>
          <w:kern w:val="2"/>
          <w:sz w:val="28"/>
          <w:szCs w:val="28"/>
          <w:rtl/>
        </w:rPr>
      </w:r>
      <w:r w:rsidRPr="004D6FCF">
        <w:rPr>
          <w:rFonts w:ascii="David" w:hAnsi="David" w:cs="David"/>
          <w:kern w:val="2"/>
          <w:sz w:val="28"/>
          <w:szCs w:val="28"/>
          <w:rtl/>
        </w:rPr>
        <w:fldChar w:fldCharType="separate"/>
      </w:r>
      <w:r w:rsidRPr="004D6FCF">
        <w:rPr>
          <w:rStyle w:val="Hyperlink"/>
          <w:rFonts w:ascii="David" w:hAnsi="David" w:cs="David"/>
          <w:kern w:val="2"/>
          <w:sz w:val="28"/>
          <w:szCs w:val="28"/>
          <w:rtl/>
        </w:rPr>
        <w:t>לינקדאין</w:t>
      </w:r>
      <w:proofErr w:type="spellEnd"/>
      <w:r w:rsidRPr="004D6FCF">
        <w:rPr>
          <w:rFonts w:ascii="David" w:hAnsi="David" w:cs="David"/>
          <w:kern w:val="2"/>
          <w:sz w:val="28"/>
          <w:szCs w:val="28"/>
          <w:rtl/>
        </w:rPr>
        <w:fldChar w:fldCharType="end"/>
      </w:r>
      <w:r w:rsidRPr="004D6FCF">
        <w:rPr>
          <w:rFonts w:ascii="David" w:hAnsi="David" w:cs="David"/>
          <w:kern w:val="2"/>
          <w:sz w:val="28"/>
          <w:szCs w:val="28"/>
          <w:rtl/>
        </w:rPr>
        <w:t> | </w:t>
      </w:r>
      <w:hyperlink r:id="rId22" w:tgtFrame="_blank" w:history="1">
        <w:r w:rsidRPr="004D6FCF">
          <w:rPr>
            <w:rStyle w:val="Hyperlink"/>
            <w:rFonts w:ascii="David" w:hAnsi="David" w:cs="David"/>
            <w:kern w:val="2"/>
            <w:sz w:val="28"/>
            <w:szCs w:val="28"/>
          </w:rPr>
          <w:t>Discord</w:t>
        </w:r>
      </w:hyperlink>
      <w:r w:rsidRPr="004D6FCF">
        <w:rPr>
          <w:rFonts w:ascii="David" w:hAnsi="David" w:cs="David"/>
          <w:kern w:val="2"/>
          <w:sz w:val="28"/>
          <w:szCs w:val="28"/>
        </w:rPr>
        <w:t> </w:t>
      </w:r>
      <w:r w:rsidRPr="004D6FCF">
        <w:rPr>
          <w:rFonts w:ascii="David" w:hAnsi="David" w:cs="David"/>
          <w:kern w:val="2"/>
          <w:sz w:val="28"/>
          <w:szCs w:val="28"/>
          <w:rtl/>
        </w:rPr>
        <w:t> |</w:t>
      </w:r>
      <w:hyperlink r:id="rId23" w:tgtFrame="_blank" w:history="1">
        <w:proofErr w:type="spellStart"/>
        <w:r w:rsidRPr="004D6FCF">
          <w:rPr>
            <w:rStyle w:val="Hyperlink"/>
            <w:rFonts w:ascii="David" w:hAnsi="David" w:cs="David"/>
            <w:kern w:val="2"/>
            <w:sz w:val="28"/>
            <w:szCs w:val="28"/>
          </w:rPr>
          <w:t>Bitget</w:t>
        </w:r>
        <w:proofErr w:type="spellEnd"/>
        <w:r w:rsidRPr="004D6FCF">
          <w:rPr>
            <w:rStyle w:val="Hyperlink"/>
            <w:rFonts w:ascii="David" w:hAnsi="David" w:cs="David"/>
            <w:kern w:val="2"/>
            <w:sz w:val="28"/>
            <w:szCs w:val="28"/>
          </w:rPr>
          <w:t xml:space="preserve"> Wallet</w:t>
        </w:r>
      </w:hyperlink>
    </w:p>
    <w:p w14:paraId="096A0D2A"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לפניות בנושא מדיה, אנא צרו קשר עם: </w:t>
      </w:r>
      <w:hyperlink r:id="rId24" w:tgtFrame="_blank" w:history="1">
        <w:r w:rsidRPr="004D6FCF">
          <w:rPr>
            <w:rStyle w:val="Hyperlink"/>
            <w:rFonts w:ascii="David" w:hAnsi="David" w:cs="David"/>
            <w:kern w:val="2"/>
            <w:sz w:val="28"/>
            <w:szCs w:val="28"/>
          </w:rPr>
          <w:t>media@bitget.com</w:t>
        </w:r>
      </w:hyperlink>
    </w:p>
    <w:p w14:paraId="7EC9FB0E" w14:textId="77777777" w:rsidR="004D6FCF" w:rsidRPr="004D6FCF" w:rsidRDefault="004D6FCF" w:rsidP="004D6FCF">
      <w:pPr>
        <w:bidi/>
        <w:jc w:val="both"/>
        <w:rPr>
          <w:rFonts w:ascii="David" w:hAnsi="David" w:cs="David"/>
          <w:kern w:val="2"/>
          <w:sz w:val="28"/>
          <w:szCs w:val="28"/>
          <w:rtl/>
        </w:rPr>
      </w:pPr>
    </w:p>
    <w:p w14:paraId="4487A90C" w14:textId="77777777" w:rsidR="004D6FCF" w:rsidRDefault="004D6FCF" w:rsidP="004D6FCF">
      <w:pPr>
        <w:bidi/>
        <w:jc w:val="both"/>
        <w:rPr>
          <w:rFonts w:ascii="David" w:hAnsi="David" w:cs="David"/>
          <w:kern w:val="2"/>
          <w:sz w:val="28"/>
          <w:szCs w:val="28"/>
          <w:rtl/>
        </w:rPr>
      </w:pPr>
      <w:r w:rsidRPr="004D6FCF">
        <w:rPr>
          <w:rFonts w:ascii="David" w:hAnsi="David" w:cs="David"/>
          <w:b/>
          <w:bCs/>
          <w:kern w:val="2"/>
          <w:sz w:val="28"/>
          <w:szCs w:val="28"/>
          <w:rtl/>
        </w:rPr>
        <w:t>אזהרת סיכונים</w:t>
      </w:r>
      <w:r w:rsidRPr="004D6FCF">
        <w:rPr>
          <w:rFonts w:ascii="David" w:hAnsi="David" w:cs="David"/>
          <w:kern w:val="2"/>
          <w:sz w:val="28"/>
          <w:szCs w:val="28"/>
          <w:rtl/>
        </w:rPr>
        <w:t>: מחירי הנכסים הדיגיטליים עשויים להשתנות ולחוות תנודתיות מחירים. השקיעו רק את מה שאתם יכולים להרשות לעצמכם להפסיד. ערך ההשקעה שלכם עשוי להיות מושפע וייתכן שלא תשיגו את היעדים הפיננסיים שלך או לא תוכלו לשחזר את ההשקעה העיקרית שלכם. אתם תמיד צריכים לחפש ייעוץ פיננסי עצמאי ולשקול את הניסיון הפיננסי שלכם ואת המצב הפיננסי. ביצועי העבר אינם מדד אמין לביצועים עתידיים. </w:t>
      </w:r>
      <w:proofErr w:type="spellStart"/>
      <w:r w:rsidRPr="004D6FCF">
        <w:rPr>
          <w:rFonts w:ascii="David" w:hAnsi="David" w:cs="David"/>
          <w:kern w:val="2"/>
          <w:sz w:val="28"/>
          <w:szCs w:val="28"/>
        </w:rPr>
        <w:t>Bitget</w:t>
      </w:r>
      <w:proofErr w:type="spellEnd"/>
      <w:r w:rsidRPr="004D6FCF">
        <w:rPr>
          <w:rFonts w:ascii="David" w:hAnsi="David" w:cs="David"/>
          <w:kern w:val="2"/>
          <w:sz w:val="28"/>
          <w:szCs w:val="28"/>
          <w:rtl/>
        </w:rPr>
        <w:t> לא תהיה אחראית לכל הפסד שעלול להיגרם לכם. אין לפרש דבר הכלול במסמך זה כייעוץ פיננסי. למידע נוסף, עיינו </w:t>
      </w:r>
      <w:hyperlink r:id="rId25" w:tgtFrame="_blank" w:history="1">
        <w:r w:rsidRPr="004D6FCF">
          <w:rPr>
            <w:rStyle w:val="Hyperlink"/>
            <w:rFonts w:ascii="David" w:hAnsi="David" w:cs="David"/>
            <w:kern w:val="2"/>
            <w:sz w:val="28"/>
            <w:szCs w:val="28"/>
            <w:rtl/>
          </w:rPr>
          <w:t>בתנאי השימוש שלנו</w:t>
        </w:r>
      </w:hyperlink>
      <w:r w:rsidRPr="004D6FCF">
        <w:rPr>
          <w:rFonts w:ascii="David" w:hAnsi="David" w:cs="David"/>
          <w:kern w:val="2"/>
          <w:sz w:val="28"/>
          <w:szCs w:val="28"/>
          <w:rtl/>
        </w:rPr>
        <w:t>.</w:t>
      </w:r>
    </w:p>
    <w:p w14:paraId="1C89C808" w14:textId="77777777" w:rsidR="004D6FCF" w:rsidRPr="004D6FCF" w:rsidRDefault="004D6FCF" w:rsidP="004D6FCF">
      <w:pPr>
        <w:bidi/>
        <w:jc w:val="both"/>
        <w:rPr>
          <w:rFonts w:ascii="David" w:hAnsi="David" w:cs="David"/>
          <w:kern w:val="2"/>
          <w:sz w:val="28"/>
          <w:szCs w:val="28"/>
          <w:rtl/>
        </w:rPr>
      </w:pPr>
    </w:p>
    <w:p w14:paraId="599AA655" w14:textId="77777777" w:rsidR="004D6FCF" w:rsidRDefault="004D6FCF" w:rsidP="004D6FCF">
      <w:pPr>
        <w:bidi/>
        <w:jc w:val="both"/>
        <w:rPr>
          <w:rFonts w:ascii="David" w:hAnsi="David" w:cs="David"/>
          <w:kern w:val="2"/>
          <w:sz w:val="28"/>
          <w:szCs w:val="28"/>
          <w:rtl/>
        </w:rPr>
      </w:pPr>
      <w:r w:rsidRPr="004D6FCF">
        <w:rPr>
          <w:rFonts w:ascii="David" w:hAnsi="David" w:cs="David"/>
          <w:kern w:val="2"/>
          <w:sz w:val="28"/>
          <w:szCs w:val="28"/>
          <w:rtl/>
        </w:rPr>
        <w:t>תמונה הנלוות להודעה זו זמינה בכתובת: </w:t>
      </w:r>
    </w:p>
    <w:p w14:paraId="236D1252" w14:textId="137592C5" w:rsidR="004D6FCF" w:rsidRPr="004D6FCF" w:rsidRDefault="004D6FCF" w:rsidP="004D6FCF">
      <w:pPr>
        <w:bidi/>
        <w:jc w:val="both"/>
        <w:rPr>
          <w:rFonts w:ascii="David" w:hAnsi="David" w:cs="David"/>
          <w:kern w:val="2"/>
          <w:sz w:val="28"/>
          <w:szCs w:val="28"/>
          <w:rtl/>
        </w:rPr>
      </w:pPr>
      <w:hyperlink r:id="rId26" w:history="1">
        <w:r w:rsidRPr="004D6FCF">
          <w:rPr>
            <w:rStyle w:val="Hyperlink"/>
            <w:rFonts w:ascii="David" w:hAnsi="David" w:cs="David"/>
            <w:kern w:val="2"/>
            <w:sz w:val="28"/>
            <w:szCs w:val="28"/>
          </w:rPr>
          <w:t>https://www.globenewswire.com/NewsRoom/AttachmentNg/5bf1a171-5c5d-4536-b7ba-529f3be725b6</w:t>
        </w:r>
      </w:hyperlink>
    </w:p>
    <w:p w14:paraId="3E035D12" w14:textId="77777777" w:rsidR="003C72E9" w:rsidRDefault="003C72E9" w:rsidP="003C72E9"/>
    <w:p w14:paraId="231572FF" w14:textId="77777777" w:rsidR="00E56609" w:rsidRPr="006C386B" w:rsidRDefault="00E56609" w:rsidP="00E56609">
      <w:pPr>
        <w:bidi/>
        <w:spacing w:after="160" w:line="276" w:lineRule="auto"/>
        <w:jc w:val="both"/>
        <w:rPr>
          <w:rFonts w:ascii="David" w:eastAsia="Calibri" w:hAnsi="David" w:cs="David"/>
          <w:kern w:val="2"/>
          <w:sz w:val="28"/>
          <w:szCs w:val="28"/>
        </w:rPr>
      </w:pPr>
      <w:r w:rsidRPr="006C386B">
        <w:rPr>
          <w:rFonts w:ascii="David" w:eastAsia="Calibri" w:hAnsi="David" w:cs="David"/>
          <w:kern w:val="2"/>
          <w:sz w:val="28"/>
          <w:szCs w:val="28"/>
          <w:rtl/>
        </w:rPr>
        <w:t xml:space="preserve">*** הידיעה מופצת בעולם על ידי חברת התקשורת הבינלאומית </w:t>
      </w:r>
      <w:r w:rsidRPr="006C386B">
        <w:rPr>
          <w:rFonts w:ascii="David" w:eastAsia="Calibri" w:hAnsi="David" w:cs="David"/>
          <w:b/>
          <w:bCs/>
          <w:kern w:val="2"/>
          <w:sz w:val="28"/>
          <w:szCs w:val="28"/>
        </w:rPr>
        <w:t>GlobeNewswire</w:t>
      </w:r>
    </w:p>
    <w:p w14:paraId="08E97516" w14:textId="77777777" w:rsidR="00E56609" w:rsidRPr="006C386B" w:rsidRDefault="00E56609" w:rsidP="00E56609">
      <w:pPr>
        <w:bidi/>
        <w:spacing w:after="160" w:line="276" w:lineRule="auto"/>
        <w:rPr>
          <w:rFonts w:ascii="David" w:eastAsia="Calibri" w:hAnsi="David" w:cs="David"/>
          <w:kern w:val="2"/>
          <w:sz w:val="28"/>
          <w:szCs w:val="28"/>
        </w:rPr>
      </w:pPr>
      <w:r w:rsidRPr="006C386B">
        <w:rPr>
          <w:rFonts w:ascii="David" w:eastAsia="Calibri" w:hAnsi="David" w:cs="David"/>
          <w:b/>
          <w:bCs/>
          <w:kern w:val="2"/>
          <w:sz w:val="28"/>
          <w:szCs w:val="28"/>
          <w:u w:val="single"/>
          <w:rtl/>
        </w:rPr>
        <w:t>לפרטים נוספים</w:t>
      </w:r>
      <w:r w:rsidRPr="006C386B">
        <w:rPr>
          <w:rFonts w:ascii="David" w:eastAsia="Calibri" w:hAnsi="David" w:cs="David"/>
          <w:kern w:val="2"/>
          <w:sz w:val="28"/>
          <w:szCs w:val="28"/>
          <w:rtl/>
        </w:rPr>
        <w:t>: נוי תקשורת 03-6026026 זהר 052-2641769</w:t>
      </w:r>
      <w:bookmarkEnd w:id="0"/>
      <w:bookmarkEnd w:id="1"/>
      <w:bookmarkEnd w:id="2"/>
      <w:bookmarkEnd w:id="3"/>
    </w:p>
    <w:p w14:paraId="7F3D754D" w14:textId="77777777" w:rsidR="009A3594" w:rsidRPr="006C386B" w:rsidRDefault="009A3594" w:rsidP="00E56609">
      <w:pPr>
        <w:rPr>
          <w:rFonts w:ascii="David" w:hAnsi="David" w:cs="David"/>
          <w:sz w:val="28"/>
          <w:szCs w:val="28"/>
          <w:rtl/>
        </w:rPr>
      </w:pPr>
    </w:p>
    <w:sectPr w:rsidR="009A3594" w:rsidRPr="006C386B" w:rsidSect="00860ADB">
      <w:headerReference w:type="default" r:id="rId27"/>
      <w:footerReference w:type="default" r:id="rId28"/>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DB159" w14:textId="77777777" w:rsidR="006A1E96" w:rsidRDefault="006A1E96">
      <w:r>
        <w:separator/>
      </w:r>
    </w:p>
  </w:endnote>
  <w:endnote w:type="continuationSeparator" w:id="0">
    <w:p w14:paraId="771C786B" w14:textId="77777777" w:rsidR="006A1E96" w:rsidRDefault="006A1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679BB" w14:textId="69B8B20C" w:rsidR="00C93C50" w:rsidRPr="006A5828" w:rsidRDefault="006C386B" w:rsidP="006A5828">
    <w:pPr>
      <w:pStyle w:val="a5"/>
      <w:rPr>
        <w:rtl/>
      </w:rPr>
    </w:pPr>
    <w:r>
      <w:rPr>
        <w:rFonts w:hint="cs"/>
        <w:noProof/>
      </w:rPr>
      <w:drawing>
        <wp:inline distT="0" distB="0" distL="0" distR="0" wp14:anchorId="5361BFF2" wp14:editId="33449945">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DB4A6" w14:textId="77777777" w:rsidR="006A1E96" w:rsidRDefault="006A1E96">
      <w:r>
        <w:separator/>
      </w:r>
    </w:p>
  </w:footnote>
  <w:footnote w:type="continuationSeparator" w:id="0">
    <w:p w14:paraId="1A818775" w14:textId="77777777" w:rsidR="006A1E96" w:rsidRDefault="006A1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14945" w14:textId="77777777" w:rsidR="00C93C50" w:rsidRDefault="00C93C50" w:rsidP="00B97AD3">
    <w:pPr>
      <w:pStyle w:val="a3"/>
      <w:framePr w:wrap="auto" w:vAnchor="text" w:hAnchor="text" w:xAlign="right" w:y="1"/>
      <w:rPr>
        <w:rStyle w:val="a6"/>
      </w:rPr>
    </w:pPr>
    <w:r>
      <w:rPr>
        <w:rStyle w:val="a6"/>
      </w:rPr>
      <w:fldChar w:fldCharType="begin"/>
    </w:r>
    <w:r>
      <w:rPr>
        <w:rStyle w:val="a6"/>
      </w:rPr>
      <w:instrText xml:space="preserve">PAGE  </w:instrText>
    </w:r>
    <w:r>
      <w:rPr>
        <w:rStyle w:val="a6"/>
      </w:rPr>
      <w:fldChar w:fldCharType="separate"/>
    </w:r>
    <w:r w:rsidR="00704E36">
      <w:rPr>
        <w:rStyle w:val="a6"/>
        <w:noProof/>
        <w:rtl/>
      </w:rPr>
      <w:t>2</w:t>
    </w:r>
    <w:r>
      <w:rPr>
        <w:rStyle w:val="a6"/>
      </w:rPr>
      <w:fldChar w:fldCharType="end"/>
    </w:r>
  </w:p>
  <w:p w14:paraId="7BD4996E" w14:textId="68964A94" w:rsidR="00C93C50" w:rsidRDefault="006C386B" w:rsidP="00906316">
    <w:pPr>
      <w:pStyle w:val="a3"/>
      <w:ind w:firstLine="360"/>
      <w:jc w:val="both"/>
      <w:rPr>
        <w:rtl/>
      </w:rPr>
    </w:pPr>
    <w:r>
      <w:rPr>
        <w:noProof/>
      </w:rPr>
      <w:drawing>
        <wp:inline distT="0" distB="0" distL="0" distR="0" wp14:anchorId="515C0CBE" wp14:editId="5C4F4852">
          <wp:extent cx="3486150" cy="838200"/>
          <wp:effectExtent l="0" t="0" r="0" b="0"/>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 w15:restartNumberingAfterBreak="0">
    <w:nsid w:val="00000002"/>
    <w:multiLevelType w:val="hybridMultilevel"/>
    <w:tmpl w:val="00000002"/>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hybridMultilevel"/>
    <w:tmpl w:val="00000003"/>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hybridMultilevel"/>
    <w:tmpl w:val="00000004"/>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hybridMultilevel"/>
    <w:tmpl w:val="00000005"/>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hybridMultilevel"/>
    <w:tmpl w:val="00000006"/>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hybridMultilevel"/>
    <w:tmpl w:val="00000007"/>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hybridMultilevel"/>
    <w:tmpl w:val="00000008"/>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8" w15:restartNumberingAfterBreak="0">
    <w:nsid w:val="00000009"/>
    <w:multiLevelType w:val="hybridMultilevel"/>
    <w:tmpl w:val="00000009"/>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9" w15:restartNumberingAfterBreak="0">
    <w:nsid w:val="0000000A"/>
    <w:multiLevelType w:val="hybridMultilevel"/>
    <w:tmpl w:val="000000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0" w15:restartNumberingAfterBreak="0">
    <w:nsid w:val="0000000B"/>
    <w:multiLevelType w:val="hybridMultilevel"/>
    <w:tmpl w:val="0000000B"/>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1" w15:restartNumberingAfterBreak="0">
    <w:nsid w:val="0000000C"/>
    <w:multiLevelType w:val="hybridMultilevel"/>
    <w:tmpl w:val="0000000C"/>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2" w15:restartNumberingAfterBreak="0">
    <w:nsid w:val="0000000D"/>
    <w:multiLevelType w:val="hybridMultilevel"/>
    <w:tmpl w:val="0000000D"/>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3" w15:restartNumberingAfterBreak="0">
    <w:nsid w:val="069A3D43"/>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4" w15:restartNumberingAfterBreak="0">
    <w:nsid w:val="06C858EC"/>
    <w:multiLevelType w:val="multilevel"/>
    <w:tmpl w:val="47C27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8B007BF"/>
    <w:multiLevelType w:val="multilevel"/>
    <w:tmpl w:val="BE4C2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8CD5DFA"/>
    <w:multiLevelType w:val="multilevel"/>
    <w:tmpl w:val="14B85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CC47FF5"/>
    <w:multiLevelType w:val="multilevel"/>
    <w:tmpl w:val="79BE0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CE13725"/>
    <w:multiLevelType w:val="hybridMultilevel"/>
    <w:tmpl w:val="922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48E3251"/>
    <w:multiLevelType w:val="multilevel"/>
    <w:tmpl w:val="F1FE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5B3380A"/>
    <w:multiLevelType w:val="multilevel"/>
    <w:tmpl w:val="2D86E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180063DA"/>
    <w:multiLevelType w:val="multilevel"/>
    <w:tmpl w:val="FA067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9370F50"/>
    <w:multiLevelType w:val="hybridMultilevel"/>
    <w:tmpl w:val="F5729FE8"/>
    <w:lvl w:ilvl="0" w:tplc="79588912">
      <w:start w:val="100"/>
      <w:numFmt w:val="bullet"/>
      <w:lvlText w:val=""/>
      <w:lvlJc w:val="left"/>
      <w:rPr>
        <w:rFonts w:ascii="Symbol" w:eastAsia="Calibri" w:hAnsi="Symbol"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19C850"/>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4" w15:restartNumberingAfterBreak="0">
    <w:nsid w:val="1B9A153A"/>
    <w:multiLevelType w:val="multilevel"/>
    <w:tmpl w:val="2006C99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DE88450"/>
    <w:multiLevelType w:val="multilevel"/>
    <w:tmpl w:val="3278B316"/>
    <w:lvl w:ilvl="0">
      <w:start w:val="1"/>
      <w:numFmt w:val="bullet"/>
      <w:lvlText w:val=""/>
      <w:lvlJc w:val="left"/>
      <w:pPr>
        <w:ind w:left="960" w:hanging="360"/>
      </w:pPr>
      <w:rPr>
        <w:rFonts w:ascii="Symbol" w:hAnsi="Symbol" w:hint="default"/>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6" w15:restartNumberingAfterBreak="0">
    <w:nsid w:val="1FBB0B79"/>
    <w:multiLevelType w:val="multilevel"/>
    <w:tmpl w:val="8C5AB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05C2A48"/>
    <w:multiLevelType w:val="multilevel"/>
    <w:tmpl w:val="8DB01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13E0808"/>
    <w:multiLevelType w:val="hybridMultilevel"/>
    <w:tmpl w:val="9170F7B6"/>
    <w:lvl w:ilvl="0" w:tplc="B41C3B76">
      <w:start w:val="10"/>
      <w:numFmt w:val="bullet"/>
      <w:lvlText w:val=""/>
      <w:lvlJc w:val="left"/>
      <w:rPr>
        <w:rFonts w:ascii="Symbol" w:eastAsia="Calibri" w:hAnsi="Symbol"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1AE9FD0"/>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0" w15:restartNumberingAfterBreak="0">
    <w:nsid w:val="21F72883"/>
    <w:multiLevelType w:val="multilevel"/>
    <w:tmpl w:val="BD1A4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22869C4D"/>
    <w:multiLevelType w:val="multilevel"/>
    <w:tmpl w:val="FFFFFFFF"/>
    <w:lvl w:ilvl="0">
      <w:start w:val="1"/>
      <w:numFmt w:val="bullet"/>
      <w:lvlText w:val=""/>
      <w:lvlJc w:val="left"/>
      <w:pPr>
        <w:ind w:left="960" w:hanging="360"/>
      </w:pPr>
      <w:rPr>
        <w:rFonts w:ascii="Symbol" w:hAnsi="Symbol" w:hint="default"/>
      </w:rPr>
    </w:lvl>
    <w:lvl w:ilvl="1">
      <w:start w:val="1"/>
      <w:numFmt w:val="decimal"/>
      <w:lvlText w:val=""/>
      <w:lvlJc w:val="left"/>
      <w:rPr>
        <w:rFonts w:cs="Times New Roman"/>
      </w:rPr>
    </w:lvl>
    <w:lvl w:ilvl="2">
      <w:start w:val="1"/>
      <w:numFmt w:val="decimal"/>
      <w:lvlText w:val=""/>
      <w:lvlJc w:val="left"/>
      <w:rPr>
        <w:rFonts w:cs="Times New Roman"/>
      </w:rPr>
    </w:lvl>
    <w:lvl w:ilvl="3">
      <w:start w:val="1"/>
      <w:numFmt w:val="decimal"/>
      <w:lvlText w:val=""/>
      <w:lvlJc w:val="left"/>
      <w:rPr>
        <w:rFonts w:cs="Times New Roman"/>
      </w:rPr>
    </w:lvl>
    <w:lvl w:ilvl="4">
      <w:start w:val="1"/>
      <w:numFmt w:val="decimal"/>
      <w:lvlText w:val=""/>
      <w:lvlJc w:val="left"/>
      <w:rPr>
        <w:rFonts w:cs="Times New Roman"/>
      </w:rPr>
    </w:lvl>
    <w:lvl w:ilvl="5">
      <w:start w:val="1"/>
      <w:numFmt w:val="decimal"/>
      <w:lvlText w:val=""/>
      <w:lvlJc w:val="left"/>
      <w:rPr>
        <w:rFonts w:cs="Times New Roman"/>
      </w:rPr>
    </w:lvl>
    <w:lvl w:ilvl="6">
      <w:start w:val="1"/>
      <w:numFmt w:val="decimal"/>
      <w:lvlText w:val=""/>
      <w:lvlJc w:val="left"/>
      <w:rPr>
        <w:rFonts w:cs="Times New Roman"/>
      </w:rPr>
    </w:lvl>
    <w:lvl w:ilvl="7">
      <w:start w:val="1"/>
      <w:numFmt w:val="decimal"/>
      <w:lvlText w:val=""/>
      <w:lvlJc w:val="left"/>
      <w:rPr>
        <w:rFonts w:cs="Times New Roman"/>
      </w:rPr>
    </w:lvl>
    <w:lvl w:ilvl="8">
      <w:start w:val="1"/>
      <w:numFmt w:val="decimal"/>
      <w:lvlText w:val=""/>
      <w:lvlJc w:val="left"/>
      <w:rPr>
        <w:rFonts w:cs="Times New Roman"/>
      </w:rPr>
    </w:lvl>
  </w:abstractNum>
  <w:abstractNum w:abstractNumId="32" w15:restartNumberingAfterBreak="0">
    <w:nsid w:val="23371CA8"/>
    <w:multiLevelType w:val="multilevel"/>
    <w:tmpl w:val="09345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24C661F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4" w15:restartNumberingAfterBreak="0">
    <w:nsid w:val="2A466728"/>
    <w:multiLevelType w:val="multilevel"/>
    <w:tmpl w:val="48904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2B9944D0"/>
    <w:multiLevelType w:val="multilevel"/>
    <w:tmpl w:val="4B36BC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2BA62C37"/>
    <w:multiLevelType w:val="multilevel"/>
    <w:tmpl w:val="EEA834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BFE5C5D"/>
    <w:multiLevelType w:val="multilevel"/>
    <w:tmpl w:val="284EB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CE6372A"/>
    <w:multiLevelType w:val="multilevel"/>
    <w:tmpl w:val="25D0EF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F701268"/>
    <w:multiLevelType w:val="multilevel"/>
    <w:tmpl w:val="B51A56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308D544D"/>
    <w:multiLevelType w:val="multilevel"/>
    <w:tmpl w:val="BF4A06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30A2668F"/>
    <w:multiLevelType w:val="multilevel"/>
    <w:tmpl w:val="82D6C6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313030DB"/>
    <w:multiLevelType w:val="multilevel"/>
    <w:tmpl w:val="E810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40A1DC7"/>
    <w:multiLevelType w:val="multilevel"/>
    <w:tmpl w:val="26200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364374AA"/>
    <w:multiLevelType w:val="hybridMultilevel"/>
    <w:tmpl w:val="C7F6D3B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45" w15:restartNumberingAfterBreak="0">
    <w:nsid w:val="3A300488"/>
    <w:multiLevelType w:val="multilevel"/>
    <w:tmpl w:val="1F4022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B4033BB"/>
    <w:multiLevelType w:val="multilevel"/>
    <w:tmpl w:val="A0403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3B8B8DEF"/>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8" w15:restartNumberingAfterBreak="0">
    <w:nsid w:val="3C9758BC"/>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9" w15:restartNumberingAfterBreak="0">
    <w:nsid w:val="3FDB075B"/>
    <w:multiLevelType w:val="multilevel"/>
    <w:tmpl w:val="96E2E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447A9502"/>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1" w15:restartNumberingAfterBreak="0">
    <w:nsid w:val="449C48B0"/>
    <w:multiLevelType w:val="multilevel"/>
    <w:tmpl w:val="83B2ED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2" w15:restartNumberingAfterBreak="0">
    <w:nsid w:val="485DE73E"/>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3" w15:restartNumberingAfterBreak="0">
    <w:nsid w:val="49314F17"/>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4" w15:restartNumberingAfterBreak="0">
    <w:nsid w:val="4BCEBA97"/>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5" w15:restartNumberingAfterBreak="0">
    <w:nsid w:val="4C830721"/>
    <w:multiLevelType w:val="multilevel"/>
    <w:tmpl w:val="80D87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5363EE76"/>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7" w15:restartNumberingAfterBreak="0">
    <w:nsid w:val="53942955"/>
    <w:multiLevelType w:val="hybridMultilevel"/>
    <w:tmpl w:val="08EA67EC"/>
    <w:lvl w:ilvl="0" w:tplc="59B6ED2A">
      <w:start w:val="29"/>
      <w:numFmt w:val="bullet"/>
      <w:lvlText w:val=""/>
      <w:lvlJc w:val="left"/>
      <w:rPr>
        <w:rFonts w:ascii="Symbol" w:eastAsia="Calibri" w:hAnsi="Symbol" w:cs="David"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15:restartNumberingAfterBreak="0">
    <w:nsid w:val="53E66B8B"/>
    <w:multiLevelType w:val="multilevel"/>
    <w:tmpl w:val="E18C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15:restartNumberingAfterBreak="0">
    <w:nsid w:val="55240188"/>
    <w:multiLevelType w:val="multilevel"/>
    <w:tmpl w:val="FFECC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5BCD06C4"/>
    <w:multiLevelType w:val="multilevel"/>
    <w:tmpl w:val="62CC9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D1E21BB"/>
    <w:multiLevelType w:val="multilevel"/>
    <w:tmpl w:val="5A4A32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5E838274"/>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3" w15:restartNumberingAfterBreak="0">
    <w:nsid w:val="61815E12"/>
    <w:multiLevelType w:val="hybridMultilevel"/>
    <w:tmpl w:val="494EC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3114614"/>
    <w:multiLevelType w:val="hybridMultilevel"/>
    <w:tmpl w:val="FFFFFFFF"/>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65" w15:restartNumberingAfterBreak="0">
    <w:nsid w:val="631312DB"/>
    <w:multiLevelType w:val="multilevel"/>
    <w:tmpl w:val="2F541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4DB9C77"/>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7" w15:restartNumberingAfterBreak="0">
    <w:nsid w:val="64F67649"/>
    <w:multiLevelType w:val="multilevel"/>
    <w:tmpl w:val="22FEF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8" w15:restartNumberingAfterBreak="0">
    <w:nsid w:val="65F1B5EB"/>
    <w:multiLevelType w:val="multilevel"/>
    <w:tmpl w:val="00000000"/>
    <w:lvl w:ilvl="0">
      <w:start w:val="1"/>
      <w:numFmt w:val="bullet"/>
      <w:lvlText w:val=""/>
      <w:lvlJc w:val="left"/>
      <w:pPr>
        <w:ind w:left="960" w:hanging="360"/>
      </w:pPr>
      <w:rPr>
        <w:rFonts w:ascii="Symbol" w:hAnsi="Symbol"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9" w15:restartNumberingAfterBreak="0">
    <w:nsid w:val="65F244A0"/>
    <w:multiLevelType w:val="multilevel"/>
    <w:tmpl w:val="C6681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69BF1E87"/>
    <w:multiLevelType w:val="multilevel"/>
    <w:tmpl w:val="CA56D8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30C6760"/>
    <w:multiLevelType w:val="multilevel"/>
    <w:tmpl w:val="49BE4F1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7CB331DC"/>
    <w:multiLevelType w:val="hybridMultilevel"/>
    <w:tmpl w:val="EE3635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7DA62DDF"/>
    <w:multiLevelType w:val="multilevel"/>
    <w:tmpl w:val="1936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E2522B4"/>
    <w:multiLevelType w:val="multilevel"/>
    <w:tmpl w:val="FBE8AA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5" w15:restartNumberingAfterBreak="0">
    <w:nsid w:val="7E3C0AA1"/>
    <w:multiLevelType w:val="multilevel"/>
    <w:tmpl w:val="D984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7F5129C2"/>
    <w:multiLevelType w:val="hybridMultilevel"/>
    <w:tmpl w:val="A2CCFDA6"/>
    <w:lvl w:ilvl="0" w:tplc="831A15AA">
      <w:start w:val="30"/>
      <w:numFmt w:val="bullet"/>
      <w:lvlText w:val="-"/>
      <w:lvlJc w:val="left"/>
      <w:rPr>
        <w:rFonts w:ascii="David" w:eastAsia="Calibri" w:hAnsi="David" w:cs="David"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F83099B"/>
    <w:multiLevelType w:val="multilevel"/>
    <w:tmpl w:val="58AC16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922838310">
    <w:abstractNumId w:val="38"/>
  </w:num>
  <w:num w:numId="2" w16cid:durableId="952636240">
    <w:abstractNumId w:val="37"/>
  </w:num>
  <w:num w:numId="3" w16cid:durableId="349793837">
    <w:abstractNumId w:val="45"/>
  </w:num>
  <w:num w:numId="4" w16cid:durableId="366608876">
    <w:abstractNumId w:val="20"/>
  </w:num>
  <w:num w:numId="5" w16cid:durableId="1591160376">
    <w:abstractNumId w:val="75"/>
  </w:num>
  <w:num w:numId="6" w16cid:durableId="1535070609">
    <w:abstractNumId w:val="22"/>
  </w:num>
  <w:num w:numId="7" w16cid:durableId="1661806049">
    <w:abstractNumId w:val="76"/>
  </w:num>
  <w:num w:numId="8" w16cid:durableId="1949501931">
    <w:abstractNumId w:val="16"/>
  </w:num>
  <w:num w:numId="9" w16cid:durableId="475299603">
    <w:abstractNumId w:val="57"/>
  </w:num>
  <w:num w:numId="10" w16cid:durableId="1192769458">
    <w:abstractNumId w:val="26"/>
  </w:num>
  <w:num w:numId="11" w16cid:durableId="1528367412">
    <w:abstractNumId w:val="28"/>
  </w:num>
  <w:num w:numId="12" w16cid:durableId="966424675">
    <w:abstractNumId w:val="35"/>
  </w:num>
  <w:num w:numId="13" w16cid:durableId="1219510726">
    <w:abstractNumId w:val="42"/>
  </w:num>
  <w:num w:numId="14" w16cid:durableId="95643253">
    <w:abstractNumId w:val="67"/>
  </w:num>
  <w:num w:numId="15" w16cid:durableId="1587225773">
    <w:abstractNumId w:val="77"/>
  </w:num>
  <w:num w:numId="16" w16cid:durableId="934627670">
    <w:abstractNumId w:val="43"/>
  </w:num>
  <w:num w:numId="17" w16cid:durableId="697776728">
    <w:abstractNumId w:val="49"/>
  </w:num>
  <w:num w:numId="18" w16cid:durableId="175923429">
    <w:abstractNumId w:val="51"/>
  </w:num>
  <w:num w:numId="19" w16cid:durableId="2059432962">
    <w:abstractNumId w:val="40"/>
  </w:num>
  <w:num w:numId="20" w16cid:durableId="1390573532">
    <w:abstractNumId w:val="71"/>
  </w:num>
  <w:num w:numId="21" w16cid:durableId="93207938">
    <w:abstractNumId w:val="39"/>
  </w:num>
  <w:num w:numId="22" w16cid:durableId="1452169530">
    <w:abstractNumId w:val="30"/>
  </w:num>
  <w:num w:numId="23" w16cid:durableId="1190022430">
    <w:abstractNumId w:val="36"/>
  </w:num>
  <w:num w:numId="24" w16cid:durableId="1236283383">
    <w:abstractNumId w:val="61"/>
  </w:num>
  <w:num w:numId="25" w16cid:durableId="1290092689">
    <w:abstractNumId w:val="72"/>
  </w:num>
  <w:num w:numId="26" w16cid:durableId="1214149722">
    <w:abstractNumId w:val="73"/>
  </w:num>
  <w:num w:numId="27" w16cid:durableId="2104644484">
    <w:abstractNumId w:val="69"/>
  </w:num>
  <w:num w:numId="28" w16cid:durableId="1043559798">
    <w:abstractNumId w:val="46"/>
  </w:num>
  <w:num w:numId="29" w16cid:durableId="2034959111">
    <w:abstractNumId w:val="27"/>
  </w:num>
  <w:num w:numId="30" w16cid:durableId="1326401846">
    <w:abstractNumId w:val="60"/>
  </w:num>
  <w:num w:numId="31" w16cid:durableId="1645770786">
    <w:abstractNumId w:val="65"/>
  </w:num>
  <w:num w:numId="32" w16cid:durableId="2099446836">
    <w:abstractNumId w:val="58"/>
  </w:num>
  <w:num w:numId="33" w16cid:durableId="1940984273">
    <w:abstractNumId w:val="34"/>
  </w:num>
  <w:num w:numId="34" w16cid:durableId="1070424211">
    <w:abstractNumId w:val="14"/>
  </w:num>
  <w:num w:numId="35" w16cid:durableId="947393478">
    <w:abstractNumId w:val="63"/>
  </w:num>
  <w:num w:numId="36" w16cid:durableId="1498033029">
    <w:abstractNumId w:val="74"/>
  </w:num>
  <w:num w:numId="37" w16cid:durableId="1228569299">
    <w:abstractNumId w:val="24"/>
  </w:num>
  <w:num w:numId="38" w16cid:durableId="1106267842">
    <w:abstractNumId w:val="70"/>
  </w:num>
  <w:num w:numId="39" w16cid:durableId="687294525">
    <w:abstractNumId w:val="0"/>
  </w:num>
  <w:num w:numId="40" w16cid:durableId="94717530">
    <w:abstractNumId w:val="1"/>
  </w:num>
  <w:num w:numId="41" w16cid:durableId="934554383">
    <w:abstractNumId w:val="2"/>
  </w:num>
  <w:num w:numId="42" w16cid:durableId="367920404">
    <w:abstractNumId w:val="3"/>
  </w:num>
  <w:num w:numId="43" w16cid:durableId="2005545031">
    <w:abstractNumId w:val="4"/>
  </w:num>
  <w:num w:numId="44" w16cid:durableId="1181434504">
    <w:abstractNumId w:val="5"/>
  </w:num>
  <w:num w:numId="45" w16cid:durableId="672686318">
    <w:abstractNumId w:val="6"/>
  </w:num>
  <w:num w:numId="46" w16cid:durableId="1735228763">
    <w:abstractNumId w:val="7"/>
  </w:num>
  <w:num w:numId="47" w16cid:durableId="1557930916">
    <w:abstractNumId w:val="8"/>
  </w:num>
  <w:num w:numId="48" w16cid:durableId="51733979">
    <w:abstractNumId w:val="9"/>
  </w:num>
  <w:num w:numId="49" w16cid:durableId="1523395286">
    <w:abstractNumId w:val="10"/>
  </w:num>
  <w:num w:numId="50" w16cid:durableId="150415232">
    <w:abstractNumId w:val="11"/>
  </w:num>
  <w:num w:numId="51" w16cid:durableId="594435830">
    <w:abstractNumId w:val="12"/>
  </w:num>
  <w:num w:numId="52" w16cid:durableId="1269969198">
    <w:abstractNumId w:val="15"/>
  </w:num>
  <w:num w:numId="53" w16cid:durableId="1571380022">
    <w:abstractNumId w:val="55"/>
  </w:num>
  <w:num w:numId="54" w16cid:durableId="1647392144">
    <w:abstractNumId w:val="32"/>
  </w:num>
  <w:num w:numId="55" w16cid:durableId="634872129">
    <w:abstractNumId w:val="41"/>
  </w:num>
  <w:num w:numId="56" w16cid:durableId="1282298631">
    <w:abstractNumId w:val="17"/>
  </w:num>
  <w:num w:numId="57" w16cid:durableId="115872992">
    <w:abstractNumId w:val="59"/>
  </w:num>
  <w:num w:numId="58" w16cid:durableId="269626775">
    <w:abstractNumId w:val="44"/>
  </w:num>
  <w:num w:numId="59" w16cid:durableId="900873203">
    <w:abstractNumId w:val="1"/>
  </w:num>
  <w:num w:numId="60" w16cid:durableId="642736067">
    <w:abstractNumId w:val="19"/>
  </w:num>
  <w:num w:numId="61" w16cid:durableId="1980643985">
    <w:abstractNumId w:val="0"/>
  </w:num>
  <w:num w:numId="62" w16cid:durableId="431435091">
    <w:abstractNumId w:val="2"/>
  </w:num>
  <w:num w:numId="63" w16cid:durableId="367148684">
    <w:abstractNumId w:val="3"/>
  </w:num>
  <w:num w:numId="64" w16cid:durableId="800925431">
    <w:abstractNumId w:val="4"/>
  </w:num>
  <w:num w:numId="65" w16cid:durableId="475224767">
    <w:abstractNumId w:val="5"/>
  </w:num>
  <w:num w:numId="66" w16cid:durableId="427774034">
    <w:abstractNumId w:val="6"/>
  </w:num>
  <w:num w:numId="67" w16cid:durableId="566382993">
    <w:abstractNumId w:val="7"/>
  </w:num>
  <w:num w:numId="68" w16cid:durableId="2011591654">
    <w:abstractNumId w:val="8"/>
  </w:num>
  <w:num w:numId="69" w16cid:durableId="90592556">
    <w:abstractNumId w:val="9"/>
  </w:num>
  <w:num w:numId="70" w16cid:durableId="1003431765">
    <w:abstractNumId w:val="10"/>
  </w:num>
  <w:num w:numId="71" w16cid:durableId="415984046">
    <w:abstractNumId w:val="21"/>
  </w:num>
  <w:num w:numId="72" w16cid:durableId="21450788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59213077">
    <w:abstractNumId w:val="66"/>
  </w:num>
  <w:num w:numId="74" w16cid:durableId="1298997269">
    <w:abstractNumId w:val="50"/>
  </w:num>
  <w:num w:numId="75" w16cid:durableId="149640348">
    <w:abstractNumId w:val="62"/>
  </w:num>
  <w:num w:numId="76" w16cid:durableId="450247031">
    <w:abstractNumId w:val="47"/>
  </w:num>
  <w:num w:numId="77" w16cid:durableId="1126972360">
    <w:abstractNumId w:val="23"/>
  </w:num>
  <w:num w:numId="78" w16cid:durableId="887492777">
    <w:abstractNumId w:val="54"/>
  </w:num>
  <w:num w:numId="79" w16cid:durableId="1772772481">
    <w:abstractNumId w:val="29"/>
  </w:num>
  <w:num w:numId="80" w16cid:durableId="288896991">
    <w:abstractNumId w:val="56"/>
  </w:num>
  <w:num w:numId="81" w16cid:durableId="445390740">
    <w:abstractNumId w:val="33"/>
  </w:num>
  <w:num w:numId="82" w16cid:durableId="458575021">
    <w:abstractNumId w:val="53"/>
  </w:num>
  <w:num w:numId="83" w16cid:durableId="1413888502">
    <w:abstractNumId w:val="13"/>
  </w:num>
  <w:num w:numId="84" w16cid:durableId="1605267497">
    <w:abstractNumId w:val="48"/>
  </w:num>
  <w:num w:numId="85" w16cid:durableId="310670566">
    <w:abstractNumId w:val="52"/>
  </w:num>
  <w:num w:numId="86" w16cid:durableId="1848790413">
    <w:abstractNumId w:val="68"/>
  </w:num>
  <w:num w:numId="87" w16cid:durableId="1887327175">
    <w:abstractNumId w:val="31"/>
  </w:num>
  <w:num w:numId="88" w16cid:durableId="837623124">
    <w:abstractNumId w:val="64"/>
  </w:num>
  <w:num w:numId="89" w16cid:durableId="158598825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289E"/>
    <w:rsid w:val="0000352E"/>
    <w:rsid w:val="000038D6"/>
    <w:rsid w:val="00003D65"/>
    <w:rsid w:val="00004368"/>
    <w:rsid w:val="000045A0"/>
    <w:rsid w:val="0000463B"/>
    <w:rsid w:val="000047E4"/>
    <w:rsid w:val="000056EF"/>
    <w:rsid w:val="00006111"/>
    <w:rsid w:val="0000651E"/>
    <w:rsid w:val="000068A6"/>
    <w:rsid w:val="0000699E"/>
    <w:rsid w:val="0001241A"/>
    <w:rsid w:val="00012F00"/>
    <w:rsid w:val="0001346D"/>
    <w:rsid w:val="00015416"/>
    <w:rsid w:val="00017588"/>
    <w:rsid w:val="000201DB"/>
    <w:rsid w:val="00021085"/>
    <w:rsid w:val="00021ACF"/>
    <w:rsid w:val="00022A39"/>
    <w:rsid w:val="00022F86"/>
    <w:rsid w:val="00022FB4"/>
    <w:rsid w:val="0002393A"/>
    <w:rsid w:val="00024EAF"/>
    <w:rsid w:val="00031D79"/>
    <w:rsid w:val="00031F62"/>
    <w:rsid w:val="000323C9"/>
    <w:rsid w:val="00032D4F"/>
    <w:rsid w:val="00032DB8"/>
    <w:rsid w:val="00034420"/>
    <w:rsid w:val="0003525F"/>
    <w:rsid w:val="00036028"/>
    <w:rsid w:val="0003719C"/>
    <w:rsid w:val="000401F3"/>
    <w:rsid w:val="00041C81"/>
    <w:rsid w:val="000434EA"/>
    <w:rsid w:val="00044034"/>
    <w:rsid w:val="00046389"/>
    <w:rsid w:val="00046813"/>
    <w:rsid w:val="000507E3"/>
    <w:rsid w:val="00051E3A"/>
    <w:rsid w:val="000528CF"/>
    <w:rsid w:val="00055E3E"/>
    <w:rsid w:val="000568E7"/>
    <w:rsid w:val="00057F65"/>
    <w:rsid w:val="0006017A"/>
    <w:rsid w:val="00062B72"/>
    <w:rsid w:val="00063859"/>
    <w:rsid w:val="000656FD"/>
    <w:rsid w:val="00065D95"/>
    <w:rsid w:val="00066AD9"/>
    <w:rsid w:val="00071171"/>
    <w:rsid w:val="00071606"/>
    <w:rsid w:val="00071624"/>
    <w:rsid w:val="00071B77"/>
    <w:rsid w:val="00071F6E"/>
    <w:rsid w:val="00072158"/>
    <w:rsid w:val="00072669"/>
    <w:rsid w:val="00077789"/>
    <w:rsid w:val="00080300"/>
    <w:rsid w:val="000803C2"/>
    <w:rsid w:val="0008107B"/>
    <w:rsid w:val="00082043"/>
    <w:rsid w:val="00082DAE"/>
    <w:rsid w:val="00085909"/>
    <w:rsid w:val="00085F35"/>
    <w:rsid w:val="0008649E"/>
    <w:rsid w:val="00086503"/>
    <w:rsid w:val="000874C6"/>
    <w:rsid w:val="000879DC"/>
    <w:rsid w:val="00087DDD"/>
    <w:rsid w:val="00090B98"/>
    <w:rsid w:val="00090E36"/>
    <w:rsid w:val="0009180B"/>
    <w:rsid w:val="00093B11"/>
    <w:rsid w:val="00094643"/>
    <w:rsid w:val="000948A8"/>
    <w:rsid w:val="000955B3"/>
    <w:rsid w:val="000966A9"/>
    <w:rsid w:val="00096C23"/>
    <w:rsid w:val="00096D50"/>
    <w:rsid w:val="000A1452"/>
    <w:rsid w:val="000A2B81"/>
    <w:rsid w:val="000B14C9"/>
    <w:rsid w:val="000B1F9F"/>
    <w:rsid w:val="000B2285"/>
    <w:rsid w:val="000B273D"/>
    <w:rsid w:val="000B40E4"/>
    <w:rsid w:val="000B4B9C"/>
    <w:rsid w:val="000B6B7E"/>
    <w:rsid w:val="000B785F"/>
    <w:rsid w:val="000C011A"/>
    <w:rsid w:val="000C02F7"/>
    <w:rsid w:val="000C1833"/>
    <w:rsid w:val="000C1F49"/>
    <w:rsid w:val="000C20E9"/>
    <w:rsid w:val="000C238D"/>
    <w:rsid w:val="000C3E10"/>
    <w:rsid w:val="000C4D89"/>
    <w:rsid w:val="000C6A69"/>
    <w:rsid w:val="000C7847"/>
    <w:rsid w:val="000C7F09"/>
    <w:rsid w:val="000D1D31"/>
    <w:rsid w:val="000D2C3E"/>
    <w:rsid w:val="000D318D"/>
    <w:rsid w:val="000D39B3"/>
    <w:rsid w:val="000D4BF0"/>
    <w:rsid w:val="000D4DC4"/>
    <w:rsid w:val="000D68DB"/>
    <w:rsid w:val="000D7571"/>
    <w:rsid w:val="000E0382"/>
    <w:rsid w:val="000E416A"/>
    <w:rsid w:val="000E440D"/>
    <w:rsid w:val="000E4EEB"/>
    <w:rsid w:val="000E5068"/>
    <w:rsid w:val="000E5994"/>
    <w:rsid w:val="000E5FC0"/>
    <w:rsid w:val="000E6332"/>
    <w:rsid w:val="000E79AA"/>
    <w:rsid w:val="000F0DD6"/>
    <w:rsid w:val="000F1A11"/>
    <w:rsid w:val="000F1F58"/>
    <w:rsid w:val="000F204D"/>
    <w:rsid w:val="000F2403"/>
    <w:rsid w:val="000F3D4D"/>
    <w:rsid w:val="000F420D"/>
    <w:rsid w:val="000F52E6"/>
    <w:rsid w:val="000F5448"/>
    <w:rsid w:val="000F6B33"/>
    <w:rsid w:val="000F6DE4"/>
    <w:rsid w:val="000F7750"/>
    <w:rsid w:val="000F7761"/>
    <w:rsid w:val="000F7B88"/>
    <w:rsid w:val="000F7C5E"/>
    <w:rsid w:val="00102673"/>
    <w:rsid w:val="0010271A"/>
    <w:rsid w:val="00105F3E"/>
    <w:rsid w:val="001067B8"/>
    <w:rsid w:val="00106C58"/>
    <w:rsid w:val="00106E1A"/>
    <w:rsid w:val="00107191"/>
    <w:rsid w:val="00110159"/>
    <w:rsid w:val="00110A99"/>
    <w:rsid w:val="00111B23"/>
    <w:rsid w:val="0011358C"/>
    <w:rsid w:val="0011483C"/>
    <w:rsid w:val="001148AA"/>
    <w:rsid w:val="001166E8"/>
    <w:rsid w:val="00116B10"/>
    <w:rsid w:val="00120994"/>
    <w:rsid w:val="00121F83"/>
    <w:rsid w:val="00122DFD"/>
    <w:rsid w:val="00123C3A"/>
    <w:rsid w:val="00124690"/>
    <w:rsid w:val="001253AA"/>
    <w:rsid w:val="001265BB"/>
    <w:rsid w:val="00127A9C"/>
    <w:rsid w:val="00131ABE"/>
    <w:rsid w:val="00131DCA"/>
    <w:rsid w:val="001329FA"/>
    <w:rsid w:val="00133774"/>
    <w:rsid w:val="00137020"/>
    <w:rsid w:val="00137086"/>
    <w:rsid w:val="00137C02"/>
    <w:rsid w:val="00140ACC"/>
    <w:rsid w:val="00140D86"/>
    <w:rsid w:val="00141E24"/>
    <w:rsid w:val="001426DE"/>
    <w:rsid w:val="00142C81"/>
    <w:rsid w:val="00142D0A"/>
    <w:rsid w:val="001430D8"/>
    <w:rsid w:val="00143256"/>
    <w:rsid w:val="00143459"/>
    <w:rsid w:val="001439B9"/>
    <w:rsid w:val="00144711"/>
    <w:rsid w:val="00145E59"/>
    <w:rsid w:val="0015091B"/>
    <w:rsid w:val="00152287"/>
    <w:rsid w:val="00152DC2"/>
    <w:rsid w:val="00152DF5"/>
    <w:rsid w:val="0015382D"/>
    <w:rsid w:val="001542C7"/>
    <w:rsid w:val="001542EA"/>
    <w:rsid w:val="001564A4"/>
    <w:rsid w:val="001600DA"/>
    <w:rsid w:val="0016058A"/>
    <w:rsid w:val="00160731"/>
    <w:rsid w:val="00160D73"/>
    <w:rsid w:val="001614C2"/>
    <w:rsid w:val="001618B9"/>
    <w:rsid w:val="00162074"/>
    <w:rsid w:val="00162EF1"/>
    <w:rsid w:val="00163DF5"/>
    <w:rsid w:val="00163E61"/>
    <w:rsid w:val="00164E82"/>
    <w:rsid w:val="0016514C"/>
    <w:rsid w:val="00165DEE"/>
    <w:rsid w:val="00166F8F"/>
    <w:rsid w:val="00167211"/>
    <w:rsid w:val="00167977"/>
    <w:rsid w:val="00167BD7"/>
    <w:rsid w:val="00170F57"/>
    <w:rsid w:val="0017208D"/>
    <w:rsid w:val="001735FC"/>
    <w:rsid w:val="00174FB0"/>
    <w:rsid w:val="00175750"/>
    <w:rsid w:val="00175EEF"/>
    <w:rsid w:val="00176384"/>
    <w:rsid w:val="001767EB"/>
    <w:rsid w:val="0017688A"/>
    <w:rsid w:val="00177D52"/>
    <w:rsid w:val="00180024"/>
    <w:rsid w:val="00180D19"/>
    <w:rsid w:val="00186952"/>
    <w:rsid w:val="00186B0A"/>
    <w:rsid w:val="0018795B"/>
    <w:rsid w:val="00190E30"/>
    <w:rsid w:val="00191227"/>
    <w:rsid w:val="00191997"/>
    <w:rsid w:val="00191AB2"/>
    <w:rsid w:val="00191BB5"/>
    <w:rsid w:val="00192C42"/>
    <w:rsid w:val="00192DBF"/>
    <w:rsid w:val="00193254"/>
    <w:rsid w:val="00194EBD"/>
    <w:rsid w:val="00195672"/>
    <w:rsid w:val="00196523"/>
    <w:rsid w:val="001A01C2"/>
    <w:rsid w:val="001A0405"/>
    <w:rsid w:val="001A1C73"/>
    <w:rsid w:val="001A1C8D"/>
    <w:rsid w:val="001A34A0"/>
    <w:rsid w:val="001A4DCE"/>
    <w:rsid w:val="001B0970"/>
    <w:rsid w:val="001B1053"/>
    <w:rsid w:val="001B1588"/>
    <w:rsid w:val="001B1F7D"/>
    <w:rsid w:val="001B2B09"/>
    <w:rsid w:val="001B2D06"/>
    <w:rsid w:val="001B3D13"/>
    <w:rsid w:val="001B46CF"/>
    <w:rsid w:val="001B4F29"/>
    <w:rsid w:val="001B66D2"/>
    <w:rsid w:val="001B6C50"/>
    <w:rsid w:val="001B7D75"/>
    <w:rsid w:val="001C04C7"/>
    <w:rsid w:val="001C04E9"/>
    <w:rsid w:val="001C12B9"/>
    <w:rsid w:val="001C19AB"/>
    <w:rsid w:val="001C2958"/>
    <w:rsid w:val="001C343B"/>
    <w:rsid w:val="001C3AF1"/>
    <w:rsid w:val="001C4C1E"/>
    <w:rsid w:val="001C68CB"/>
    <w:rsid w:val="001C6F7F"/>
    <w:rsid w:val="001C710D"/>
    <w:rsid w:val="001D1461"/>
    <w:rsid w:val="001D1E13"/>
    <w:rsid w:val="001D2274"/>
    <w:rsid w:val="001D26C6"/>
    <w:rsid w:val="001D27F8"/>
    <w:rsid w:val="001D3017"/>
    <w:rsid w:val="001D41EA"/>
    <w:rsid w:val="001D47ED"/>
    <w:rsid w:val="001D5234"/>
    <w:rsid w:val="001D58CE"/>
    <w:rsid w:val="001D6680"/>
    <w:rsid w:val="001D691E"/>
    <w:rsid w:val="001D6BF5"/>
    <w:rsid w:val="001E0CDF"/>
    <w:rsid w:val="001E1BF5"/>
    <w:rsid w:val="001E358C"/>
    <w:rsid w:val="001E3A84"/>
    <w:rsid w:val="001E3F6A"/>
    <w:rsid w:val="001E4B7B"/>
    <w:rsid w:val="001E542F"/>
    <w:rsid w:val="001E56FB"/>
    <w:rsid w:val="001E6955"/>
    <w:rsid w:val="001E6975"/>
    <w:rsid w:val="001E6FFB"/>
    <w:rsid w:val="001E71FB"/>
    <w:rsid w:val="001E7C07"/>
    <w:rsid w:val="001F1CEE"/>
    <w:rsid w:val="001F502F"/>
    <w:rsid w:val="001F58D4"/>
    <w:rsid w:val="001F5FB0"/>
    <w:rsid w:val="001F61F9"/>
    <w:rsid w:val="001F7863"/>
    <w:rsid w:val="00200815"/>
    <w:rsid w:val="002009FC"/>
    <w:rsid w:val="00202F51"/>
    <w:rsid w:val="00204EBC"/>
    <w:rsid w:val="00205869"/>
    <w:rsid w:val="00205C0F"/>
    <w:rsid w:val="00205DD8"/>
    <w:rsid w:val="00206E1D"/>
    <w:rsid w:val="002075BC"/>
    <w:rsid w:val="002102D6"/>
    <w:rsid w:val="0021101D"/>
    <w:rsid w:val="002116E7"/>
    <w:rsid w:val="00211FE2"/>
    <w:rsid w:val="00212289"/>
    <w:rsid w:val="00212FE3"/>
    <w:rsid w:val="00215558"/>
    <w:rsid w:val="00221DD9"/>
    <w:rsid w:val="00221FC3"/>
    <w:rsid w:val="00222510"/>
    <w:rsid w:val="002228C2"/>
    <w:rsid w:val="002236AA"/>
    <w:rsid w:val="00223ADD"/>
    <w:rsid w:val="002247F8"/>
    <w:rsid w:val="00224F12"/>
    <w:rsid w:val="00227CBD"/>
    <w:rsid w:val="00227F47"/>
    <w:rsid w:val="0023073E"/>
    <w:rsid w:val="00230FD6"/>
    <w:rsid w:val="00231A46"/>
    <w:rsid w:val="00231D51"/>
    <w:rsid w:val="00235466"/>
    <w:rsid w:val="0024139D"/>
    <w:rsid w:val="002413CF"/>
    <w:rsid w:val="00242F1C"/>
    <w:rsid w:val="0024437D"/>
    <w:rsid w:val="00244D5B"/>
    <w:rsid w:val="002450CC"/>
    <w:rsid w:val="00246172"/>
    <w:rsid w:val="002463D8"/>
    <w:rsid w:val="002468CD"/>
    <w:rsid w:val="002504E3"/>
    <w:rsid w:val="00250715"/>
    <w:rsid w:val="00250D36"/>
    <w:rsid w:val="002515EB"/>
    <w:rsid w:val="002531CC"/>
    <w:rsid w:val="002539A1"/>
    <w:rsid w:val="00254090"/>
    <w:rsid w:val="002556B3"/>
    <w:rsid w:val="002557C8"/>
    <w:rsid w:val="00255CA6"/>
    <w:rsid w:val="002560FC"/>
    <w:rsid w:val="00256BD1"/>
    <w:rsid w:val="002573F7"/>
    <w:rsid w:val="0025789E"/>
    <w:rsid w:val="00257CFC"/>
    <w:rsid w:val="002602F4"/>
    <w:rsid w:val="0026058B"/>
    <w:rsid w:val="00260CC6"/>
    <w:rsid w:val="00261319"/>
    <w:rsid w:val="00261AEC"/>
    <w:rsid w:val="002623E9"/>
    <w:rsid w:val="0026294D"/>
    <w:rsid w:val="00262AF9"/>
    <w:rsid w:val="00264352"/>
    <w:rsid w:val="00265DD3"/>
    <w:rsid w:val="002707A3"/>
    <w:rsid w:val="00270C70"/>
    <w:rsid w:val="00271AF0"/>
    <w:rsid w:val="00271FBE"/>
    <w:rsid w:val="00274DF7"/>
    <w:rsid w:val="0027634F"/>
    <w:rsid w:val="00276D75"/>
    <w:rsid w:val="00281766"/>
    <w:rsid w:val="00281780"/>
    <w:rsid w:val="00282DF9"/>
    <w:rsid w:val="002851E7"/>
    <w:rsid w:val="00287AD6"/>
    <w:rsid w:val="00292F02"/>
    <w:rsid w:val="00294891"/>
    <w:rsid w:val="00295309"/>
    <w:rsid w:val="00295D6D"/>
    <w:rsid w:val="00296791"/>
    <w:rsid w:val="00296C46"/>
    <w:rsid w:val="002978B3"/>
    <w:rsid w:val="00297CCC"/>
    <w:rsid w:val="00297F12"/>
    <w:rsid w:val="002A3615"/>
    <w:rsid w:val="002A48F8"/>
    <w:rsid w:val="002A494F"/>
    <w:rsid w:val="002A4C9F"/>
    <w:rsid w:val="002A5466"/>
    <w:rsid w:val="002A58C2"/>
    <w:rsid w:val="002A710D"/>
    <w:rsid w:val="002A76B9"/>
    <w:rsid w:val="002A7711"/>
    <w:rsid w:val="002A7D7F"/>
    <w:rsid w:val="002B03D0"/>
    <w:rsid w:val="002B0DB9"/>
    <w:rsid w:val="002B216F"/>
    <w:rsid w:val="002B2361"/>
    <w:rsid w:val="002B300E"/>
    <w:rsid w:val="002B3877"/>
    <w:rsid w:val="002B3981"/>
    <w:rsid w:val="002B3A4F"/>
    <w:rsid w:val="002B3F2C"/>
    <w:rsid w:val="002B4D32"/>
    <w:rsid w:val="002B56D8"/>
    <w:rsid w:val="002B6C21"/>
    <w:rsid w:val="002C1E73"/>
    <w:rsid w:val="002C1F0E"/>
    <w:rsid w:val="002C3039"/>
    <w:rsid w:val="002C3991"/>
    <w:rsid w:val="002C46D2"/>
    <w:rsid w:val="002C5109"/>
    <w:rsid w:val="002C5B89"/>
    <w:rsid w:val="002C5D4E"/>
    <w:rsid w:val="002C69C8"/>
    <w:rsid w:val="002C6D05"/>
    <w:rsid w:val="002C7531"/>
    <w:rsid w:val="002C7975"/>
    <w:rsid w:val="002D0FCA"/>
    <w:rsid w:val="002D1A4F"/>
    <w:rsid w:val="002D421C"/>
    <w:rsid w:val="002D5ED2"/>
    <w:rsid w:val="002D6C7E"/>
    <w:rsid w:val="002D6F91"/>
    <w:rsid w:val="002D7332"/>
    <w:rsid w:val="002D7AD7"/>
    <w:rsid w:val="002D7DCE"/>
    <w:rsid w:val="002E1ABC"/>
    <w:rsid w:val="002E3369"/>
    <w:rsid w:val="002E492C"/>
    <w:rsid w:val="002E4988"/>
    <w:rsid w:val="002E7A73"/>
    <w:rsid w:val="002E7EED"/>
    <w:rsid w:val="002F2E66"/>
    <w:rsid w:val="002F3002"/>
    <w:rsid w:val="002F34E9"/>
    <w:rsid w:val="002F3DA8"/>
    <w:rsid w:val="002F4292"/>
    <w:rsid w:val="002F5B9E"/>
    <w:rsid w:val="002F788A"/>
    <w:rsid w:val="00301D4A"/>
    <w:rsid w:val="003026A8"/>
    <w:rsid w:val="00305715"/>
    <w:rsid w:val="00305C8D"/>
    <w:rsid w:val="00307109"/>
    <w:rsid w:val="003103A3"/>
    <w:rsid w:val="0031192B"/>
    <w:rsid w:val="00312AAA"/>
    <w:rsid w:val="00312EF1"/>
    <w:rsid w:val="0031548E"/>
    <w:rsid w:val="00315C92"/>
    <w:rsid w:val="00316500"/>
    <w:rsid w:val="003176EC"/>
    <w:rsid w:val="003179C0"/>
    <w:rsid w:val="00317ED1"/>
    <w:rsid w:val="0032007D"/>
    <w:rsid w:val="0032108C"/>
    <w:rsid w:val="0032112F"/>
    <w:rsid w:val="00322293"/>
    <w:rsid w:val="0032272D"/>
    <w:rsid w:val="003227C3"/>
    <w:rsid w:val="003227C7"/>
    <w:rsid w:val="0032394A"/>
    <w:rsid w:val="00323AC0"/>
    <w:rsid w:val="00323FA5"/>
    <w:rsid w:val="00325040"/>
    <w:rsid w:val="00325167"/>
    <w:rsid w:val="0032760E"/>
    <w:rsid w:val="003315B0"/>
    <w:rsid w:val="00331A62"/>
    <w:rsid w:val="00331D3C"/>
    <w:rsid w:val="003325AC"/>
    <w:rsid w:val="00333EEC"/>
    <w:rsid w:val="003341CE"/>
    <w:rsid w:val="00335B57"/>
    <w:rsid w:val="0033605A"/>
    <w:rsid w:val="003370B3"/>
    <w:rsid w:val="0033773D"/>
    <w:rsid w:val="00341AAD"/>
    <w:rsid w:val="00341E36"/>
    <w:rsid w:val="00342296"/>
    <w:rsid w:val="00342828"/>
    <w:rsid w:val="0034359C"/>
    <w:rsid w:val="00345D78"/>
    <w:rsid w:val="00346B8D"/>
    <w:rsid w:val="00346C07"/>
    <w:rsid w:val="003473AF"/>
    <w:rsid w:val="00350C99"/>
    <w:rsid w:val="00351D06"/>
    <w:rsid w:val="00352290"/>
    <w:rsid w:val="003526C2"/>
    <w:rsid w:val="003568DF"/>
    <w:rsid w:val="00356EF2"/>
    <w:rsid w:val="00357B9E"/>
    <w:rsid w:val="0036010C"/>
    <w:rsid w:val="00360B7F"/>
    <w:rsid w:val="00360C92"/>
    <w:rsid w:val="003619F8"/>
    <w:rsid w:val="00361FBC"/>
    <w:rsid w:val="003621F1"/>
    <w:rsid w:val="003623DD"/>
    <w:rsid w:val="00364060"/>
    <w:rsid w:val="00364CA0"/>
    <w:rsid w:val="00365CB0"/>
    <w:rsid w:val="00365FED"/>
    <w:rsid w:val="0036650D"/>
    <w:rsid w:val="00366D4E"/>
    <w:rsid w:val="0036728B"/>
    <w:rsid w:val="00367C77"/>
    <w:rsid w:val="0037145A"/>
    <w:rsid w:val="003719AA"/>
    <w:rsid w:val="00372626"/>
    <w:rsid w:val="00372AF1"/>
    <w:rsid w:val="003735CC"/>
    <w:rsid w:val="00374A29"/>
    <w:rsid w:val="00375F0B"/>
    <w:rsid w:val="00380C9B"/>
    <w:rsid w:val="00382D7E"/>
    <w:rsid w:val="0038349E"/>
    <w:rsid w:val="003858AD"/>
    <w:rsid w:val="003867B3"/>
    <w:rsid w:val="00386A8F"/>
    <w:rsid w:val="003871B5"/>
    <w:rsid w:val="003911AD"/>
    <w:rsid w:val="003921E5"/>
    <w:rsid w:val="00396372"/>
    <w:rsid w:val="00396B1A"/>
    <w:rsid w:val="00397143"/>
    <w:rsid w:val="0039738B"/>
    <w:rsid w:val="00397514"/>
    <w:rsid w:val="003A217E"/>
    <w:rsid w:val="003A65E9"/>
    <w:rsid w:val="003A7585"/>
    <w:rsid w:val="003A7B03"/>
    <w:rsid w:val="003B075E"/>
    <w:rsid w:val="003B100C"/>
    <w:rsid w:val="003B143A"/>
    <w:rsid w:val="003B357A"/>
    <w:rsid w:val="003B40F9"/>
    <w:rsid w:val="003B48FA"/>
    <w:rsid w:val="003B6330"/>
    <w:rsid w:val="003B7F89"/>
    <w:rsid w:val="003C0C8B"/>
    <w:rsid w:val="003C0CFB"/>
    <w:rsid w:val="003C210E"/>
    <w:rsid w:val="003C24BD"/>
    <w:rsid w:val="003C3914"/>
    <w:rsid w:val="003C6A03"/>
    <w:rsid w:val="003C6C68"/>
    <w:rsid w:val="003C72E9"/>
    <w:rsid w:val="003C7427"/>
    <w:rsid w:val="003D0645"/>
    <w:rsid w:val="003D0E9E"/>
    <w:rsid w:val="003D13A7"/>
    <w:rsid w:val="003D2282"/>
    <w:rsid w:val="003D3E2B"/>
    <w:rsid w:val="003D3EF6"/>
    <w:rsid w:val="003D61D4"/>
    <w:rsid w:val="003D6BAF"/>
    <w:rsid w:val="003D6E30"/>
    <w:rsid w:val="003D7D1E"/>
    <w:rsid w:val="003E056D"/>
    <w:rsid w:val="003E06E3"/>
    <w:rsid w:val="003E105F"/>
    <w:rsid w:val="003E1D2E"/>
    <w:rsid w:val="003E2276"/>
    <w:rsid w:val="003E2977"/>
    <w:rsid w:val="003E3CF3"/>
    <w:rsid w:val="003E3E9A"/>
    <w:rsid w:val="003E3F42"/>
    <w:rsid w:val="003E4B34"/>
    <w:rsid w:val="003E7DEA"/>
    <w:rsid w:val="003E7F46"/>
    <w:rsid w:val="003F046F"/>
    <w:rsid w:val="003F06FC"/>
    <w:rsid w:val="003F0729"/>
    <w:rsid w:val="003F4C4E"/>
    <w:rsid w:val="003F6E98"/>
    <w:rsid w:val="003F74F6"/>
    <w:rsid w:val="00401F4A"/>
    <w:rsid w:val="00401FD1"/>
    <w:rsid w:val="00403440"/>
    <w:rsid w:val="0040411F"/>
    <w:rsid w:val="0040565B"/>
    <w:rsid w:val="00405AD3"/>
    <w:rsid w:val="00406701"/>
    <w:rsid w:val="00406D59"/>
    <w:rsid w:val="004074DB"/>
    <w:rsid w:val="004078FC"/>
    <w:rsid w:val="00407BD1"/>
    <w:rsid w:val="00410D19"/>
    <w:rsid w:val="00412910"/>
    <w:rsid w:val="00412911"/>
    <w:rsid w:val="004153E6"/>
    <w:rsid w:val="00420673"/>
    <w:rsid w:val="00422AB2"/>
    <w:rsid w:val="00422E09"/>
    <w:rsid w:val="00422E16"/>
    <w:rsid w:val="00424AE5"/>
    <w:rsid w:val="00425931"/>
    <w:rsid w:val="0043181A"/>
    <w:rsid w:val="00431F68"/>
    <w:rsid w:val="00432725"/>
    <w:rsid w:val="0043286B"/>
    <w:rsid w:val="0043291D"/>
    <w:rsid w:val="00433887"/>
    <w:rsid w:val="00434AF6"/>
    <w:rsid w:val="00437542"/>
    <w:rsid w:val="004378E0"/>
    <w:rsid w:val="00437BE6"/>
    <w:rsid w:val="00440370"/>
    <w:rsid w:val="004403BD"/>
    <w:rsid w:val="00440EE3"/>
    <w:rsid w:val="00441621"/>
    <w:rsid w:val="00442241"/>
    <w:rsid w:val="0044384D"/>
    <w:rsid w:val="00443F76"/>
    <w:rsid w:val="0044410D"/>
    <w:rsid w:val="0044453C"/>
    <w:rsid w:val="00444917"/>
    <w:rsid w:val="004451BE"/>
    <w:rsid w:val="004454E2"/>
    <w:rsid w:val="00445856"/>
    <w:rsid w:val="00445C73"/>
    <w:rsid w:val="00445E0F"/>
    <w:rsid w:val="0044624A"/>
    <w:rsid w:val="00446586"/>
    <w:rsid w:val="00446E01"/>
    <w:rsid w:val="00447330"/>
    <w:rsid w:val="00447E7F"/>
    <w:rsid w:val="004500B4"/>
    <w:rsid w:val="004501B7"/>
    <w:rsid w:val="004540F4"/>
    <w:rsid w:val="00454273"/>
    <w:rsid w:val="00457618"/>
    <w:rsid w:val="00457B9D"/>
    <w:rsid w:val="00460480"/>
    <w:rsid w:val="00461903"/>
    <w:rsid w:val="0046308D"/>
    <w:rsid w:val="00464BCC"/>
    <w:rsid w:val="004650F3"/>
    <w:rsid w:val="004703D4"/>
    <w:rsid w:val="0047059E"/>
    <w:rsid w:val="00471B56"/>
    <w:rsid w:val="004749C6"/>
    <w:rsid w:val="00475601"/>
    <w:rsid w:val="004759DF"/>
    <w:rsid w:val="00480260"/>
    <w:rsid w:val="00480837"/>
    <w:rsid w:val="00480FC5"/>
    <w:rsid w:val="004812B6"/>
    <w:rsid w:val="00481657"/>
    <w:rsid w:val="0048385E"/>
    <w:rsid w:val="00483EC8"/>
    <w:rsid w:val="004844F6"/>
    <w:rsid w:val="004844F9"/>
    <w:rsid w:val="00485804"/>
    <w:rsid w:val="00486B94"/>
    <w:rsid w:val="00486D69"/>
    <w:rsid w:val="0049014E"/>
    <w:rsid w:val="00490A59"/>
    <w:rsid w:val="00491BF5"/>
    <w:rsid w:val="00493304"/>
    <w:rsid w:val="0049500A"/>
    <w:rsid w:val="0049549D"/>
    <w:rsid w:val="004956B7"/>
    <w:rsid w:val="00496534"/>
    <w:rsid w:val="00497DAE"/>
    <w:rsid w:val="004A0890"/>
    <w:rsid w:val="004A20D7"/>
    <w:rsid w:val="004A2461"/>
    <w:rsid w:val="004A35C6"/>
    <w:rsid w:val="004A52B0"/>
    <w:rsid w:val="004A5AEF"/>
    <w:rsid w:val="004A6F55"/>
    <w:rsid w:val="004A7E4D"/>
    <w:rsid w:val="004B0075"/>
    <w:rsid w:val="004B0842"/>
    <w:rsid w:val="004B0A8D"/>
    <w:rsid w:val="004B0BC7"/>
    <w:rsid w:val="004B1A1C"/>
    <w:rsid w:val="004B1F8D"/>
    <w:rsid w:val="004B2CA6"/>
    <w:rsid w:val="004B3151"/>
    <w:rsid w:val="004B3459"/>
    <w:rsid w:val="004B4C98"/>
    <w:rsid w:val="004B5224"/>
    <w:rsid w:val="004B58E6"/>
    <w:rsid w:val="004B5A36"/>
    <w:rsid w:val="004B5B5E"/>
    <w:rsid w:val="004B7212"/>
    <w:rsid w:val="004B76AC"/>
    <w:rsid w:val="004B7EEA"/>
    <w:rsid w:val="004C2ECC"/>
    <w:rsid w:val="004C4014"/>
    <w:rsid w:val="004C42B8"/>
    <w:rsid w:val="004C5249"/>
    <w:rsid w:val="004C7B6A"/>
    <w:rsid w:val="004D0372"/>
    <w:rsid w:val="004D0FFB"/>
    <w:rsid w:val="004D1D52"/>
    <w:rsid w:val="004D2509"/>
    <w:rsid w:val="004D320F"/>
    <w:rsid w:val="004D34B5"/>
    <w:rsid w:val="004D38DF"/>
    <w:rsid w:val="004D3FD3"/>
    <w:rsid w:val="004D4174"/>
    <w:rsid w:val="004D4850"/>
    <w:rsid w:val="004D6287"/>
    <w:rsid w:val="004D6FCF"/>
    <w:rsid w:val="004D71D6"/>
    <w:rsid w:val="004E0D3E"/>
    <w:rsid w:val="004E1912"/>
    <w:rsid w:val="004E1996"/>
    <w:rsid w:val="004E38A1"/>
    <w:rsid w:val="004E40AB"/>
    <w:rsid w:val="004E47D3"/>
    <w:rsid w:val="004E493C"/>
    <w:rsid w:val="004E4AF2"/>
    <w:rsid w:val="004E69BE"/>
    <w:rsid w:val="004E731F"/>
    <w:rsid w:val="004F1EBF"/>
    <w:rsid w:val="004F252A"/>
    <w:rsid w:val="004F2544"/>
    <w:rsid w:val="004F4B07"/>
    <w:rsid w:val="004F589C"/>
    <w:rsid w:val="004F72E7"/>
    <w:rsid w:val="004F7410"/>
    <w:rsid w:val="004F7428"/>
    <w:rsid w:val="004F79E7"/>
    <w:rsid w:val="005015BA"/>
    <w:rsid w:val="005019AC"/>
    <w:rsid w:val="00503174"/>
    <w:rsid w:val="0050386B"/>
    <w:rsid w:val="00504CCE"/>
    <w:rsid w:val="00504E92"/>
    <w:rsid w:val="00505575"/>
    <w:rsid w:val="005060E0"/>
    <w:rsid w:val="00506420"/>
    <w:rsid w:val="00506A35"/>
    <w:rsid w:val="005103F1"/>
    <w:rsid w:val="00512061"/>
    <w:rsid w:val="00512691"/>
    <w:rsid w:val="00512B41"/>
    <w:rsid w:val="00512F2E"/>
    <w:rsid w:val="00516D88"/>
    <w:rsid w:val="00517020"/>
    <w:rsid w:val="00520A48"/>
    <w:rsid w:val="00521889"/>
    <w:rsid w:val="00523EE9"/>
    <w:rsid w:val="00523F0E"/>
    <w:rsid w:val="005241F8"/>
    <w:rsid w:val="00524E41"/>
    <w:rsid w:val="00525FF7"/>
    <w:rsid w:val="00526090"/>
    <w:rsid w:val="00526196"/>
    <w:rsid w:val="00527BAF"/>
    <w:rsid w:val="00530449"/>
    <w:rsid w:val="005308DD"/>
    <w:rsid w:val="00531109"/>
    <w:rsid w:val="00531B1C"/>
    <w:rsid w:val="005320A1"/>
    <w:rsid w:val="00532749"/>
    <w:rsid w:val="00534266"/>
    <w:rsid w:val="00535705"/>
    <w:rsid w:val="00535EDD"/>
    <w:rsid w:val="005405E0"/>
    <w:rsid w:val="00540761"/>
    <w:rsid w:val="0054180B"/>
    <w:rsid w:val="005426FE"/>
    <w:rsid w:val="00542CAF"/>
    <w:rsid w:val="00542CBA"/>
    <w:rsid w:val="0054339D"/>
    <w:rsid w:val="0054368C"/>
    <w:rsid w:val="00543CC8"/>
    <w:rsid w:val="00544273"/>
    <w:rsid w:val="00544284"/>
    <w:rsid w:val="00544B57"/>
    <w:rsid w:val="00544FE5"/>
    <w:rsid w:val="005468CA"/>
    <w:rsid w:val="0055032E"/>
    <w:rsid w:val="005504C9"/>
    <w:rsid w:val="00550845"/>
    <w:rsid w:val="00550FFD"/>
    <w:rsid w:val="00551368"/>
    <w:rsid w:val="00551AD2"/>
    <w:rsid w:val="00553480"/>
    <w:rsid w:val="00554491"/>
    <w:rsid w:val="0055458F"/>
    <w:rsid w:val="00555A23"/>
    <w:rsid w:val="005610E1"/>
    <w:rsid w:val="00561EFF"/>
    <w:rsid w:val="005630DC"/>
    <w:rsid w:val="0056347C"/>
    <w:rsid w:val="005640D9"/>
    <w:rsid w:val="00564A51"/>
    <w:rsid w:val="0056682F"/>
    <w:rsid w:val="00570CF4"/>
    <w:rsid w:val="00571069"/>
    <w:rsid w:val="00571B35"/>
    <w:rsid w:val="00572C29"/>
    <w:rsid w:val="0057373B"/>
    <w:rsid w:val="005747AE"/>
    <w:rsid w:val="00575960"/>
    <w:rsid w:val="00575DC2"/>
    <w:rsid w:val="00576A0E"/>
    <w:rsid w:val="005809AE"/>
    <w:rsid w:val="005810D0"/>
    <w:rsid w:val="00581ADC"/>
    <w:rsid w:val="00582A69"/>
    <w:rsid w:val="00584B9C"/>
    <w:rsid w:val="005857E9"/>
    <w:rsid w:val="00586128"/>
    <w:rsid w:val="00586C42"/>
    <w:rsid w:val="00586D3B"/>
    <w:rsid w:val="00586DA7"/>
    <w:rsid w:val="00586E97"/>
    <w:rsid w:val="0058758C"/>
    <w:rsid w:val="00587E56"/>
    <w:rsid w:val="005928A3"/>
    <w:rsid w:val="00594231"/>
    <w:rsid w:val="0059457E"/>
    <w:rsid w:val="00594CEE"/>
    <w:rsid w:val="00595815"/>
    <w:rsid w:val="00595EDD"/>
    <w:rsid w:val="00595F86"/>
    <w:rsid w:val="005A05E8"/>
    <w:rsid w:val="005A0B2D"/>
    <w:rsid w:val="005A0D42"/>
    <w:rsid w:val="005A199D"/>
    <w:rsid w:val="005A1A23"/>
    <w:rsid w:val="005A1D00"/>
    <w:rsid w:val="005A2369"/>
    <w:rsid w:val="005A2832"/>
    <w:rsid w:val="005A3109"/>
    <w:rsid w:val="005A57D3"/>
    <w:rsid w:val="005A6835"/>
    <w:rsid w:val="005A7065"/>
    <w:rsid w:val="005A7D4F"/>
    <w:rsid w:val="005B044D"/>
    <w:rsid w:val="005B07C0"/>
    <w:rsid w:val="005B14DC"/>
    <w:rsid w:val="005B198F"/>
    <w:rsid w:val="005B28D2"/>
    <w:rsid w:val="005B3067"/>
    <w:rsid w:val="005B45E8"/>
    <w:rsid w:val="005B56E3"/>
    <w:rsid w:val="005B63BC"/>
    <w:rsid w:val="005B7A40"/>
    <w:rsid w:val="005C1015"/>
    <w:rsid w:val="005C1BFB"/>
    <w:rsid w:val="005C326A"/>
    <w:rsid w:val="005C36DE"/>
    <w:rsid w:val="005C4A20"/>
    <w:rsid w:val="005C60CE"/>
    <w:rsid w:val="005C6225"/>
    <w:rsid w:val="005C67AC"/>
    <w:rsid w:val="005C6F9E"/>
    <w:rsid w:val="005D188A"/>
    <w:rsid w:val="005D2457"/>
    <w:rsid w:val="005D35DD"/>
    <w:rsid w:val="005D5562"/>
    <w:rsid w:val="005D56C0"/>
    <w:rsid w:val="005E0D7F"/>
    <w:rsid w:val="005E0FF3"/>
    <w:rsid w:val="005E122A"/>
    <w:rsid w:val="005E2298"/>
    <w:rsid w:val="005E2667"/>
    <w:rsid w:val="005E2EFA"/>
    <w:rsid w:val="005E41CC"/>
    <w:rsid w:val="005E49DA"/>
    <w:rsid w:val="005E4B78"/>
    <w:rsid w:val="005E56DE"/>
    <w:rsid w:val="005E6EA7"/>
    <w:rsid w:val="005E6F44"/>
    <w:rsid w:val="005E7518"/>
    <w:rsid w:val="005F04FB"/>
    <w:rsid w:val="005F1B9C"/>
    <w:rsid w:val="005F2960"/>
    <w:rsid w:val="005F4313"/>
    <w:rsid w:val="005F55A9"/>
    <w:rsid w:val="005F6806"/>
    <w:rsid w:val="005F7717"/>
    <w:rsid w:val="006014C9"/>
    <w:rsid w:val="00603FE2"/>
    <w:rsid w:val="006056A5"/>
    <w:rsid w:val="00605D1D"/>
    <w:rsid w:val="00606948"/>
    <w:rsid w:val="00607D36"/>
    <w:rsid w:val="00611041"/>
    <w:rsid w:val="00612D7A"/>
    <w:rsid w:val="00617B00"/>
    <w:rsid w:val="006208D4"/>
    <w:rsid w:val="00620CAF"/>
    <w:rsid w:val="00621E99"/>
    <w:rsid w:val="00622D50"/>
    <w:rsid w:val="00623533"/>
    <w:rsid w:val="00623A20"/>
    <w:rsid w:val="006245DD"/>
    <w:rsid w:val="00624931"/>
    <w:rsid w:val="00625BE6"/>
    <w:rsid w:val="0063099E"/>
    <w:rsid w:val="00630AA8"/>
    <w:rsid w:val="006310C3"/>
    <w:rsid w:val="0063170E"/>
    <w:rsid w:val="00632837"/>
    <w:rsid w:val="00632D21"/>
    <w:rsid w:val="00633928"/>
    <w:rsid w:val="00633F5A"/>
    <w:rsid w:val="00633FD3"/>
    <w:rsid w:val="00634A25"/>
    <w:rsid w:val="00634D99"/>
    <w:rsid w:val="006352E7"/>
    <w:rsid w:val="00635359"/>
    <w:rsid w:val="00635417"/>
    <w:rsid w:val="00636FA0"/>
    <w:rsid w:val="00640310"/>
    <w:rsid w:val="006404C8"/>
    <w:rsid w:val="00641226"/>
    <w:rsid w:val="00641D0E"/>
    <w:rsid w:val="006432DA"/>
    <w:rsid w:val="006452BC"/>
    <w:rsid w:val="0064573C"/>
    <w:rsid w:val="0064639E"/>
    <w:rsid w:val="006463F0"/>
    <w:rsid w:val="006467C3"/>
    <w:rsid w:val="00647D09"/>
    <w:rsid w:val="00651D9A"/>
    <w:rsid w:val="0065211D"/>
    <w:rsid w:val="006536E6"/>
    <w:rsid w:val="00654455"/>
    <w:rsid w:val="0065539D"/>
    <w:rsid w:val="00656443"/>
    <w:rsid w:val="00656805"/>
    <w:rsid w:val="00656E7A"/>
    <w:rsid w:val="0065752C"/>
    <w:rsid w:val="00660087"/>
    <w:rsid w:val="0066018C"/>
    <w:rsid w:val="00661422"/>
    <w:rsid w:val="00661A60"/>
    <w:rsid w:val="00661A6D"/>
    <w:rsid w:val="00662740"/>
    <w:rsid w:val="00662C56"/>
    <w:rsid w:val="00662D49"/>
    <w:rsid w:val="00664642"/>
    <w:rsid w:val="0066482C"/>
    <w:rsid w:val="00664D7D"/>
    <w:rsid w:val="00665038"/>
    <w:rsid w:val="006650E4"/>
    <w:rsid w:val="00666203"/>
    <w:rsid w:val="0067085B"/>
    <w:rsid w:val="00673AFB"/>
    <w:rsid w:val="00673AFC"/>
    <w:rsid w:val="00673C46"/>
    <w:rsid w:val="00674440"/>
    <w:rsid w:val="00674EE5"/>
    <w:rsid w:val="006752ED"/>
    <w:rsid w:val="00677CC7"/>
    <w:rsid w:val="00680806"/>
    <w:rsid w:val="00682A17"/>
    <w:rsid w:val="006833D4"/>
    <w:rsid w:val="00683C93"/>
    <w:rsid w:val="006848CF"/>
    <w:rsid w:val="00686251"/>
    <w:rsid w:val="0068748F"/>
    <w:rsid w:val="00690325"/>
    <w:rsid w:val="00690539"/>
    <w:rsid w:val="0069075A"/>
    <w:rsid w:val="006935B2"/>
    <w:rsid w:val="006937C8"/>
    <w:rsid w:val="006941B5"/>
    <w:rsid w:val="0069525D"/>
    <w:rsid w:val="00695C0E"/>
    <w:rsid w:val="006964EB"/>
    <w:rsid w:val="00696652"/>
    <w:rsid w:val="00696A49"/>
    <w:rsid w:val="006A079B"/>
    <w:rsid w:val="006A0EB6"/>
    <w:rsid w:val="006A0FC0"/>
    <w:rsid w:val="006A1E96"/>
    <w:rsid w:val="006A2044"/>
    <w:rsid w:val="006A2A0D"/>
    <w:rsid w:val="006A3233"/>
    <w:rsid w:val="006A5828"/>
    <w:rsid w:val="006A6828"/>
    <w:rsid w:val="006A6D4C"/>
    <w:rsid w:val="006A71BA"/>
    <w:rsid w:val="006B0442"/>
    <w:rsid w:val="006B0A07"/>
    <w:rsid w:val="006B2E1B"/>
    <w:rsid w:val="006B357C"/>
    <w:rsid w:val="006B3FB7"/>
    <w:rsid w:val="006B475F"/>
    <w:rsid w:val="006B4E0D"/>
    <w:rsid w:val="006B576E"/>
    <w:rsid w:val="006C386B"/>
    <w:rsid w:val="006C3A0E"/>
    <w:rsid w:val="006C4F82"/>
    <w:rsid w:val="006C53C9"/>
    <w:rsid w:val="006C5A2A"/>
    <w:rsid w:val="006C6B6E"/>
    <w:rsid w:val="006D0268"/>
    <w:rsid w:val="006D0559"/>
    <w:rsid w:val="006D067D"/>
    <w:rsid w:val="006D0DB8"/>
    <w:rsid w:val="006D3437"/>
    <w:rsid w:val="006D3C8E"/>
    <w:rsid w:val="006D6328"/>
    <w:rsid w:val="006D6424"/>
    <w:rsid w:val="006D6A99"/>
    <w:rsid w:val="006E06D3"/>
    <w:rsid w:val="006E0B59"/>
    <w:rsid w:val="006E1009"/>
    <w:rsid w:val="006E199A"/>
    <w:rsid w:val="006E21CD"/>
    <w:rsid w:val="006E236D"/>
    <w:rsid w:val="006E2863"/>
    <w:rsid w:val="006E2ACE"/>
    <w:rsid w:val="006E4099"/>
    <w:rsid w:val="006E43D4"/>
    <w:rsid w:val="006E4EE3"/>
    <w:rsid w:val="006E6597"/>
    <w:rsid w:val="006E67BF"/>
    <w:rsid w:val="006E77BF"/>
    <w:rsid w:val="006E7FFD"/>
    <w:rsid w:val="006F017E"/>
    <w:rsid w:val="006F0DC8"/>
    <w:rsid w:val="006F14CF"/>
    <w:rsid w:val="006F2261"/>
    <w:rsid w:val="006F2B80"/>
    <w:rsid w:val="006F4C85"/>
    <w:rsid w:val="0070141A"/>
    <w:rsid w:val="00701FE3"/>
    <w:rsid w:val="00703D89"/>
    <w:rsid w:val="00704164"/>
    <w:rsid w:val="007041A4"/>
    <w:rsid w:val="00704DB1"/>
    <w:rsid w:val="00704E36"/>
    <w:rsid w:val="0070537A"/>
    <w:rsid w:val="0070647E"/>
    <w:rsid w:val="007069B0"/>
    <w:rsid w:val="00706F48"/>
    <w:rsid w:val="007073D1"/>
    <w:rsid w:val="00707CCE"/>
    <w:rsid w:val="00710165"/>
    <w:rsid w:val="00710484"/>
    <w:rsid w:val="00710F71"/>
    <w:rsid w:val="00711BE8"/>
    <w:rsid w:val="00711C89"/>
    <w:rsid w:val="007121C4"/>
    <w:rsid w:val="00712DDA"/>
    <w:rsid w:val="00712E22"/>
    <w:rsid w:val="007132F5"/>
    <w:rsid w:val="00713FD9"/>
    <w:rsid w:val="00714393"/>
    <w:rsid w:val="0071488A"/>
    <w:rsid w:val="007148D9"/>
    <w:rsid w:val="00714F7D"/>
    <w:rsid w:val="0071512D"/>
    <w:rsid w:val="0071535B"/>
    <w:rsid w:val="00716022"/>
    <w:rsid w:val="00716A83"/>
    <w:rsid w:val="007174E5"/>
    <w:rsid w:val="00717FE0"/>
    <w:rsid w:val="00721DCB"/>
    <w:rsid w:val="007226EC"/>
    <w:rsid w:val="00722BAA"/>
    <w:rsid w:val="00723E6B"/>
    <w:rsid w:val="00724889"/>
    <w:rsid w:val="0072494D"/>
    <w:rsid w:val="007265C0"/>
    <w:rsid w:val="00726B3E"/>
    <w:rsid w:val="00726E1D"/>
    <w:rsid w:val="007272D6"/>
    <w:rsid w:val="00727879"/>
    <w:rsid w:val="00730D29"/>
    <w:rsid w:val="00730DEB"/>
    <w:rsid w:val="00731C33"/>
    <w:rsid w:val="00731E3B"/>
    <w:rsid w:val="007339C3"/>
    <w:rsid w:val="007341D6"/>
    <w:rsid w:val="00735306"/>
    <w:rsid w:val="00736577"/>
    <w:rsid w:val="00737E05"/>
    <w:rsid w:val="00740ABC"/>
    <w:rsid w:val="00741135"/>
    <w:rsid w:val="00742164"/>
    <w:rsid w:val="0074347B"/>
    <w:rsid w:val="00743F09"/>
    <w:rsid w:val="00745592"/>
    <w:rsid w:val="007457EA"/>
    <w:rsid w:val="00745DB7"/>
    <w:rsid w:val="00746087"/>
    <w:rsid w:val="00746700"/>
    <w:rsid w:val="007467BE"/>
    <w:rsid w:val="007533DB"/>
    <w:rsid w:val="007535B3"/>
    <w:rsid w:val="0075442C"/>
    <w:rsid w:val="007546DB"/>
    <w:rsid w:val="0075526C"/>
    <w:rsid w:val="00755A2A"/>
    <w:rsid w:val="007566BC"/>
    <w:rsid w:val="0075756F"/>
    <w:rsid w:val="00760233"/>
    <w:rsid w:val="007604F2"/>
    <w:rsid w:val="00760F77"/>
    <w:rsid w:val="007622E6"/>
    <w:rsid w:val="00763A03"/>
    <w:rsid w:val="00764205"/>
    <w:rsid w:val="00765261"/>
    <w:rsid w:val="0076556D"/>
    <w:rsid w:val="0076610B"/>
    <w:rsid w:val="00766D96"/>
    <w:rsid w:val="0076730D"/>
    <w:rsid w:val="00767C33"/>
    <w:rsid w:val="0077001F"/>
    <w:rsid w:val="007707AD"/>
    <w:rsid w:val="00771EF4"/>
    <w:rsid w:val="007721E2"/>
    <w:rsid w:val="00772CC8"/>
    <w:rsid w:val="0077559B"/>
    <w:rsid w:val="00775C89"/>
    <w:rsid w:val="00777F4F"/>
    <w:rsid w:val="00781431"/>
    <w:rsid w:val="00783961"/>
    <w:rsid w:val="00783CD2"/>
    <w:rsid w:val="007859FE"/>
    <w:rsid w:val="0078607C"/>
    <w:rsid w:val="007860F7"/>
    <w:rsid w:val="0078614E"/>
    <w:rsid w:val="007902BA"/>
    <w:rsid w:val="007903E2"/>
    <w:rsid w:val="00790667"/>
    <w:rsid w:val="0079291B"/>
    <w:rsid w:val="00793003"/>
    <w:rsid w:val="00793E7C"/>
    <w:rsid w:val="007941FF"/>
    <w:rsid w:val="00794404"/>
    <w:rsid w:val="00794C55"/>
    <w:rsid w:val="00795A6E"/>
    <w:rsid w:val="00795DAA"/>
    <w:rsid w:val="0079665D"/>
    <w:rsid w:val="007976FB"/>
    <w:rsid w:val="007A0464"/>
    <w:rsid w:val="007A1426"/>
    <w:rsid w:val="007A67CA"/>
    <w:rsid w:val="007A69F8"/>
    <w:rsid w:val="007A7290"/>
    <w:rsid w:val="007B095D"/>
    <w:rsid w:val="007B0AE9"/>
    <w:rsid w:val="007B1651"/>
    <w:rsid w:val="007B16A9"/>
    <w:rsid w:val="007B360E"/>
    <w:rsid w:val="007B7E0C"/>
    <w:rsid w:val="007C00E3"/>
    <w:rsid w:val="007C055D"/>
    <w:rsid w:val="007C0735"/>
    <w:rsid w:val="007C193D"/>
    <w:rsid w:val="007C1AE3"/>
    <w:rsid w:val="007C2A72"/>
    <w:rsid w:val="007C3C95"/>
    <w:rsid w:val="007C3E92"/>
    <w:rsid w:val="007C53E6"/>
    <w:rsid w:val="007C56BF"/>
    <w:rsid w:val="007C67C9"/>
    <w:rsid w:val="007C6B60"/>
    <w:rsid w:val="007C7C4F"/>
    <w:rsid w:val="007D0166"/>
    <w:rsid w:val="007D34C8"/>
    <w:rsid w:val="007D53B8"/>
    <w:rsid w:val="007D5494"/>
    <w:rsid w:val="007D5AA6"/>
    <w:rsid w:val="007D5B00"/>
    <w:rsid w:val="007D6811"/>
    <w:rsid w:val="007D6868"/>
    <w:rsid w:val="007E23B4"/>
    <w:rsid w:val="007E3486"/>
    <w:rsid w:val="007E406A"/>
    <w:rsid w:val="007E4CCD"/>
    <w:rsid w:val="007E60B8"/>
    <w:rsid w:val="007E6611"/>
    <w:rsid w:val="007E74AF"/>
    <w:rsid w:val="007F0136"/>
    <w:rsid w:val="007F2F92"/>
    <w:rsid w:val="007F3257"/>
    <w:rsid w:val="007F337C"/>
    <w:rsid w:val="007F3DB5"/>
    <w:rsid w:val="007F4E81"/>
    <w:rsid w:val="007F54CC"/>
    <w:rsid w:val="008005AC"/>
    <w:rsid w:val="00800DAA"/>
    <w:rsid w:val="00801AAD"/>
    <w:rsid w:val="00802038"/>
    <w:rsid w:val="0080236E"/>
    <w:rsid w:val="00802D39"/>
    <w:rsid w:val="00804692"/>
    <w:rsid w:val="008057F4"/>
    <w:rsid w:val="008062D0"/>
    <w:rsid w:val="00807769"/>
    <w:rsid w:val="00807AB4"/>
    <w:rsid w:val="00807BC3"/>
    <w:rsid w:val="008107CB"/>
    <w:rsid w:val="008108DA"/>
    <w:rsid w:val="00810A87"/>
    <w:rsid w:val="00811451"/>
    <w:rsid w:val="0081201A"/>
    <w:rsid w:val="00812CAD"/>
    <w:rsid w:val="008139AF"/>
    <w:rsid w:val="008149AB"/>
    <w:rsid w:val="00814F61"/>
    <w:rsid w:val="00815C3A"/>
    <w:rsid w:val="00816B63"/>
    <w:rsid w:val="008176F7"/>
    <w:rsid w:val="00817A8F"/>
    <w:rsid w:val="00820AFD"/>
    <w:rsid w:val="00820BC7"/>
    <w:rsid w:val="00822441"/>
    <w:rsid w:val="008229BD"/>
    <w:rsid w:val="0082331E"/>
    <w:rsid w:val="00823634"/>
    <w:rsid w:val="0082376A"/>
    <w:rsid w:val="008237FA"/>
    <w:rsid w:val="00824070"/>
    <w:rsid w:val="00824FA7"/>
    <w:rsid w:val="00825097"/>
    <w:rsid w:val="00825C64"/>
    <w:rsid w:val="00825E4B"/>
    <w:rsid w:val="00826169"/>
    <w:rsid w:val="008318A4"/>
    <w:rsid w:val="008338D2"/>
    <w:rsid w:val="008347A6"/>
    <w:rsid w:val="0084022B"/>
    <w:rsid w:val="008408AC"/>
    <w:rsid w:val="00841DC6"/>
    <w:rsid w:val="00841F06"/>
    <w:rsid w:val="008421B6"/>
    <w:rsid w:val="00844830"/>
    <w:rsid w:val="00845D2F"/>
    <w:rsid w:val="00847050"/>
    <w:rsid w:val="00847C37"/>
    <w:rsid w:val="00852189"/>
    <w:rsid w:val="00852D9A"/>
    <w:rsid w:val="00855CDB"/>
    <w:rsid w:val="008565C5"/>
    <w:rsid w:val="0085752C"/>
    <w:rsid w:val="00860ADB"/>
    <w:rsid w:val="008617CE"/>
    <w:rsid w:val="00862594"/>
    <w:rsid w:val="00862681"/>
    <w:rsid w:val="00863231"/>
    <w:rsid w:val="008638A3"/>
    <w:rsid w:val="00863B5D"/>
    <w:rsid w:val="008647D5"/>
    <w:rsid w:val="00864D97"/>
    <w:rsid w:val="0086576C"/>
    <w:rsid w:val="00865A11"/>
    <w:rsid w:val="00865AFB"/>
    <w:rsid w:val="0087186F"/>
    <w:rsid w:val="008726E8"/>
    <w:rsid w:val="00872900"/>
    <w:rsid w:val="0087363C"/>
    <w:rsid w:val="00874DA1"/>
    <w:rsid w:val="00876075"/>
    <w:rsid w:val="008805A6"/>
    <w:rsid w:val="00880A46"/>
    <w:rsid w:val="00881F5A"/>
    <w:rsid w:val="00882824"/>
    <w:rsid w:val="00882B5D"/>
    <w:rsid w:val="00882F4B"/>
    <w:rsid w:val="00883A70"/>
    <w:rsid w:val="00884D3E"/>
    <w:rsid w:val="00884D89"/>
    <w:rsid w:val="00885E84"/>
    <w:rsid w:val="008875DC"/>
    <w:rsid w:val="00890462"/>
    <w:rsid w:val="008904BF"/>
    <w:rsid w:val="00890AA5"/>
    <w:rsid w:val="00890CC9"/>
    <w:rsid w:val="0089233D"/>
    <w:rsid w:val="0089332C"/>
    <w:rsid w:val="00893E21"/>
    <w:rsid w:val="0089516E"/>
    <w:rsid w:val="00895368"/>
    <w:rsid w:val="00896D79"/>
    <w:rsid w:val="00897090"/>
    <w:rsid w:val="00897212"/>
    <w:rsid w:val="008972A8"/>
    <w:rsid w:val="008A1A09"/>
    <w:rsid w:val="008A2B36"/>
    <w:rsid w:val="008A2DA8"/>
    <w:rsid w:val="008A340E"/>
    <w:rsid w:val="008A3E70"/>
    <w:rsid w:val="008A4520"/>
    <w:rsid w:val="008A67D3"/>
    <w:rsid w:val="008A6BDB"/>
    <w:rsid w:val="008A767E"/>
    <w:rsid w:val="008A7EC2"/>
    <w:rsid w:val="008B1145"/>
    <w:rsid w:val="008B2268"/>
    <w:rsid w:val="008B3319"/>
    <w:rsid w:val="008B3E91"/>
    <w:rsid w:val="008B5D5E"/>
    <w:rsid w:val="008B628D"/>
    <w:rsid w:val="008B7462"/>
    <w:rsid w:val="008B7BA2"/>
    <w:rsid w:val="008B7CC2"/>
    <w:rsid w:val="008B7CF1"/>
    <w:rsid w:val="008C0370"/>
    <w:rsid w:val="008C0817"/>
    <w:rsid w:val="008C081E"/>
    <w:rsid w:val="008C0A74"/>
    <w:rsid w:val="008C1A2C"/>
    <w:rsid w:val="008C1FFC"/>
    <w:rsid w:val="008C2B45"/>
    <w:rsid w:val="008C3B71"/>
    <w:rsid w:val="008C4675"/>
    <w:rsid w:val="008C4ED1"/>
    <w:rsid w:val="008C69E7"/>
    <w:rsid w:val="008C6FA4"/>
    <w:rsid w:val="008C7D71"/>
    <w:rsid w:val="008D0C43"/>
    <w:rsid w:val="008D176D"/>
    <w:rsid w:val="008D1990"/>
    <w:rsid w:val="008D2271"/>
    <w:rsid w:val="008D2B2B"/>
    <w:rsid w:val="008D4387"/>
    <w:rsid w:val="008E0434"/>
    <w:rsid w:val="008E1F99"/>
    <w:rsid w:val="008E27DD"/>
    <w:rsid w:val="008E3392"/>
    <w:rsid w:val="008E57E3"/>
    <w:rsid w:val="008E5A1D"/>
    <w:rsid w:val="008E7B47"/>
    <w:rsid w:val="008F006F"/>
    <w:rsid w:val="008F149C"/>
    <w:rsid w:val="008F27FD"/>
    <w:rsid w:val="008F3817"/>
    <w:rsid w:val="008F63A7"/>
    <w:rsid w:val="008F6E19"/>
    <w:rsid w:val="008F72B0"/>
    <w:rsid w:val="008F7D6E"/>
    <w:rsid w:val="008F7D87"/>
    <w:rsid w:val="009004D3"/>
    <w:rsid w:val="009008C3"/>
    <w:rsid w:val="00900EC1"/>
    <w:rsid w:val="0090159D"/>
    <w:rsid w:val="00901D00"/>
    <w:rsid w:val="009026A3"/>
    <w:rsid w:val="00904442"/>
    <w:rsid w:val="00904BC9"/>
    <w:rsid w:val="00905D0E"/>
    <w:rsid w:val="00906316"/>
    <w:rsid w:val="00906435"/>
    <w:rsid w:val="00907028"/>
    <w:rsid w:val="00911A74"/>
    <w:rsid w:val="0091278C"/>
    <w:rsid w:val="00912B03"/>
    <w:rsid w:val="00912EBA"/>
    <w:rsid w:val="009136A7"/>
    <w:rsid w:val="009150F4"/>
    <w:rsid w:val="009170D8"/>
    <w:rsid w:val="00917AE7"/>
    <w:rsid w:val="00917B0F"/>
    <w:rsid w:val="00923A68"/>
    <w:rsid w:val="00925256"/>
    <w:rsid w:val="0092629D"/>
    <w:rsid w:val="00926324"/>
    <w:rsid w:val="009265C1"/>
    <w:rsid w:val="00927DA0"/>
    <w:rsid w:val="009326AE"/>
    <w:rsid w:val="00933CEA"/>
    <w:rsid w:val="00933DEA"/>
    <w:rsid w:val="009346E7"/>
    <w:rsid w:val="00935404"/>
    <w:rsid w:val="0093568A"/>
    <w:rsid w:val="00935C5A"/>
    <w:rsid w:val="009361C3"/>
    <w:rsid w:val="00937BEE"/>
    <w:rsid w:val="00942BF9"/>
    <w:rsid w:val="009434DA"/>
    <w:rsid w:val="00945640"/>
    <w:rsid w:val="009458D9"/>
    <w:rsid w:val="00945935"/>
    <w:rsid w:val="009471F9"/>
    <w:rsid w:val="009479DA"/>
    <w:rsid w:val="009519EB"/>
    <w:rsid w:val="0095211B"/>
    <w:rsid w:val="00953435"/>
    <w:rsid w:val="0095366F"/>
    <w:rsid w:val="0095374E"/>
    <w:rsid w:val="00953BD0"/>
    <w:rsid w:val="00954153"/>
    <w:rsid w:val="0095438D"/>
    <w:rsid w:val="00955450"/>
    <w:rsid w:val="00955752"/>
    <w:rsid w:val="009572E9"/>
    <w:rsid w:val="0095744C"/>
    <w:rsid w:val="00960137"/>
    <w:rsid w:val="009608DF"/>
    <w:rsid w:val="00961CBA"/>
    <w:rsid w:val="00961E80"/>
    <w:rsid w:val="009636CE"/>
    <w:rsid w:val="009637EA"/>
    <w:rsid w:val="00963A4B"/>
    <w:rsid w:val="00963D76"/>
    <w:rsid w:val="009640F1"/>
    <w:rsid w:val="00964558"/>
    <w:rsid w:val="00964C2E"/>
    <w:rsid w:val="00965B53"/>
    <w:rsid w:val="00967A2C"/>
    <w:rsid w:val="00970543"/>
    <w:rsid w:val="00970650"/>
    <w:rsid w:val="00974AE8"/>
    <w:rsid w:val="00975ACD"/>
    <w:rsid w:val="00976984"/>
    <w:rsid w:val="009779C2"/>
    <w:rsid w:val="009818E0"/>
    <w:rsid w:val="00983296"/>
    <w:rsid w:val="00983EF3"/>
    <w:rsid w:val="00985AA4"/>
    <w:rsid w:val="00985C88"/>
    <w:rsid w:val="00986B5C"/>
    <w:rsid w:val="00986C58"/>
    <w:rsid w:val="00990526"/>
    <w:rsid w:val="00990EDB"/>
    <w:rsid w:val="0099285F"/>
    <w:rsid w:val="00992C6C"/>
    <w:rsid w:val="00992F7A"/>
    <w:rsid w:val="00994859"/>
    <w:rsid w:val="00995469"/>
    <w:rsid w:val="00995633"/>
    <w:rsid w:val="0099700E"/>
    <w:rsid w:val="0099744E"/>
    <w:rsid w:val="00997594"/>
    <w:rsid w:val="009977A9"/>
    <w:rsid w:val="009A0906"/>
    <w:rsid w:val="009A090A"/>
    <w:rsid w:val="009A21F7"/>
    <w:rsid w:val="009A3594"/>
    <w:rsid w:val="009A6149"/>
    <w:rsid w:val="009A6EDA"/>
    <w:rsid w:val="009A6FC6"/>
    <w:rsid w:val="009A7740"/>
    <w:rsid w:val="009B02D0"/>
    <w:rsid w:val="009B0BDB"/>
    <w:rsid w:val="009B393F"/>
    <w:rsid w:val="009B5D88"/>
    <w:rsid w:val="009B6C30"/>
    <w:rsid w:val="009B78C7"/>
    <w:rsid w:val="009B78F0"/>
    <w:rsid w:val="009C191D"/>
    <w:rsid w:val="009C4110"/>
    <w:rsid w:val="009C41AE"/>
    <w:rsid w:val="009C645D"/>
    <w:rsid w:val="009C6C47"/>
    <w:rsid w:val="009C7330"/>
    <w:rsid w:val="009D0453"/>
    <w:rsid w:val="009D047D"/>
    <w:rsid w:val="009D0D0C"/>
    <w:rsid w:val="009D1319"/>
    <w:rsid w:val="009D2446"/>
    <w:rsid w:val="009D4C76"/>
    <w:rsid w:val="009D50E5"/>
    <w:rsid w:val="009D5F39"/>
    <w:rsid w:val="009D6B99"/>
    <w:rsid w:val="009D6FB6"/>
    <w:rsid w:val="009D7073"/>
    <w:rsid w:val="009E0973"/>
    <w:rsid w:val="009E0F0D"/>
    <w:rsid w:val="009E148E"/>
    <w:rsid w:val="009E16CC"/>
    <w:rsid w:val="009E2D08"/>
    <w:rsid w:val="009E2E6C"/>
    <w:rsid w:val="009E4488"/>
    <w:rsid w:val="009E50DB"/>
    <w:rsid w:val="009E68CC"/>
    <w:rsid w:val="009E6AC8"/>
    <w:rsid w:val="009F07EA"/>
    <w:rsid w:val="009F0AB6"/>
    <w:rsid w:val="009F1292"/>
    <w:rsid w:val="009F1C7D"/>
    <w:rsid w:val="009F2A9C"/>
    <w:rsid w:val="009F36C0"/>
    <w:rsid w:val="009F3A18"/>
    <w:rsid w:val="009F3A2F"/>
    <w:rsid w:val="009F3CED"/>
    <w:rsid w:val="009F5DA8"/>
    <w:rsid w:val="009F6A9A"/>
    <w:rsid w:val="009F6F5E"/>
    <w:rsid w:val="009F7B6C"/>
    <w:rsid w:val="00A01595"/>
    <w:rsid w:val="00A01EA4"/>
    <w:rsid w:val="00A0287A"/>
    <w:rsid w:val="00A02EB2"/>
    <w:rsid w:val="00A030BC"/>
    <w:rsid w:val="00A03292"/>
    <w:rsid w:val="00A03771"/>
    <w:rsid w:val="00A03CDE"/>
    <w:rsid w:val="00A03D2D"/>
    <w:rsid w:val="00A03FD6"/>
    <w:rsid w:val="00A04617"/>
    <w:rsid w:val="00A04714"/>
    <w:rsid w:val="00A057C6"/>
    <w:rsid w:val="00A1056A"/>
    <w:rsid w:val="00A10CD5"/>
    <w:rsid w:val="00A110B3"/>
    <w:rsid w:val="00A11817"/>
    <w:rsid w:val="00A1181A"/>
    <w:rsid w:val="00A126B1"/>
    <w:rsid w:val="00A131BE"/>
    <w:rsid w:val="00A13360"/>
    <w:rsid w:val="00A13E22"/>
    <w:rsid w:val="00A15D4A"/>
    <w:rsid w:val="00A216D2"/>
    <w:rsid w:val="00A230C7"/>
    <w:rsid w:val="00A233B4"/>
    <w:rsid w:val="00A247F6"/>
    <w:rsid w:val="00A2534A"/>
    <w:rsid w:val="00A25C97"/>
    <w:rsid w:val="00A2652B"/>
    <w:rsid w:val="00A27622"/>
    <w:rsid w:val="00A30A42"/>
    <w:rsid w:val="00A3109E"/>
    <w:rsid w:val="00A31EDB"/>
    <w:rsid w:val="00A3274E"/>
    <w:rsid w:val="00A328F7"/>
    <w:rsid w:val="00A342CB"/>
    <w:rsid w:val="00A34A4C"/>
    <w:rsid w:val="00A36347"/>
    <w:rsid w:val="00A36396"/>
    <w:rsid w:val="00A36AF8"/>
    <w:rsid w:val="00A36C63"/>
    <w:rsid w:val="00A37BDE"/>
    <w:rsid w:val="00A43D45"/>
    <w:rsid w:val="00A46243"/>
    <w:rsid w:val="00A50F05"/>
    <w:rsid w:val="00A52409"/>
    <w:rsid w:val="00A53F68"/>
    <w:rsid w:val="00A55A5F"/>
    <w:rsid w:val="00A61DA4"/>
    <w:rsid w:val="00A62768"/>
    <w:rsid w:val="00A63B35"/>
    <w:rsid w:val="00A63F0C"/>
    <w:rsid w:val="00A64C2B"/>
    <w:rsid w:val="00A65775"/>
    <w:rsid w:val="00A65C97"/>
    <w:rsid w:val="00A65D0E"/>
    <w:rsid w:val="00A66493"/>
    <w:rsid w:val="00A66BD3"/>
    <w:rsid w:val="00A66E47"/>
    <w:rsid w:val="00A70495"/>
    <w:rsid w:val="00A70A3E"/>
    <w:rsid w:val="00A70E1B"/>
    <w:rsid w:val="00A720B4"/>
    <w:rsid w:val="00A720FD"/>
    <w:rsid w:val="00A72D39"/>
    <w:rsid w:val="00A7357D"/>
    <w:rsid w:val="00A7397F"/>
    <w:rsid w:val="00A73B75"/>
    <w:rsid w:val="00A75DD4"/>
    <w:rsid w:val="00A766AB"/>
    <w:rsid w:val="00A775EA"/>
    <w:rsid w:val="00A831AC"/>
    <w:rsid w:val="00A8444C"/>
    <w:rsid w:val="00A847C1"/>
    <w:rsid w:val="00A84E01"/>
    <w:rsid w:val="00A84F0C"/>
    <w:rsid w:val="00A866E0"/>
    <w:rsid w:val="00A8706E"/>
    <w:rsid w:val="00A93E4C"/>
    <w:rsid w:val="00A95673"/>
    <w:rsid w:val="00A971B7"/>
    <w:rsid w:val="00A97DD3"/>
    <w:rsid w:val="00A97E6C"/>
    <w:rsid w:val="00AA12FE"/>
    <w:rsid w:val="00AA1B62"/>
    <w:rsid w:val="00AA246B"/>
    <w:rsid w:val="00AA2F7E"/>
    <w:rsid w:val="00AA3782"/>
    <w:rsid w:val="00AA37CE"/>
    <w:rsid w:val="00AA5419"/>
    <w:rsid w:val="00AA60D5"/>
    <w:rsid w:val="00AB0B9A"/>
    <w:rsid w:val="00AB19F1"/>
    <w:rsid w:val="00AB268D"/>
    <w:rsid w:val="00AB2D5E"/>
    <w:rsid w:val="00AB3AA6"/>
    <w:rsid w:val="00AB4184"/>
    <w:rsid w:val="00AB4566"/>
    <w:rsid w:val="00AB55EA"/>
    <w:rsid w:val="00AB575B"/>
    <w:rsid w:val="00AB59AD"/>
    <w:rsid w:val="00AB70AE"/>
    <w:rsid w:val="00AC1719"/>
    <w:rsid w:val="00AC1FE8"/>
    <w:rsid w:val="00AC5517"/>
    <w:rsid w:val="00AC606E"/>
    <w:rsid w:val="00AC6341"/>
    <w:rsid w:val="00AC770D"/>
    <w:rsid w:val="00AC7E49"/>
    <w:rsid w:val="00AD1BEC"/>
    <w:rsid w:val="00AD2B8A"/>
    <w:rsid w:val="00AD3066"/>
    <w:rsid w:val="00AD330F"/>
    <w:rsid w:val="00AD42E9"/>
    <w:rsid w:val="00AD49CB"/>
    <w:rsid w:val="00AD54C2"/>
    <w:rsid w:val="00AD6C0B"/>
    <w:rsid w:val="00AD70BD"/>
    <w:rsid w:val="00AE10AC"/>
    <w:rsid w:val="00AE2456"/>
    <w:rsid w:val="00AE35E4"/>
    <w:rsid w:val="00AE4104"/>
    <w:rsid w:val="00AE4A4C"/>
    <w:rsid w:val="00AE5226"/>
    <w:rsid w:val="00AE6D26"/>
    <w:rsid w:val="00AE70CB"/>
    <w:rsid w:val="00AF0020"/>
    <w:rsid w:val="00AF0F9B"/>
    <w:rsid w:val="00AF29E5"/>
    <w:rsid w:val="00AF46F4"/>
    <w:rsid w:val="00AF4A85"/>
    <w:rsid w:val="00AF6B88"/>
    <w:rsid w:val="00AF78BB"/>
    <w:rsid w:val="00AF7F6C"/>
    <w:rsid w:val="00B00023"/>
    <w:rsid w:val="00B00AA2"/>
    <w:rsid w:val="00B0249E"/>
    <w:rsid w:val="00B02A24"/>
    <w:rsid w:val="00B04B8A"/>
    <w:rsid w:val="00B05270"/>
    <w:rsid w:val="00B05472"/>
    <w:rsid w:val="00B065E5"/>
    <w:rsid w:val="00B107FD"/>
    <w:rsid w:val="00B10ED2"/>
    <w:rsid w:val="00B110AD"/>
    <w:rsid w:val="00B11B64"/>
    <w:rsid w:val="00B15A6C"/>
    <w:rsid w:val="00B161F5"/>
    <w:rsid w:val="00B1631D"/>
    <w:rsid w:val="00B1757D"/>
    <w:rsid w:val="00B201E0"/>
    <w:rsid w:val="00B22391"/>
    <w:rsid w:val="00B22A45"/>
    <w:rsid w:val="00B23DC5"/>
    <w:rsid w:val="00B25A6D"/>
    <w:rsid w:val="00B26D9C"/>
    <w:rsid w:val="00B27A28"/>
    <w:rsid w:val="00B3140A"/>
    <w:rsid w:val="00B3166A"/>
    <w:rsid w:val="00B33AB5"/>
    <w:rsid w:val="00B33B67"/>
    <w:rsid w:val="00B3454F"/>
    <w:rsid w:val="00B358B6"/>
    <w:rsid w:val="00B3716C"/>
    <w:rsid w:val="00B37AC9"/>
    <w:rsid w:val="00B41C35"/>
    <w:rsid w:val="00B4256A"/>
    <w:rsid w:val="00B4489A"/>
    <w:rsid w:val="00B45303"/>
    <w:rsid w:val="00B45F18"/>
    <w:rsid w:val="00B46AB4"/>
    <w:rsid w:val="00B4737E"/>
    <w:rsid w:val="00B47A0C"/>
    <w:rsid w:val="00B5037C"/>
    <w:rsid w:val="00B510BA"/>
    <w:rsid w:val="00B536C6"/>
    <w:rsid w:val="00B536EB"/>
    <w:rsid w:val="00B54A77"/>
    <w:rsid w:val="00B56DF5"/>
    <w:rsid w:val="00B57941"/>
    <w:rsid w:val="00B57BE0"/>
    <w:rsid w:val="00B60305"/>
    <w:rsid w:val="00B607E1"/>
    <w:rsid w:val="00B60B4A"/>
    <w:rsid w:val="00B62E45"/>
    <w:rsid w:val="00B64235"/>
    <w:rsid w:val="00B64F98"/>
    <w:rsid w:val="00B669D9"/>
    <w:rsid w:val="00B67E0B"/>
    <w:rsid w:val="00B70BBA"/>
    <w:rsid w:val="00B711D4"/>
    <w:rsid w:val="00B715F8"/>
    <w:rsid w:val="00B725B8"/>
    <w:rsid w:val="00B72D6D"/>
    <w:rsid w:val="00B72EE7"/>
    <w:rsid w:val="00B7307F"/>
    <w:rsid w:val="00B741CC"/>
    <w:rsid w:val="00B75960"/>
    <w:rsid w:val="00B75B4E"/>
    <w:rsid w:val="00B77A86"/>
    <w:rsid w:val="00B800EA"/>
    <w:rsid w:val="00B80389"/>
    <w:rsid w:val="00B80539"/>
    <w:rsid w:val="00B809BC"/>
    <w:rsid w:val="00B84524"/>
    <w:rsid w:val="00B860BC"/>
    <w:rsid w:val="00B861E1"/>
    <w:rsid w:val="00B865B4"/>
    <w:rsid w:val="00B873D9"/>
    <w:rsid w:val="00B87DFB"/>
    <w:rsid w:val="00B914A2"/>
    <w:rsid w:val="00B92CED"/>
    <w:rsid w:val="00B92D10"/>
    <w:rsid w:val="00B935CF"/>
    <w:rsid w:val="00B9421F"/>
    <w:rsid w:val="00B94576"/>
    <w:rsid w:val="00B97AD3"/>
    <w:rsid w:val="00B97E3A"/>
    <w:rsid w:val="00BA0F34"/>
    <w:rsid w:val="00BA0FEE"/>
    <w:rsid w:val="00BA23B4"/>
    <w:rsid w:val="00BA32B3"/>
    <w:rsid w:val="00BA393E"/>
    <w:rsid w:val="00BA3BAC"/>
    <w:rsid w:val="00BA3F0A"/>
    <w:rsid w:val="00BA488D"/>
    <w:rsid w:val="00BA4A6C"/>
    <w:rsid w:val="00BA68CE"/>
    <w:rsid w:val="00BA6A00"/>
    <w:rsid w:val="00BA6E87"/>
    <w:rsid w:val="00BB09EC"/>
    <w:rsid w:val="00BB2185"/>
    <w:rsid w:val="00BB28D3"/>
    <w:rsid w:val="00BB636E"/>
    <w:rsid w:val="00BB64CC"/>
    <w:rsid w:val="00BB67C1"/>
    <w:rsid w:val="00BB69AC"/>
    <w:rsid w:val="00BB6AAC"/>
    <w:rsid w:val="00BB6F9C"/>
    <w:rsid w:val="00BC0914"/>
    <w:rsid w:val="00BC0E7F"/>
    <w:rsid w:val="00BC235A"/>
    <w:rsid w:val="00BC3CF7"/>
    <w:rsid w:val="00BC413C"/>
    <w:rsid w:val="00BC6312"/>
    <w:rsid w:val="00BC7089"/>
    <w:rsid w:val="00BC7E65"/>
    <w:rsid w:val="00BD1616"/>
    <w:rsid w:val="00BD1877"/>
    <w:rsid w:val="00BD1DD5"/>
    <w:rsid w:val="00BD35CD"/>
    <w:rsid w:val="00BD64DF"/>
    <w:rsid w:val="00BD7013"/>
    <w:rsid w:val="00BE0DA0"/>
    <w:rsid w:val="00BE17B1"/>
    <w:rsid w:val="00BE2A95"/>
    <w:rsid w:val="00BE2AC8"/>
    <w:rsid w:val="00BE7010"/>
    <w:rsid w:val="00BE74E8"/>
    <w:rsid w:val="00BF099F"/>
    <w:rsid w:val="00BF1125"/>
    <w:rsid w:val="00BF1634"/>
    <w:rsid w:val="00BF1756"/>
    <w:rsid w:val="00BF1EAE"/>
    <w:rsid w:val="00BF433F"/>
    <w:rsid w:val="00BF7591"/>
    <w:rsid w:val="00BF7EB5"/>
    <w:rsid w:val="00C006E5"/>
    <w:rsid w:val="00C00C92"/>
    <w:rsid w:val="00C01A5F"/>
    <w:rsid w:val="00C01D4F"/>
    <w:rsid w:val="00C02945"/>
    <w:rsid w:val="00C031E2"/>
    <w:rsid w:val="00C03396"/>
    <w:rsid w:val="00C04723"/>
    <w:rsid w:val="00C071EE"/>
    <w:rsid w:val="00C07436"/>
    <w:rsid w:val="00C07FD2"/>
    <w:rsid w:val="00C11768"/>
    <w:rsid w:val="00C12133"/>
    <w:rsid w:val="00C140F4"/>
    <w:rsid w:val="00C141FE"/>
    <w:rsid w:val="00C151D5"/>
    <w:rsid w:val="00C1545A"/>
    <w:rsid w:val="00C15673"/>
    <w:rsid w:val="00C16302"/>
    <w:rsid w:val="00C20129"/>
    <w:rsid w:val="00C20F2F"/>
    <w:rsid w:val="00C213F2"/>
    <w:rsid w:val="00C2305C"/>
    <w:rsid w:val="00C23136"/>
    <w:rsid w:val="00C23825"/>
    <w:rsid w:val="00C242EA"/>
    <w:rsid w:val="00C2493B"/>
    <w:rsid w:val="00C249EB"/>
    <w:rsid w:val="00C256BA"/>
    <w:rsid w:val="00C25F7E"/>
    <w:rsid w:val="00C26348"/>
    <w:rsid w:val="00C26ABD"/>
    <w:rsid w:val="00C30E0A"/>
    <w:rsid w:val="00C322B9"/>
    <w:rsid w:val="00C323A1"/>
    <w:rsid w:val="00C32523"/>
    <w:rsid w:val="00C329A1"/>
    <w:rsid w:val="00C33776"/>
    <w:rsid w:val="00C3478C"/>
    <w:rsid w:val="00C35E3A"/>
    <w:rsid w:val="00C36174"/>
    <w:rsid w:val="00C3670B"/>
    <w:rsid w:val="00C37342"/>
    <w:rsid w:val="00C37ABD"/>
    <w:rsid w:val="00C37F38"/>
    <w:rsid w:val="00C407F7"/>
    <w:rsid w:val="00C41200"/>
    <w:rsid w:val="00C415DD"/>
    <w:rsid w:val="00C43738"/>
    <w:rsid w:val="00C437C6"/>
    <w:rsid w:val="00C44BAD"/>
    <w:rsid w:val="00C450E7"/>
    <w:rsid w:val="00C47366"/>
    <w:rsid w:val="00C5264E"/>
    <w:rsid w:val="00C53302"/>
    <w:rsid w:val="00C54474"/>
    <w:rsid w:val="00C54F59"/>
    <w:rsid w:val="00C55682"/>
    <w:rsid w:val="00C5690A"/>
    <w:rsid w:val="00C56F3F"/>
    <w:rsid w:val="00C57B85"/>
    <w:rsid w:val="00C60B2B"/>
    <w:rsid w:val="00C61E41"/>
    <w:rsid w:val="00C61E44"/>
    <w:rsid w:val="00C627C1"/>
    <w:rsid w:val="00C62F40"/>
    <w:rsid w:val="00C633A8"/>
    <w:rsid w:val="00C63691"/>
    <w:rsid w:val="00C63DF2"/>
    <w:rsid w:val="00C645F2"/>
    <w:rsid w:val="00C64C64"/>
    <w:rsid w:val="00C64FFB"/>
    <w:rsid w:val="00C65610"/>
    <w:rsid w:val="00C6683F"/>
    <w:rsid w:val="00C66BBD"/>
    <w:rsid w:val="00C6777C"/>
    <w:rsid w:val="00C7160E"/>
    <w:rsid w:val="00C718DC"/>
    <w:rsid w:val="00C71CB7"/>
    <w:rsid w:val="00C71FE0"/>
    <w:rsid w:val="00C72B32"/>
    <w:rsid w:val="00C72F01"/>
    <w:rsid w:val="00C738AC"/>
    <w:rsid w:val="00C73D8A"/>
    <w:rsid w:val="00C74D70"/>
    <w:rsid w:val="00C75497"/>
    <w:rsid w:val="00C81028"/>
    <w:rsid w:val="00C8113A"/>
    <w:rsid w:val="00C81172"/>
    <w:rsid w:val="00C826C5"/>
    <w:rsid w:val="00C83253"/>
    <w:rsid w:val="00C83462"/>
    <w:rsid w:val="00C86224"/>
    <w:rsid w:val="00C90D85"/>
    <w:rsid w:val="00C9201C"/>
    <w:rsid w:val="00C921DB"/>
    <w:rsid w:val="00C9250D"/>
    <w:rsid w:val="00C930B7"/>
    <w:rsid w:val="00C93A19"/>
    <w:rsid w:val="00C93C50"/>
    <w:rsid w:val="00C94341"/>
    <w:rsid w:val="00C9484F"/>
    <w:rsid w:val="00C948F5"/>
    <w:rsid w:val="00C95446"/>
    <w:rsid w:val="00C95540"/>
    <w:rsid w:val="00C9624C"/>
    <w:rsid w:val="00C96CB0"/>
    <w:rsid w:val="00C97873"/>
    <w:rsid w:val="00CA03D9"/>
    <w:rsid w:val="00CA0B5A"/>
    <w:rsid w:val="00CA39F9"/>
    <w:rsid w:val="00CA42F8"/>
    <w:rsid w:val="00CA509E"/>
    <w:rsid w:val="00CA51AD"/>
    <w:rsid w:val="00CA7654"/>
    <w:rsid w:val="00CA79CF"/>
    <w:rsid w:val="00CB0F71"/>
    <w:rsid w:val="00CB37D2"/>
    <w:rsid w:val="00CB435D"/>
    <w:rsid w:val="00CB504F"/>
    <w:rsid w:val="00CB65A9"/>
    <w:rsid w:val="00CB7F73"/>
    <w:rsid w:val="00CC0710"/>
    <w:rsid w:val="00CC087D"/>
    <w:rsid w:val="00CC138E"/>
    <w:rsid w:val="00CC25AD"/>
    <w:rsid w:val="00CC2967"/>
    <w:rsid w:val="00CC3568"/>
    <w:rsid w:val="00CC3C53"/>
    <w:rsid w:val="00CC3D2D"/>
    <w:rsid w:val="00CC55F1"/>
    <w:rsid w:val="00CC5E8C"/>
    <w:rsid w:val="00CC6174"/>
    <w:rsid w:val="00CC7AC4"/>
    <w:rsid w:val="00CD049C"/>
    <w:rsid w:val="00CD0615"/>
    <w:rsid w:val="00CD234D"/>
    <w:rsid w:val="00CD236A"/>
    <w:rsid w:val="00CD2C92"/>
    <w:rsid w:val="00CD3540"/>
    <w:rsid w:val="00CD5144"/>
    <w:rsid w:val="00CD5A30"/>
    <w:rsid w:val="00CD79E3"/>
    <w:rsid w:val="00CD7A8E"/>
    <w:rsid w:val="00CE01D6"/>
    <w:rsid w:val="00CE181E"/>
    <w:rsid w:val="00CE230C"/>
    <w:rsid w:val="00CE4BF1"/>
    <w:rsid w:val="00CE5895"/>
    <w:rsid w:val="00CE5ADB"/>
    <w:rsid w:val="00CE6804"/>
    <w:rsid w:val="00CE6D4D"/>
    <w:rsid w:val="00CE728D"/>
    <w:rsid w:val="00CE756B"/>
    <w:rsid w:val="00CF01FB"/>
    <w:rsid w:val="00CF1F7F"/>
    <w:rsid w:val="00CF214B"/>
    <w:rsid w:val="00CF2DE1"/>
    <w:rsid w:val="00CF5717"/>
    <w:rsid w:val="00CF6913"/>
    <w:rsid w:val="00CF7A69"/>
    <w:rsid w:val="00CF7B94"/>
    <w:rsid w:val="00D00AB3"/>
    <w:rsid w:val="00D01671"/>
    <w:rsid w:val="00D01AB0"/>
    <w:rsid w:val="00D01C99"/>
    <w:rsid w:val="00D05BE9"/>
    <w:rsid w:val="00D063BD"/>
    <w:rsid w:val="00D06768"/>
    <w:rsid w:val="00D075B6"/>
    <w:rsid w:val="00D07D1A"/>
    <w:rsid w:val="00D12931"/>
    <w:rsid w:val="00D133D8"/>
    <w:rsid w:val="00D17409"/>
    <w:rsid w:val="00D2006E"/>
    <w:rsid w:val="00D2183F"/>
    <w:rsid w:val="00D21DD0"/>
    <w:rsid w:val="00D23535"/>
    <w:rsid w:val="00D23AFE"/>
    <w:rsid w:val="00D23B13"/>
    <w:rsid w:val="00D24096"/>
    <w:rsid w:val="00D25AE7"/>
    <w:rsid w:val="00D270C0"/>
    <w:rsid w:val="00D277AC"/>
    <w:rsid w:val="00D27AE1"/>
    <w:rsid w:val="00D30450"/>
    <w:rsid w:val="00D30DB8"/>
    <w:rsid w:val="00D3408C"/>
    <w:rsid w:val="00D341AE"/>
    <w:rsid w:val="00D34BEC"/>
    <w:rsid w:val="00D35FE3"/>
    <w:rsid w:val="00D361AB"/>
    <w:rsid w:val="00D41824"/>
    <w:rsid w:val="00D465A2"/>
    <w:rsid w:val="00D5000D"/>
    <w:rsid w:val="00D50919"/>
    <w:rsid w:val="00D524F6"/>
    <w:rsid w:val="00D52756"/>
    <w:rsid w:val="00D548E0"/>
    <w:rsid w:val="00D558FB"/>
    <w:rsid w:val="00D5634C"/>
    <w:rsid w:val="00D56EAF"/>
    <w:rsid w:val="00D6050C"/>
    <w:rsid w:val="00D618EB"/>
    <w:rsid w:val="00D62784"/>
    <w:rsid w:val="00D627CC"/>
    <w:rsid w:val="00D62D08"/>
    <w:rsid w:val="00D637DA"/>
    <w:rsid w:val="00D63D8A"/>
    <w:rsid w:val="00D64C5A"/>
    <w:rsid w:val="00D64ED5"/>
    <w:rsid w:val="00D668DB"/>
    <w:rsid w:val="00D66D35"/>
    <w:rsid w:val="00D677EC"/>
    <w:rsid w:val="00D708B4"/>
    <w:rsid w:val="00D71AF0"/>
    <w:rsid w:val="00D72179"/>
    <w:rsid w:val="00D724BF"/>
    <w:rsid w:val="00D725A9"/>
    <w:rsid w:val="00D73639"/>
    <w:rsid w:val="00D7413B"/>
    <w:rsid w:val="00D74538"/>
    <w:rsid w:val="00D74799"/>
    <w:rsid w:val="00D76284"/>
    <w:rsid w:val="00D7631C"/>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0B7"/>
    <w:rsid w:val="00DA04AB"/>
    <w:rsid w:val="00DA0D3F"/>
    <w:rsid w:val="00DA126D"/>
    <w:rsid w:val="00DA1CF9"/>
    <w:rsid w:val="00DA3405"/>
    <w:rsid w:val="00DA4FAF"/>
    <w:rsid w:val="00DA57F9"/>
    <w:rsid w:val="00DA6A98"/>
    <w:rsid w:val="00DA7713"/>
    <w:rsid w:val="00DB0694"/>
    <w:rsid w:val="00DB11B5"/>
    <w:rsid w:val="00DB5261"/>
    <w:rsid w:val="00DB52E9"/>
    <w:rsid w:val="00DC0EBD"/>
    <w:rsid w:val="00DC127B"/>
    <w:rsid w:val="00DC3A74"/>
    <w:rsid w:val="00DC449E"/>
    <w:rsid w:val="00DC5676"/>
    <w:rsid w:val="00DC7D67"/>
    <w:rsid w:val="00DD0DB9"/>
    <w:rsid w:val="00DD0F59"/>
    <w:rsid w:val="00DD0FFD"/>
    <w:rsid w:val="00DD1868"/>
    <w:rsid w:val="00DD2627"/>
    <w:rsid w:val="00DD2933"/>
    <w:rsid w:val="00DD29EF"/>
    <w:rsid w:val="00DD4266"/>
    <w:rsid w:val="00DD48D0"/>
    <w:rsid w:val="00DD5250"/>
    <w:rsid w:val="00DD5349"/>
    <w:rsid w:val="00DD593A"/>
    <w:rsid w:val="00DD7847"/>
    <w:rsid w:val="00DD7CC6"/>
    <w:rsid w:val="00DE33EC"/>
    <w:rsid w:val="00DE4110"/>
    <w:rsid w:val="00DE5F46"/>
    <w:rsid w:val="00DF0217"/>
    <w:rsid w:val="00DF0578"/>
    <w:rsid w:val="00DF0831"/>
    <w:rsid w:val="00DF2C24"/>
    <w:rsid w:val="00DF39A5"/>
    <w:rsid w:val="00DF4FA1"/>
    <w:rsid w:val="00DF60B1"/>
    <w:rsid w:val="00DF6C8D"/>
    <w:rsid w:val="00DF76B1"/>
    <w:rsid w:val="00DF7D42"/>
    <w:rsid w:val="00E00E3B"/>
    <w:rsid w:val="00E02282"/>
    <w:rsid w:val="00E02899"/>
    <w:rsid w:val="00E0372D"/>
    <w:rsid w:val="00E03D51"/>
    <w:rsid w:val="00E04820"/>
    <w:rsid w:val="00E06BA5"/>
    <w:rsid w:val="00E07D22"/>
    <w:rsid w:val="00E1001C"/>
    <w:rsid w:val="00E1082B"/>
    <w:rsid w:val="00E110C3"/>
    <w:rsid w:val="00E13271"/>
    <w:rsid w:val="00E14532"/>
    <w:rsid w:val="00E15207"/>
    <w:rsid w:val="00E152BA"/>
    <w:rsid w:val="00E16D20"/>
    <w:rsid w:val="00E17694"/>
    <w:rsid w:val="00E20267"/>
    <w:rsid w:val="00E21BDB"/>
    <w:rsid w:val="00E22E81"/>
    <w:rsid w:val="00E24A4B"/>
    <w:rsid w:val="00E24BE1"/>
    <w:rsid w:val="00E24BE9"/>
    <w:rsid w:val="00E308B1"/>
    <w:rsid w:val="00E30F69"/>
    <w:rsid w:val="00E333B8"/>
    <w:rsid w:val="00E35FDC"/>
    <w:rsid w:val="00E36FC6"/>
    <w:rsid w:val="00E37869"/>
    <w:rsid w:val="00E37871"/>
    <w:rsid w:val="00E37982"/>
    <w:rsid w:val="00E404DB"/>
    <w:rsid w:val="00E4099D"/>
    <w:rsid w:val="00E4339B"/>
    <w:rsid w:val="00E45FB4"/>
    <w:rsid w:val="00E46059"/>
    <w:rsid w:val="00E4658C"/>
    <w:rsid w:val="00E46BF3"/>
    <w:rsid w:val="00E47AFC"/>
    <w:rsid w:val="00E51F1C"/>
    <w:rsid w:val="00E527A2"/>
    <w:rsid w:val="00E5415E"/>
    <w:rsid w:val="00E55FF6"/>
    <w:rsid w:val="00E564BF"/>
    <w:rsid w:val="00E56609"/>
    <w:rsid w:val="00E605A5"/>
    <w:rsid w:val="00E61570"/>
    <w:rsid w:val="00E61583"/>
    <w:rsid w:val="00E61D39"/>
    <w:rsid w:val="00E6221E"/>
    <w:rsid w:val="00E6328C"/>
    <w:rsid w:val="00E64A93"/>
    <w:rsid w:val="00E65593"/>
    <w:rsid w:val="00E6696B"/>
    <w:rsid w:val="00E67F49"/>
    <w:rsid w:val="00E703F4"/>
    <w:rsid w:val="00E70A91"/>
    <w:rsid w:val="00E71626"/>
    <w:rsid w:val="00E7366E"/>
    <w:rsid w:val="00E73DA3"/>
    <w:rsid w:val="00E74672"/>
    <w:rsid w:val="00E753ED"/>
    <w:rsid w:val="00E75415"/>
    <w:rsid w:val="00E76AD7"/>
    <w:rsid w:val="00E77259"/>
    <w:rsid w:val="00E80B93"/>
    <w:rsid w:val="00E8263F"/>
    <w:rsid w:val="00E82E38"/>
    <w:rsid w:val="00E83EB5"/>
    <w:rsid w:val="00E8417D"/>
    <w:rsid w:val="00E84B37"/>
    <w:rsid w:val="00E85ECA"/>
    <w:rsid w:val="00E86D4D"/>
    <w:rsid w:val="00E87B87"/>
    <w:rsid w:val="00E903BD"/>
    <w:rsid w:val="00E9108F"/>
    <w:rsid w:val="00E91608"/>
    <w:rsid w:val="00E92841"/>
    <w:rsid w:val="00E941FA"/>
    <w:rsid w:val="00E954D1"/>
    <w:rsid w:val="00E95B14"/>
    <w:rsid w:val="00E964BE"/>
    <w:rsid w:val="00E9712D"/>
    <w:rsid w:val="00EA17E8"/>
    <w:rsid w:val="00EA2474"/>
    <w:rsid w:val="00EA2A1D"/>
    <w:rsid w:val="00EA2D24"/>
    <w:rsid w:val="00EA4173"/>
    <w:rsid w:val="00EA5639"/>
    <w:rsid w:val="00EA5645"/>
    <w:rsid w:val="00EA5B5C"/>
    <w:rsid w:val="00EA5BB6"/>
    <w:rsid w:val="00EA7D53"/>
    <w:rsid w:val="00EB0929"/>
    <w:rsid w:val="00EB31F8"/>
    <w:rsid w:val="00EB35F2"/>
    <w:rsid w:val="00EB39E7"/>
    <w:rsid w:val="00EB4529"/>
    <w:rsid w:val="00EB597E"/>
    <w:rsid w:val="00EB6506"/>
    <w:rsid w:val="00EB6601"/>
    <w:rsid w:val="00EC0B1B"/>
    <w:rsid w:val="00EC0FBA"/>
    <w:rsid w:val="00EC1DAB"/>
    <w:rsid w:val="00EC212D"/>
    <w:rsid w:val="00EC2992"/>
    <w:rsid w:val="00EC2AF5"/>
    <w:rsid w:val="00EC3494"/>
    <w:rsid w:val="00EC5364"/>
    <w:rsid w:val="00EC569B"/>
    <w:rsid w:val="00EC5E10"/>
    <w:rsid w:val="00EC5E12"/>
    <w:rsid w:val="00EC65C8"/>
    <w:rsid w:val="00EC78E6"/>
    <w:rsid w:val="00ED0D21"/>
    <w:rsid w:val="00ED1360"/>
    <w:rsid w:val="00ED199A"/>
    <w:rsid w:val="00ED240A"/>
    <w:rsid w:val="00ED3123"/>
    <w:rsid w:val="00ED3CF8"/>
    <w:rsid w:val="00ED48A0"/>
    <w:rsid w:val="00ED68D0"/>
    <w:rsid w:val="00ED6B2F"/>
    <w:rsid w:val="00EE1A7D"/>
    <w:rsid w:val="00EE30DF"/>
    <w:rsid w:val="00EE3F0C"/>
    <w:rsid w:val="00EE465C"/>
    <w:rsid w:val="00EE69BE"/>
    <w:rsid w:val="00EF067B"/>
    <w:rsid w:val="00EF1975"/>
    <w:rsid w:val="00EF1CAC"/>
    <w:rsid w:val="00EF1E8A"/>
    <w:rsid w:val="00EF24DB"/>
    <w:rsid w:val="00EF3119"/>
    <w:rsid w:val="00EF31D9"/>
    <w:rsid w:val="00EF40A4"/>
    <w:rsid w:val="00EF51FF"/>
    <w:rsid w:val="00EF67CF"/>
    <w:rsid w:val="00EF6A5D"/>
    <w:rsid w:val="00EF6CCF"/>
    <w:rsid w:val="00EF7311"/>
    <w:rsid w:val="00F000A7"/>
    <w:rsid w:val="00F00966"/>
    <w:rsid w:val="00F042AC"/>
    <w:rsid w:val="00F04DE4"/>
    <w:rsid w:val="00F05BA9"/>
    <w:rsid w:val="00F07144"/>
    <w:rsid w:val="00F076A9"/>
    <w:rsid w:val="00F105DB"/>
    <w:rsid w:val="00F109F5"/>
    <w:rsid w:val="00F12310"/>
    <w:rsid w:val="00F124C8"/>
    <w:rsid w:val="00F125F1"/>
    <w:rsid w:val="00F13D4B"/>
    <w:rsid w:val="00F1455F"/>
    <w:rsid w:val="00F14760"/>
    <w:rsid w:val="00F17202"/>
    <w:rsid w:val="00F17EB3"/>
    <w:rsid w:val="00F20402"/>
    <w:rsid w:val="00F2064D"/>
    <w:rsid w:val="00F2213A"/>
    <w:rsid w:val="00F2228B"/>
    <w:rsid w:val="00F22BB6"/>
    <w:rsid w:val="00F22D88"/>
    <w:rsid w:val="00F250DE"/>
    <w:rsid w:val="00F25768"/>
    <w:rsid w:val="00F25A1D"/>
    <w:rsid w:val="00F272A0"/>
    <w:rsid w:val="00F30ABC"/>
    <w:rsid w:val="00F30C6E"/>
    <w:rsid w:val="00F3179E"/>
    <w:rsid w:val="00F31BBE"/>
    <w:rsid w:val="00F3271E"/>
    <w:rsid w:val="00F32E4A"/>
    <w:rsid w:val="00F34B39"/>
    <w:rsid w:val="00F352D0"/>
    <w:rsid w:val="00F3570B"/>
    <w:rsid w:val="00F36341"/>
    <w:rsid w:val="00F37ADE"/>
    <w:rsid w:val="00F37E57"/>
    <w:rsid w:val="00F37EFC"/>
    <w:rsid w:val="00F40DF2"/>
    <w:rsid w:val="00F42CF5"/>
    <w:rsid w:val="00F432DF"/>
    <w:rsid w:val="00F43AA1"/>
    <w:rsid w:val="00F44086"/>
    <w:rsid w:val="00F44774"/>
    <w:rsid w:val="00F46344"/>
    <w:rsid w:val="00F468A0"/>
    <w:rsid w:val="00F47834"/>
    <w:rsid w:val="00F50F2A"/>
    <w:rsid w:val="00F51191"/>
    <w:rsid w:val="00F51815"/>
    <w:rsid w:val="00F52002"/>
    <w:rsid w:val="00F5242A"/>
    <w:rsid w:val="00F524C6"/>
    <w:rsid w:val="00F52555"/>
    <w:rsid w:val="00F530F8"/>
    <w:rsid w:val="00F53DE8"/>
    <w:rsid w:val="00F5445A"/>
    <w:rsid w:val="00F546B7"/>
    <w:rsid w:val="00F54F49"/>
    <w:rsid w:val="00F557BD"/>
    <w:rsid w:val="00F559C4"/>
    <w:rsid w:val="00F56494"/>
    <w:rsid w:val="00F56C7A"/>
    <w:rsid w:val="00F56D48"/>
    <w:rsid w:val="00F61A99"/>
    <w:rsid w:val="00F61C91"/>
    <w:rsid w:val="00F624D2"/>
    <w:rsid w:val="00F631E6"/>
    <w:rsid w:val="00F651B2"/>
    <w:rsid w:val="00F65773"/>
    <w:rsid w:val="00F66615"/>
    <w:rsid w:val="00F667E4"/>
    <w:rsid w:val="00F66B3F"/>
    <w:rsid w:val="00F67704"/>
    <w:rsid w:val="00F67821"/>
    <w:rsid w:val="00F67B54"/>
    <w:rsid w:val="00F67CE8"/>
    <w:rsid w:val="00F707B9"/>
    <w:rsid w:val="00F71951"/>
    <w:rsid w:val="00F73E03"/>
    <w:rsid w:val="00F75275"/>
    <w:rsid w:val="00F75BA9"/>
    <w:rsid w:val="00F76A8E"/>
    <w:rsid w:val="00F77CE3"/>
    <w:rsid w:val="00F800C3"/>
    <w:rsid w:val="00F80A30"/>
    <w:rsid w:val="00F82847"/>
    <w:rsid w:val="00F83784"/>
    <w:rsid w:val="00F83B17"/>
    <w:rsid w:val="00F8423D"/>
    <w:rsid w:val="00F84682"/>
    <w:rsid w:val="00F862C5"/>
    <w:rsid w:val="00F867AD"/>
    <w:rsid w:val="00F904C5"/>
    <w:rsid w:val="00F907C8"/>
    <w:rsid w:val="00F90818"/>
    <w:rsid w:val="00F90871"/>
    <w:rsid w:val="00F913D4"/>
    <w:rsid w:val="00F92106"/>
    <w:rsid w:val="00F92CA0"/>
    <w:rsid w:val="00F93B65"/>
    <w:rsid w:val="00F94F6D"/>
    <w:rsid w:val="00F957EB"/>
    <w:rsid w:val="00F96261"/>
    <w:rsid w:val="00F963DC"/>
    <w:rsid w:val="00F97268"/>
    <w:rsid w:val="00F9737D"/>
    <w:rsid w:val="00F9778B"/>
    <w:rsid w:val="00F97ABC"/>
    <w:rsid w:val="00FA32E0"/>
    <w:rsid w:val="00FA379B"/>
    <w:rsid w:val="00FA431A"/>
    <w:rsid w:val="00FA4D47"/>
    <w:rsid w:val="00FA5848"/>
    <w:rsid w:val="00FA589A"/>
    <w:rsid w:val="00FA5903"/>
    <w:rsid w:val="00FA7FEE"/>
    <w:rsid w:val="00FB1033"/>
    <w:rsid w:val="00FB1265"/>
    <w:rsid w:val="00FB185F"/>
    <w:rsid w:val="00FB2A04"/>
    <w:rsid w:val="00FB3269"/>
    <w:rsid w:val="00FB335E"/>
    <w:rsid w:val="00FB4AB1"/>
    <w:rsid w:val="00FB6F80"/>
    <w:rsid w:val="00FC0724"/>
    <w:rsid w:val="00FC10F4"/>
    <w:rsid w:val="00FC53D9"/>
    <w:rsid w:val="00FC5684"/>
    <w:rsid w:val="00FC58E0"/>
    <w:rsid w:val="00FC5BA6"/>
    <w:rsid w:val="00FC6ECE"/>
    <w:rsid w:val="00FD084D"/>
    <w:rsid w:val="00FD22BB"/>
    <w:rsid w:val="00FD25A6"/>
    <w:rsid w:val="00FD2EE7"/>
    <w:rsid w:val="00FD4F91"/>
    <w:rsid w:val="00FD521C"/>
    <w:rsid w:val="00FD5CD1"/>
    <w:rsid w:val="00FD635E"/>
    <w:rsid w:val="00FD65FA"/>
    <w:rsid w:val="00FD6698"/>
    <w:rsid w:val="00FD6EE6"/>
    <w:rsid w:val="00FD74E0"/>
    <w:rsid w:val="00FE04BF"/>
    <w:rsid w:val="00FE2278"/>
    <w:rsid w:val="00FE278F"/>
    <w:rsid w:val="00FE4925"/>
    <w:rsid w:val="00FE50C9"/>
    <w:rsid w:val="00FE5EC2"/>
    <w:rsid w:val="00FE7EF2"/>
    <w:rsid w:val="00FF080F"/>
    <w:rsid w:val="00FF0B8C"/>
    <w:rsid w:val="00FF1A5A"/>
    <w:rsid w:val="00FF283C"/>
    <w:rsid w:val="00FF30B8"/>
    <w:rsid w:val="00FF42A1"/>
    <w:rsid w:val="00FF47DB"/>
    <w:rsid w:val="00FF6370"/>
    <w:rsid w:val="00FF782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95076"/>
  <w15:chartTrackingRefBased/>
  <w15:docId w15:val="{F2A3988A-5D61-436F-BF1C-52AE30B15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lsdException w:name="footnote text" w:uiPriority="99"/>
    <w:lsdException w:name="header" w:uiPriority="99"/>
    <w:lsdException w:name="caption" w:semiHidden="1" w:uiPriority="35" w:unhideWhenUsed="1" w:qFormat="1"/>
    <w:lsdException w:name="footnote reference" w:uiPriority="99"/>
    <w:lsdException w:name="endnote reference" w:uiPriority="99"/>
    <w:lsdException w:name="endnote text"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3CF3"/>
    <w:rPr>
      <w:sz w:val="24"/>
      <w:szCs w:val="24"/>
    </w:rPr>
  </w:style>
  <w:style w:type="paragraph" w:styleId="1">
    <w:name w:val="heading 1"/>
    <w:basedOn w:val="a"/>
    <w:next w:val="a"/>
    <w:link w:val="10"/>
    <w:uiPriority w:val="9"/>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uiPriority w:val="9"/>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uiPriority w:val="9"/>
    <w:unhideWhenUsed/>
    <w:qFormat/>
    <w:rsid w:val="005A05E8"/>
    <w:pPr>
      <w:keepNext/>
      <w:spacing w:before="240" w:after="60"/>
      <w:outlineLvl w:val="3"/>
    </w:pPr>
    <w:rPr>
      <w:rFonts w:ascii="Calibri" w:hAnsi="Calibri"/>
      <w:b/>
      <w:bCs/>
      <w:sz w:val="28"/>
      <w:szCs w:val="28"/>
      <w:lang w:val="x-none" w:eastAsia="x-none"/>
    </w:rPr>
  </w:style>
  <w:style w:type="paragraph" w:styleId="5">
    <w:name w:val="heading 5"/>
    <w:basedOn w:val="a"/>
    <w:next w:val="a"/>
    <w:link w:val="50"/>
    <w:uiPriority w:val="9"/>
    <w:unhideWhenUsed/>
    <w:qFormat/>
    <w:rsid w:val="004A0890"/>
    <w:pPr>
      <w:spacing w:before="240" w:after="60"/>
      <w:outlineLvl w:val="4"/>
    </w:pPr>
    <w:rPr>
      <w:rFonts w:eastAsia="DengXian Light"/>
      <w:color w:val="0F4761"/>
      <w:sz w:val="20"/>
      <w:szCs w:val="20"/>
    </w:rPr>
  </w:style>
  <w:style w:type="paragraph" w:styleId="6">
    <w:name w:val="heading 6"/>
    <w:basedOn w:val="a"/>
    <w:next w:val="a"/>
    <w:link w:val="60"/>
    <w:uiPriority w:val="9"/>
    <w:unhideWhenUsed/>
    <w:qFormat/>
    <w:rsid w:val="004A0890"/>
    <w:pPr>
      <w:spacing w:before="240" w:after="60"/>
      <w:outlineLvl w:val="5"/>
    </w:pPr>
    <w:rPr>
      <w:rFonts w:eastAsia="DengXian Light"/>
      <w:i/>
      <w:iCs/>
      <w:color w:val="595959"/>
      <w:sz w:val="20"/>
      <w:szCs w:val="20"/>
    </w:rPr>
  </w:style>
  <w:style w:type="paragraph" w:styleId="7">
    <w:name w:val="heading 7"/>
    <w:basedOn w:val="a"/>
    <w:next w:val="a"/>
    <w:link w:val="70"/>
    <w:uiPriority w:val="9"/>
    <w:semiHidden/>
    <w:unhideWhenUsed/>
    <w:qFormat/>
    <w:rsid w:val="004A0890"/>
    <w:pPr>
      <w:spacing w:before="240" w:after="60"/>
      <w:outlineLvl w:val="6"/>
    </w:pPr>
    <w:rPr>
      <w:rFonts w:eastAsia="DengXian Light"/>
      <w:color w:val="595959"/>
      <w:sz w:val="20"/>
      <w:szCs w:val="20"/>
    </w:rPr>
  </w:style>
  <w:style w:type="paragraph" w:styleId="8">
    <w:name w:val="heading 8"/>
    <w:basedOn w:val="a"/>
    <w:next w:val="a"/>
    <w:link w:val="80"/>
    <w:uiPriority w:val="9"/>
    <w:semiHidden/>
    <w:unhideWhenUsed/>
    <w:qFormat/>
    <w:rsid w:val="004A0890"/>
    <w:pPr>
      <w:spacing w:before="240" w:after="60"/>
      <w:outlineLvl w:val="7"/>
    </w:pPr>
    <w:rPr>
      <w:rFonts w:eastAsia="DengXian Light"/>
      <w:i/>
      <w:iCs/>
      <w:color w:val="272727"/>
      <w:sz w:val="20"/>
      <w:szCs w:val="20"/>
    </w:rPr>
  </w:style>
  <w:style w:type="paragraph" w:styleId="9">
    <w:name w:val="heading 9"/>
    <w:basedOn w:val="a"/>
    <w:next w:val="a"/>
    <w:link w:val="90"/>
    <w:uiPriority w:val="9"/>
    <w:semiHidden/>
    <w:unhideWhenUsed/>
    <w:qFormat/>
    <w:rsid w:val="004A0890"/>
    <w:pPr>
      <w:spacing w:before="240" w:after="60"/>
      <w:outlineLvl w:val="8"/>
    </w:pPr>
    <w:rPr>
      <w:rFonts w:eastAsia="DengXian Light"/>
      <w:color w:val="272727"/>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uiPriority w:val="9"/>
    <w:rsid w:val="00CD0615"/>
    <w:rPr>
      <w:rFonts w:ascii="Cambria" w:eastAsia="Times New Roman" w:hAnsi="Cambria" w:cs="Times New Roman"/>
      <w:b/>
      <w:bCs/>
      <w:kern w:val="32"/>
      <w:sz w:val="32"/>
      <w:szCs w:val="32"/>
    </w:rPr>
  </w:style>
  <w:style w:type="character" w:customStyle="1" w:styleId="20">
    <w:name w:val="כותרת 2 תו"/>
    <w:link w:val="2"/>
    <w:uiPriority w:val="9"/>
    <w:rsid w:val="002F788A"/>
    <w:rPr>
      <w:rFonts w:ascii="Cambria" w:eastAsia="Times New Roman" w:hAnsi="Cambria" w:cs="Times New Roman"/>
      <w:b/>
      <w:bCs/>
      <w:i/>
      <w:iCs/>
      <w:sz w:val="28"/>
      <w:szCs w:val="28"/>
    </w:rPr>
  </w:style>
  <w:style w:type="character" w:customStyle="1" w:styleId="30">
    <w:name w:val="כותרת 3 תו"/>
    <w:link w:val="3"/>
    <w:uiPriority w:val="9"/>
    <w:rsid w:val="00A73B75"/>
    <w:rPr>
      <w:b/>
      <w:bCs/>
      <w:sz w:val="27"/>
      <w:szCs w:val="27"/>
    </w:rPr>
  </w:style>
  <w:style w:type="character" w:customStyle="1" w:styleId="40">
    <w:name w:val="כותרת 4 תו"/>
    <w:link w:val="4"/>
    <w:uiPriority w:val="9"/>
    <w:rsid w:val="005A05E8"/>
    <w:rPr>
      <w:rFonts w:ascii="Calibri" w:eastAsia="Times New Roman" w:hAnsi="Calibri" w:cs="Arial"/>
      <w:b/>
      <w:bCs/>
      <w:sz w:val="28"/>
      <w:szCs w:val="28"/>
    </w:rPr>
  </w:style>
  <w:style w:type="paragraph" w:styleId="a3">
    <w:name w:val="header"/>
    <w:basedOn w:val="a"/>
    <w:link w:val="a4"/>
    <w:uiPriority w:val="99"/>
    <w:rsid w:val="00B97AD3"/>
    <w:pPr>
      <w:tabs>
        <w:tab w:val="center" w:pos="4153"/>
        <w:tab w:val="right" w:pos="8306"/>
      </w:tabs>
    </w:pPr>
  </w:style>
  <w:style w:type="paragraph" w:styleId="a5">
    <w:name w:val="footer"/>
    <w:basedOn w:val="a"/>
    <w:rsid w:val="00B97AD3"/>
    <w:pPr>
      <w:tabs>
        <w:tab w:val="center" w:pos="4153"/>
        <w:tab w:val="right" w:pos="8306"/>
      </w:tabs>
    </w:pPr>
  </w:style>
  <w:style w:type="character" w:styleId="a6">
    <w:name w:val="page number"/>
    <w:rsid w:val="00B97AD3"/>
    <w:rPr>
      <w:rFonts w:cs="Times New Roman"/>
    </w:rPr>
  </w:style>
  <w:style w:type="paragraph" w:styleId="a7">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basedOn w:val="a"/>
    <w:uiPriority w:val="99"/>
    <w:rsid w:val="00FA5903"/>
    <w:pPr>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8">
    <w:name w:val="Plain Text"/>
    <w:aliases w:val="Plain Text Char Char Char,Plain Text Char Char Char Char"/>
    <w:basedOn w:val="a"/>
    <w:link w:val="a9"/>
    <w:unhideWhenUsed/>
    <w:rsid w:val="004501B7"/>
    <w:pPr>
      <w:jc w:val="right"/>
    </w:pPr>
    <w:rPr>
      <w:rFonts w:ascii="Courier New" w:hAnsi="Courier New"/>
      <w:sz w:val="20"/>
      <w:szCs w:val="20"/>
      <w:lang w:val="x-none" w:eastAsia="x-none"/>
    </w:rPr>
  </w:style>
  <w:style w:type="character" w:customStyle="1" w:styleId="a9">
    <w:name w:val="טקסט רגיל תו"/>
    <w:aliases w:val="Plain Text Char Char Char תו,Plain Text Char Char Char Char תו"/>
    <w:link w:val="a8"/>
    <w:rsid w:val="004501B7"/>
    <w:rPr>
      <w:rFonts w:ascii="Courier New" w:hAnsi="Courier New" w:cs="Courier New"/>
    </w:rPr>
  </w:style>
  <w:style w:type="character" w:customStyle="1" w:styleId="st">
    <w:name w:val="st"/>
    <w:rsid w:val="00A53F68"/>
  </w:style>
  <w:style w:type="paragraph" w:styleId="aa">
    <w:name w:val="No Spacing"/>
    <w:uiPriority w:val="1"/>
    <w:qFormat/>
    <w:rsid w:val="0032007D"/>
    <w:pPr>
      <w:bidi/>
    </w:pPr>
    <w:rPr>
      <w:sz w:val="24"/>
      <w:szCs w:val="24"/>
    </w:rPr>
  </w:style>
  <w:style w:type="paragraph" w:styleId="ab">
    <w:name w:val="footnote text"/>
    <w:basedOn w:val="a"/>
    <w:link w:val="ac"/>
    <w:uiPriority w:val="99"/>
    <w:unhideWhenUsed/>
    <w:rsid w:val="009F6F5E"/>
    <w:rPr>
      <w:rFonts w:eastAsia="MS Mincho"/>
      <w:lang w:val="en-GB" w:eastAsia="fr-FR" w:bidi="ar-SA"/>
    </w:rPr>
  </w:style>
  <w:style w:type="character" w:customStyle="1" w:styleId="ac">
    <w:name w:val="טקסט הערת שוליים תו"/>
    <w:link w:val="ab"/>
    <w:uiPriority w:val="99"/>
    <w:rsid w:val="009F6F5E"/>
    <w:rPr>
      <w:rFonts w:eastAsia="MS Mincho"/>
      <w:sz w:val="24"/>
      <w:szCs w:val="24"/>
      <w:lang w:val="en-GB" w:eastAsia="fr-FR" w:bidi="ar-SA"/>
    </w:rPr>
  </w:style>
  <w:style w:type="character" w:styleId="ad">
    <w:name w:val="footnote reference"/>
    <w:uiPriority w:val="99"/>
    <w:unhideWhenUsed/>
    <w:rsid w:val="009F6F5E"/>
    <w:rPr>
      <w:vertAlign w:val="superscript"/>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bwuline1">
    <w:name w:val="bwuline1"/>
    <w:rsid w:val="00767C33"/>
    <w:rPr>
      <w:u w:val="single"/>
    </w:rPr>
  </w:style>
  <w:style w:type="paragraph" w:customStyle="1" w:styleId="ae">
    <w:basedOn w:val="a"/>
    <w:next w:val="NormalWeb"/>
    <w:uiPriority w:val="99"/>
    <w:unhideWhenUsed/>
    <w:rsid w:val="00EA2A1D"/>
    <w:pPr>
      <w:spacing w:after="336"/>
    </w:pPr>
  </w:style>
  <w:style w:type="paragraph" w:customStyle="1" w:styleId="af">
    <w:basedOn w:val="a"/>
    <w:next w:val="NormalWeb"/>
    <w:uiPriority w:val="99"/>
    <w:unhideWhenUsed/>
    <w:rsid w:val="00FD5CD1"/>
    <w:pPr>
      <w:spacing w:after="336"/>
    </w:pPr>
  </w:style>
  <w:style w:type="paragraph" w:customStyle="1" w:styleId="gnwlistitemmarginbottom">
    <w:name w:val="gnwlistitemmarginbottom"/>
    <w:basedOn w:val="a"/>
    <w:uiPriority w:val="99"/>
    <w:rsid w:val="00BA0F34"/>
    <w:pPr>
      <w:spacing w:before="100" w:beforeAutospacing="1" w:after="150"/>
    </w:pPr>
  </w:style>
  <w:style w:type="paragraph" w:customStyle="1" w:styleId="gnwtablebottommargin">
    <w:name w:val="gnwtablebottommargin"/>
    <w:basedOn w:val="a"/>
    <w:uiPriority w:val="99"/>
    <w:rsid w:val="00BA0F34"/>
    <w:pPr>
      <w:spacing w:before="100" w:beforeAutospacing="1" w:after="150"/>
    </w:pPr>
  </w:style>
  <w:style w:type="paragraph" w:customStyle="1" w:styleId="gnwcellpaddingleft0">
    <w:name w:val="gnwcellpaddingleft0"/>
    <w:basedOn w:val="a"/>
    <w:uiPriority w:val="99"/>
    <w:rsid w:val="00BA0F34"/>
    <w:pPr>
      <w:spacing w:before="100" w:beforeAutospacing="1" w:after="100" w:afterAutospacing="1"/>
    </w:pPr>
  </w:style>
  <w:style w:type="paragraph" w:customStyle="1" w:styleId="gnwverticalaligntop">
    <w:name w:val="gnwverticalaligntop"/>
    <w:basedOn w:val="a"/>
    <w:uiPriority w:val="99"/>
    <w:rsid w:val="00BA0F34"/>
    <w:pPr>
      <w:spacing w:before="100" w:beforeAutospacing="1" w:after="100" w:afterAutospacing="1"/>
      <w:textAlignment w:val="top"/>
    </w:pPr>
  </w:style>
  <w:style w:type="paragraph" w:customStyle="1" w:styleId="gnwtextaligncenter">
    <w:name w:val="gnwtextaligncenter"/>
    <w:basedOn w:val="a"/>
    <w:uiPriority w:val="99"/>
    <w:rsid w:val="00BA0F34"/>
    <w:pPr>
      <w:spacing w:before="100" w:beforeAutospacing="1" w:after="100" w:afterAutospacing="1"/>
      <w:jc w:val="center"/>
    </w:pPr>
  </w:style>
  <w:style w:type="paragraph" w:customStyle="1" w:styleId="gnwcellparagraphmargin">
    <w:name w:val="gnwcellparagraphmargin"/>
    <w:basedOn w:val="a"/>
    <w:uiPriority w:val="99"/>
    <w:rsid w:val="00BA0F34"/>
  </w:style>
  <w:style w:type="paragraph" w:customStyle="1" w:styleId="gnwverticalalignbottom">
    <w:name w:val="gnwverticalalignbottom"/>
    <w:basedOn w:val="a"/>
    <w:uiPriority w:val="99"/>
    <w:rsid w:val="00BA0F34"/>
    <w:pPr>
      <w:spacing w:before="100" w:beforeAutospacing="1" w:after="100" w:afterAutospacing="1"/>
      <w:textAlignment w:val="bottom"/>
    </w:pPr>
  </w:style>
  <w:style w:type="paragraph" w:customStyle="1" w:styleId="gnwwhitespacenowrap">
    <w:name w:val="gnwwhitespacenowrap"/>
    <w:basedOn w:val="a"/>
    <w:uiPriority w:val="99"/>
    <w:rsid w:val="00BA0F34"/>
    <w:pPr>
      <w:spacing w:before="100" w:beforeAutospacing="1" w:after="100" w:afterAutospacing="1"/>
    </w:pPr>
  </w:style>
  <w:style w:type="paragraph" w:customStyle="1" w:styleId="gnwtextalignright">
    <w:name w:val="gnwtextalignright"/>
    <w:basedOn w:val="a"/>
    <w:uiPriority w:val="99"/>
    <w:rsid w:val="00BA0F34"/>
    <w:pPr>
      <w:spacing w:before="100" w:beforeAutospacing="1" w:after="100" w:afterAutospacing="1"/>
      <w:jc w:val="right"/>
    </w:pPr>
  </w:style>
  <w:style w:type="paragraph" w:customStyle="1" w:styleId="gnwcellpaddingright0">
    <w:name w:val="gnwcellpaddingright0"/>
    <w:basedOn w:val="a"/>
    <w:uiPriority w:val="99"/>
    <w:rsid w:val="00BA0F34"/>
    <w:pPr>
      <w:spacing w:before="100" w:beforeAutospacing="1" w:after="100" w:afterAutospacing="1"/>
    </w:pPr>
  </w:style>
  <w:style w:type="paragraph" w:customStyle="1" w:styleId="gnwunderlinestyle">
    <w:name w:val="gnwunderlinestyle"/>
    <w:basedOn w:val="a"/>
    <w:uiPriority w:val="99"/>
    <w:rsid w:val="00BA0F34"/>
    <w:pPr>
      <w:spacing w:before="100" w:beforeAutospacing="1" w:after="100" w:afterAutospacing="1"/>
    </w:pPr>
    <w:rPr>
      <w:u w:val="single"/>
    </w:rPr>
  </w:style>
  <w:style w:type="paragraph" w:customStyle="1" w:styleId="gnwtextalignleft">
    <w:name w:val="gnwtextalignleft"/>
    <w:basedOn w:val="a"/>
    <w:uiPriority w:val="99"/>
    <w:rsid w:val="00BA0F34"/>
    <w:pPr>
      <w:spacing w:before="100" w:beforeAutospacing="1" w:after="100" w:afterAutospacing="1"/>
    </w:pPr>
  </w:style>
  <w:style w:type="paragraph" w:customStyle="1" w:styleId="gnwheading">
    <w:name w:val="gnw_heading"/>
    <w:basedOn w:val="a"/>
    <w:uiPriority w:val="99"/>
    <w:rsid w:val="00BA0F34"/>
    <w:pPr>
      <w:spacing w:before="100" w:beforeAutospacing="1" w:after="100" w:afterAutospacing="1"/>
      <w:jc w:val="center"/>
    </w:pPr>
    <w:rPr>
      <w:rFonts w:ascii="Arial" w:hAnsi="Arial" w:cs="Arial"/>
    </w:rPr>
  </w:style>
  <w:style w:type="paragraph" w:customStyle="1" w:styleId="gnwsubhead">
    <w:name w:val="gnw_subhead"/>
    <w:basedOn w:val="a"/>
    <w:uiPriority w:val="99"/>
    <w:rsid w:val="00BA0F34"/>
    <w:pPr>
      <w:spacing w:before="100" w:beforeAutospacing="1" w:after="100" w:afterAutospacing="1"/>
      <w:jc w:val="center"/>
    </w:pPr>
    <w:rPr>
      <w:rFonts w:ascii="Arial" w:hAnsi="Arial" w:cs="Arial"/>
      <w:sz w:val="18"/>
      <w:szCs w:val="18"/>
    </w:rPr>
  </w:style>
  <w:style w:type="paragraph" w:customStyle="1" w:styleId="gnwcolhead">
    <w:name w:val="gnw_colhead"/>
    <w:basedOn w:val="a"/>
    <w:uiPriority w:val="99"/>
    <w:rsid w:val="00BA0F34"/>
    <w:pPr>
      <w:spacing w:before="100" w:beforeAutospacing="1" w:after="100" w:afterAutospacing="1"/>
      <w:jc w:val="center"/>
    </w:pPr>
    <w:rPr>
      <w:rFonts w:ascii="Arial" w:hAnsi="Arial" w:cs="Arial"/>
      <w:sz w:val="18"/>
      <w:szCs w:val="18"/>
    </w:rPr>
  </w:style>
  <w:style w:type="paragraph" w:customStyle="1" w:styleId="gnwcolheaduline">
    <w:name w:val="gnw_colhead_uline"/>
    <w:basedOn w:val="a"/>
    <w:uiPriority w:val="99"/>
    <w:rsid w:val="00BA0F34"/>
    <w:pPr>
      <w:pBdr>
        <w:bottom w:val="single" w:sz="8" w:space="0" w:color="000000"/>
      </w:pBdr>
      <w:spacing w:before="100" w:beforeAutospacing="1" w:after="100" w:afterAutospacing="1"/>
      <w:jc w:val="center"/>
    </w:pPr>
    <w:rPr>
      <w:rFonts w:ascii="Arial" w:hAnsi="Arial" w:cs="Arial"/>
      <w:sz w:val="18"/>
      <w:szCs w:val="18"/>
    </w:rPr>
  </w:style>
  <w:style w:type="paragraph" w:customStyle="1" w:styleId="gnwcolheaddline">
    <w:name w:val="gnw_colhead_dline"/>
    <w:basedOn w:val="a"/>
    <w:uiPriority w:val="99"/>
    <w:rsid w:val="00BA0F34"/>
    <w:pPr>
      <w:pBdr>
        <w:bottom w:val="double" w:sz="6" w:space="0" w:color="000000"/>
      </w:pBdr>
      <w:spacing w:before="100" w:beforeAutospacing="1" w:after="100" w:afterAutospacing="1"/>
      <w:jc w:val="center"/>
    </w:pPr>
    <w:rPr>
      <w:rFonts w:ascii="Arial" w:hAnsi="Arial" w:cs="Arial"/>
      <w:sz w:val="18"/>
      <w:szCs w:val="18"/>
    </w:rPr>
  </w:style>
  <w:style w:type="paragraph" w:customStyle="1" w:styleId="gnwlabel">
    <w:name w:val="gnw_label"/>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uline">
    <w:name w:val="gnw_label_uline"/>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0">
    <w:name w:val="gnw_label_uline_i1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5">
    <w:name w:val="gnw_label_uline_i15"/>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0">
    <w:name w:val="gnw_label_uline_i2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5">
    <w:name w:val="gnw_label_uline_i25"/>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30">
    <w:name w:val="gnw_label_uline_i30"/>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i10">
    <w:name w:val="gnw_label_dline_i1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15">
    <w:name w:val="gnw_label_dline_i15"/>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0">
    <w:name w:val="gnw_label_dline_i2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5">
    <w:name w:val="gnw_label_dline_i25"/>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30">
    <w:name w:val="gnw_label_dline_i30"/>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ulinetop">
    <w:name w:val="gnw_label_ulinetop"/>
    <w:basedOn w:val="a"/>
    <w:uiPriority w:val="99"/>
    <w:rsid w:val="00BA0F34"/>
    <w:pPr>
      <w:pBdr>
        <w:top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
    <w:name w:val="gnw_label_dline"/>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i10">
    <w:name w:val="gnw_label_i1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15">
    <w:name w:val="gnw_label_i15"/>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20">
    <w:name w:val="gnw_label_i2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25">
    <w:name w:val="gnw_label_i25"/>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labeli30">
    <w:name w:val="gnw_label_i30"/>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num">
    <w:name w:val="gnw_num"/>
    <w:basedOn w:val="a"/>
    <w:uiPriority w:val="99"/>
    <w:rsid w:val="00BA0F34"/>
    <w:pPr>
      <w:spacing w:before="100" w:beforeAutospacing="1" w:after="100" w:afterAutospacing="1"/>
      <w:jc w:val="right"/>
      <w:textAlignment w:val="bottom"/>
    </w:pPr>
    <w:rPr>
      <w:rFonts w:ascii="Arial" w:hAnsi="Arial" w:cs="Arial"/>
      <w:sz w:val="18"/>
      <w:szCs w:val="18"/>
    </w:rPr>
  </w:style>
  <w:style w:type="paragraph" w:customStyle="1" w:styleId="gnwnumuline">
    <w:name w:val="gnw_num_uline"/>
    <w:basedOn w:val="a"/>
    <w:uiPriority w:val="99"/>
    <w:rsid w:val="00BA0F34"/>
    <w:pPr>
      <w:pBdr>
        <w:bottom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ulinetop">
    <w:name w:val="gnw_num_ulinetop"/>
    <w:basedOn w:val="a"/>
    <w:uiPriority w:val="99"/>
    <w:rsid w:val="00BA0F34"/>
    <w:pPr>
      <w:pBdr>
        <w:top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dline">
    <w:name w:val="gnw_num_dline"/>
    <w:basedOn w:val="a"/>
    <w:uiPriority w:val="99"/>
    <w:rsid w:val="00BA0F34"/>
    <w:pPr>
      <w:pBdr>
        <w:bottom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numdlinetop">
    <w:name w:val="gnw_num_dlinetop"/>
    <w:basedOn w:val="a"/>
    <w:uiPriority w:val="99"/>
    <w:rsid w:val="00BA0F34"/>
    <w:pPr>
      <w:pBdr>
        <w:top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data">
    <w:name w:val="gnw_data"/>
    <w:basedOn w:val="a"/>
    <w:uiPriority w:val="99"/>
    <w:rsid w:val="00BA0F34"/>
    <w:pPr>
      <w:spacing w:before="100" w:beforeAutospacing="1" w:after="100" w:afterAutospacing="1"/>
      <w:textAlignment w:val="bottom"/>
    </w:pPr>
    <w:rPr>
      <w:rFonts w:ascii="Arial" w:hAnsi="Arial" w:cs="Arial"/>
      <w:sz w:val="18"/>
      <w:szCs w:val="18"/>
    </w:rPr>
  </w:style>
  <w:style w:type="paragraph" w:customStyle="1" w:styleId="gnwdatauline">
    <w:name w:val="gnw_data_uline"/>
    <w:basedOn w:val="a"/>
    <w:uiPriority w:val="99"/>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datadline">
    <w:name w:val="gnw_data_dline"/>
    <w:basedOn w:val="a"/>
    <w:uiPriority w:val="99"/>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newsmediabox">
    <w:name w:val="gnw_news_media_box"/>
    <w:basedOn w:val="a"/>
    <w:uiPriority w:val="99"/>
    <w:rsid w:val="00BA0F34"/>
    <w:pPr>
      <w:pBdr>
        <w:top w:val="single" w:sz="6" w:space="0" w:color="A9A9A9"/>
        <w:left w:val="single" w:sz="6" w:space="0" w:color="A9A9A9"/>
        <w:bottom w:val="single" w:sz="6" w:space="0" w:color="A9A9A9"/>
        <w:right w:val="single" w:sz="6" w:space="0" w:color="A9A9A9"/>
      </w:pBdr>
      <w:spacing w:before="225" w:after="90"/>
      <w:ind w:left="90" w:right="90"/>
    </w:pPr>
  </w:style>
  <w:style w:type="paragraph" w:customStyle="1" w:styleId="gnwmediacaption">
    <w:name w:val="gnw_media_caption"/>
    <w:basedOn w:val="a"/>
    <w:uiPriority w:val="99"/>
    <w:rsid w:val="00BA0F34"/>
    <w:pPr>
      <w:spacing w:before="100" w:beforeAutospacing="1" w:after="100" w:afterAutospacing="1"/>
    </w:pPr>
    <w:rPr>
      <w:rFonts w:ascii="Verdana" w:hAnsi="Verdana"/>
      <w:sz w:val="16"/>
      <w:szCs w:val="16"/>
    </w:rPr>
  </w:style>
  <w:style w:type="paragraph" w:customStyle="1" w:styleId="gnwmediabgcolor">
    <w:name w:val="gnw_media_bgcolor"/>
    <w:basedOn w:val="a"/>
    <w:uiPriority w:val="99"/>
    <w:rsid w:val="00BA0F34"/>
    <w:pPr>
      <w:spacing w:before="100" w:beforeAutospacing="1" w:after="100" w:afterAutospacing="1"/>
    </w:pPr>
  </w:style>
  <w:style w:type="paragraph" w:customStyle="1" w:styleId="gnwvideotitle">
    <w:name w:val="gnw_videotitle"/>
    <w:basedOn w:val="a"/>
    <w:uiPriority w:val="99"/>
    <w:rsid w:val="00BA0F34"/>
    <w:pPr>
      <w:spacing w:before="100" w:beforeAutospacing="1" w:after="100" w:afterAutospacing="1"/>
    </w:pPr>
    <w:rPr>
      <w:rFonts w:ascii="Arial" w:hAnsi="Arial" w:cs="Arial"/>
      <w:b/>
      <w:bCs/>
      <w:color w:val="1D5296"/>
      <w:sz w:val="18"/>
      <w:szCs w:val="18"/>
    </w:rPr>
  </w:style>
  <w:style w:type="paragraph" w:customStyle="1" w:styleId="gnwbordertopsolid">
    <w:name w:val="gnw_border_top_solid"/>
    <w:basedOn w:val="a"/>
    <w:uiPriority w:val="99"/>
    <w:rsid w:val="00BA0F34"/>
    <w:pPr>
      <w:pBdr>
        <w:top w:val="single" w:sz="6" w:space="0" w:color="000000"/>
      </w:pBdr>
      <w:spacing w:before="100" w:beforeAutospacing="1" w:after="100" w:afterAutospacing="1"/>
    </w:pPr>
  </w:style>
  <w:style w:type="paragraph" w:customStyle="1" w:styleId="gnwborderrightsolid">
    <w:name w:val="gnw_border_right_solid"/>
    <w:basedOn w:val="a"/>
    <w:uiPriority w:val="99"/>
    <w:rsid w:val="00BA0F34"/>
    <w:pPr>
      <w:pBdr>
        <w:right w:val="single" w:sz="6" w:space="0" w:color="000000"/>
      </w:pBdr>
      <w:spacing w:before="100" w:beforeAutospacing="1" w:after="100" w:afterAutospacing="1"/>
    </w:pPr>
  </w:style>
  <w:style w:type="paragraph" w:customStyle="1" w:styleId="gnwborderbottomsolid">
    <w:name w:val="gnw_border_bottom_solid"/>
    <w:basedOn w:val="a"/>
    <w:uiPriority w:val="99"/>
    <w:rsid w:val="00BA0F34"/>
    <w:pPr>
      <w:pBdr>
        <w:bottom w:val="single" w:sz="6" w:space="0" w:color="000000"/>
      </w:pBdr>
      <w:spacing w:before="100" w:beforeAutospacing="1" w:after="100" w:afterAutospacing="1"/>
    </w:pPr>
  </w:style>
  <w:style w:type="paragraph" w:customStyle="1" w:styleId="gnwborderleftsolid">
    <w:name w:val="gnw_border_left_solid"/>
    <w:basedOn w:val="a"/>
    <w:uiPriority w:val="99"/>
    <w:rsid w:val="00BA0F34"/>
    <w:pPr>
      <w:pBdr>
        <w:left w:val="single" w:sz="6" w:space="0" w:color="000000"/>
      </w:pBdr>
      <w:spacing w:before="100" w:beforeAutospacing="1" w:after="100" w:afterAutospacing="1"/>
    </w:pPr>
  </w:style>
  <w:style w:type="paragraph" w:customStyle="1" w:styleId="gnwbordertopdouble">
    <w:name w:val="gnw_border_top_double"/>
    <w:basedOn w:val="a"/>
    <w:uiPriority w:val="99"/>
    <w:rsid w:val="00BA0F34"/>
    <w:pPr>
      <w:pBdr>
        <w:top w:val="double" w:sz="6" w:space="0" w:color="000000"/>
      </w:pBdr>
      <w:spacing w:before="100" w:beforeAutospacing="1" w:after="100" w:afterAutospacing="1"/>
    </w:pPr>
  </w:style>
  <w:style w:type="paragraph" w:customStyle="1" w:styleId="gnwborderrightdouble">
    <w:name w:val="gnw_border_right_double"/>
    <w:basedOn w:val="a"/>
    <w:uiPriority w:val="99"/>
    <w:rsid w:val="00BA0F34"/>
    <w:pPr>
      <w:pBdr>
        <w:right w:val="double" w:sz="6" w:space="0" w:color="000000"/>
      </w:pBdr>
      <w:spacing w:before="100" w:beforeAutospacing="1" w:after="100" w:afterAutospacing="1"/>
    </w:pPr>
  </w:style>
  <w:style w:type="paragraph" w:customStyle="1" w:styleId="gnwborderbottomdouble">
    <w:name w:val="gnw_border_bottom_double"/>
    <w:basedOn w:val="a"/>
    <w:uiPriority w:val="99"/>
    <w:rsid w:val="00BA0F34"/>
    <w:pPr>
      <w:pBdr>
        <w:bottom w:val="double" w:sz="6" w:space="0" w:color="000000"/>
      </w:pBdr>
      <w:spacing w:before="100" w:beforeAutospacing="1" w:after="100" w:afterAutospacing="1"/>
    </w:pPr>
  </w:style>
  <w:style w:type="paragraph" w:customStyle="1" w:styleId="gnwborderleftdouble">
    <w:name w:val="gnw_border_left_double"/>
    <w:basedOn w:val="a"/>
    <w:uiPriority w:val="99"/>
    <w:rsid w:val="00BA0F34"/>
    <w:pPr>
      <w:pBdr>
        <w:left w:val="double" w:sz="6" w:space="0" w:color="000000"/>
      </w:pBdr>
      <w:spacing w:before="100" w:beforeAutospacing="1" w:after="100" w:afterAutospacing="1"/>
    </w:pPr>
  </w:style>
  <w:style w:type="paragraph" w:customStyle="1" w:styleId="gnwtablebordercollapse">
    <w:name w:val="gnw_table_border_collapse"/>
    <w:basedOn w:val="a"/>
    <w:uiPriority w:val="99"/>
    <w:rsid w:val="00BA0F34"/>
    <w:pPr>
      <w:spacing w:before="100" w:beforeAutospacing="1" w:after="100" w:afterAutospacing="1"/>
    </w:pPr>
  </w:style>
  <w:style w:type="paragraph" w:customStyle="1" w:styleId="gnwalignleft">
    <w:name w:val="gnw_align_left"/>
    <w:basedOn w:val="a"/>
    <w:uiPriority w:val="99"/>
    <w:rsid w:val="00BA0F34"/>
    <w:pPr>
      <w:spacing w:before="100" w:beforeAutospacing="1" w:after="100" w:afterAutospacing="1"/>
    </w:pPr>
  </w:style>
  <w:style w:type="paragraph" w:customStyle="1" w:styleId="gnwaligncenter">
    <w:name w:val="gnw_align_center"/>
    <w:basedOn w:val="a"/>
    <w:uiPriority w:val="99"/>
    <w:rsid w:val="00BA0F34"/>
    <w:pPr>
      <w:spacing w:before="100" w:beforeAutospacing="1" w:after="100" w:afterAutospacing="1"/>
      <w:jc w:val="center"/>
    </w:pPr>
  </w:style>
  <w:style w:type="paragraph" w:customStyle="1" w:styleId="gnwalignright">
    <w:name w:val="gnw_align_right"/>
    <w:basedOn w:val="a"/>
    <w:uiPriority w:val="99"/>
    <w:rsid w:val="00BA0F34"/>
    <w:pPr>
      <w:spacing w:before="100" w:beforeAutospacing="1" w:after="100" w:afterAutospacing="1"/>
      <w:jc w:val="right"/>
    </w:pPr>
  </w:style>
  <w:style w:type="paragraph" w:customStyle="1" w:styleId="gnwalignjustify">
    <w:name w:val="gnw_align_justify"/>
    <w:basedOn w:val="a"/>
    <w:uiPriority w:val="99"/>
    <w:rsid w:val="00BA0F34"/>
    <w:pPr>
      <w:spacing w:before="100" w:beforeAutospacing="1" w:after="100" w:afterAutospacing="1"/>
      <w:jc w:val="both"/>
    </w:pPr>
  </w:style>
  <w:style w:type="paragraph" w:customStyle="1" w:styleId="gnwverticalaligntop0">
    <w:name w:val="gnw_vertical_align_top"/>
    <w:basedOn w:val="a"/>
    <w:uiPriority w:val="99"/>
    <w:rsid w:val="00BA0F34"/>
    <w:pPr>
      <w:spacing w:before="100" w:beforeAutospacing="1" w:after="100" w:afterAutospacing="1"/>
      <w:textAlignment w:val="top"/>
    </w:pPr>
  </w:style>
  <w:style w:type="paragraph" w:customStyle="1" w:styleId="gnwverticalalignmiddle">
    <w:name w:val="gnw_vertical_align_middle"/>
    <w:basedOn w:val="a"/>
    <w:uiPriority w:val="99"/>
    <w:rsid w:val="00BA0F34"/>
    <w:pPr>
      <w:spacing w:before="100" w:beforeAutospacing="1" w:after="100" w:afterAutospacing="1"/>
      <w:textAlignment w:val="center"/>
    </w:pPr>
  </w:style>
  <w:style w:type="paragraph" w:customStyle="1" w:styleId="gnwverticalalignbottom0">
    <w:name w:val="gnw_vertical_align_bottom"/>
    <w:basedOn w:val="a"/>
    <w:uiPriority w:val="99"/>
    <w:rsid w:val="00BA0F34"/>
    <w:pPr>
      <w:spacing w:before="100" w:beforeAutospacing="1" w:after="100" w:afterAutospacing="1"/>
      <w:textAlignment w:val="bottom"/>
    </w:pPr>
  </w:style>
  <w:style w:type="paragraph" w:customStyle="1" w:styleId="gnwpaddingleftnone">
    <w:name w:val="gnw_padding_left_none"/>
    <w:basedOn w:val="a"/>
    <w:uiPriority w:val="99"/>
    <w:rsid w:val="00BA0F34"/>
    <w:pPr>
      <w:spacing w:before="100" w:beforeAutospacing="1" w:after="100" w:afterAutospacing="1"/>
    </w:pPr>
  </w:style>
  <w:style w:type="paragraph" w:customStyle="1" w:styleId="gnwpaddingrightnone">
    <w:name w:val="gnw_padding_right_none"/>
    <w:basedOn w:val="a"/>
    <w:uiPriority w:val="99"/>
    <w:rsid w:val="00BA0F34"/>
    <w:pPr>
      <w:spacing w:before="100" w:beforeAutospacing="1" w:after="100" w:afterAutospacing="1"/>
    </w:pPr>
  </w:style>
  <w:style w:type="character" w:styleId="af0">
    <w:name w:val="Strong"/>
    <w:qFormat/>
    <w:rsid w:val="00BA0F34"/>
    <w:rPr>
      <w:b/>
      <w:bCs/>
    </w:rPr>
  </w:style>
  <w:style w:type="character" w:styleId="af1">
    <w:name w:val="Emphasis"/>
    <w:uiPriority w:val="20"/>
    <w:qFormat/>
    <w:rsid w:val="00BA0F34"/>
    <w:rPr>
      <w:i/>
      <w:iCs/>
    </w:rPr>
  </w:style>
  <w:style w:type="paragraph" w:styleId="af2">
    <w:name w:val="List Paragraph"/>
    <w:basedOn w:val="a"/>
    <w:uiPriority w:val="34"/>
    <w:qFormat/>
    <w:rsid w:val="009E68CC"/>
    <w:pPr>
      <w:ind w:left="720"/>
      <w:contextualSpacing/>
    </w:pPr>
    <w:rPr>
      <w:rFonts w:ascii="Arial" w:hAnsi="Arial" w:cs="Arial"/>
    </w:rPr>
  </w:style>
  <w:style w:type="character" w:styleId="af3">
    <w:name w:val="Unresolved Mention"/>
    <w:uiPriority w:val="99"/>
    <w:semiHidden/>
    <w:unhideWhenUsed/>
    <w:rsid w:val="00C93C50"/>
    <w:rPr>
      <w:color w:val="605E5C"/>
      <w:shd w:val="clear" w:color="auto" w:fill="E1DFDD"/>
    </w:rPr>
  </w:style>
  <w:style w:type="character" w:customStyle="1" w:styleId="hugindetectedhighlightederror">
    <w:name w:val="hugin_detected_highlighted_error"/>
    <w:basedOn w:val="a0"/>
    <w:rsid w:val="00C93C50"/>
  </w:style>
  <w:style w:type="paragraph" w:customStyle="1" w:styleId="Default">
    <w:name w:val="Default"/>
    <w:rsid w:val="00EE69BE"/>
    <w:pPr>
      <w:autoSpaceDE w:val="0"/>
      <w:autoSpaceDN w:val="0"/>
      <w:adjustRightInd w:val="0"/>
    </w:pPr>
    <w:rPr>
      <w:rFonts w:ascii="Tahoma" w:eastAsia="Calibri" w:hAnsi="Tahoma" w:cs="Tahoma"/>
      <w:color w:val="000000"/>
      <w:sz w:val="24"/>
      <w:szCs w:val="24"/>
    </w:rPr>
  </w:style>
  <w:style w:type="character" w:customStyle="1" w:styleId="ts-alignment-element">
    <w:name w:val="ts-alignment-element"/>
    <w:basedOn w:val="a0"/>
    <w:rsid w:val="00C151D5"/>
  </w:style>
  <w:style w:type="character" w:customStyle="1" w:styleId="ts-alignment-element-highlighted">
    <w:name w:val="ts-alignment-element-highlighted"/>
    <w:basedOn w:val="a0"/>
    <w:rsid w:val="00C151D5"/>
  </w:style>
  <w:style w:type="paragraph" w:styleId="af4">
    <w:name w:val="endnote text"/>
    <w:basedOn w:val="a"/>
    <w:link w:val="af5"/>
    <w:uiPriority w:val="99"/>
    <w:unhideWhenUsed/>
    <w:rsid w:val="00C23825"/>
    <w:pPr>
      <w:ind w:left="288"/>
    </w:pPr>
    <w:rPr>
      <w:rFonts w:ascii="Calibri" w:eastAsia="Calibri" w:hAnsi="Calibri" w:cs="Arial"/>
      <w:sz w:val="20"/>
      <w:szCs w:val="20"/>
      <w:lang w:bidi="ar-SA"/>
    </w:rPr>
  </w:style>
  <w:style w:type="character" w:customStyle="1" w:styleId="af5">
    <w:name w:val="טקסט הערת סיום תו"/>
    <w:link w:val="af4"/>
    <w:uiPriority w:val="99"/>
    <w:rsid w:val="00C23825"/>
    <w:rPr>
      <w:rFonts w:ascii="Calibri" w:eastAsia="Calibri" w:hAnsi="Calibri" w:cs="Arial"/>
      <w:lang w:bidi="ar-SA"/>
    </w:rPr>
  </w:style>
  <w:style w:type="character" w:styleId="af6">
    <w:name w:val="endnote reference"/>
    <w:uiPriority w:val="99"/>
    <w:unhideWhenUsed/>
    <w:rsid w:val="00C23825"/>
    <w:rPr>
      <w:vertAlign w:val="superscript"/>
    </w:rPr>
  </w:style>
  <w:style w:type="paragraph" w:customStyle="1" w:styleId="51">
    <w:name w:val="כותרת 51"/>
    <w:basedOn w:val="a"/>
    <w:next w:val="a"/>
    <w:uiPriority w:val="9"/>
    <w:semiHidden/>
    <w:unhideWhenUsed/>
    <w:qFormat/>
    <w:rsid w:val="004A0890"/>
    <w:pPr>
      <w:keepNext/>
      <w:keepLines/>
      <w:spacing w:before="80" w:after="40" w:line="278" w:lineRule="auto"/>
      <w:outlineLvl w:val="4"/>
    </w:pPr>
    <w:rPr>
      <w:rFonts w:ascii="Aptos" w:eastAsia="DengXian Light" w:hAnsi="Aptos"/>
      <w:color w:val="0F4761"/>
      <w:kern w:val="2"/>
      <w:lang w:eastAsia="zh-CN" w:bidi="ar-SA"/>
    </w:rPr>
  </w:style>
  <w:style w:type="paragraph" w:customStyle="1" w:styleId="61">
    <w:name w:val="כותרת 61"/>
    <w:basedOn w:val="a"/>
    <w:next w:val="a"/>
    <w:uiPriority w:val="9"/>
    <w:semiHidden/>
    <w:unhideWhenUsed/>
    <w:qFormat/>
    <w:rsid w:val="004A0890"/>
    <w:pPr>
      <w:keepNext/>
      <w:keepLines/>
      <w:spacing w:before="40" w:line="278" w:lineRule="auto"/>
      <w:outlineLvl w:val="5"/>
    </w:pPr>
    <w:rPr>
      <w:rFonts w:ascii="Aptos" w:eastAsia="DengXian Light" w:hAnsi="Aptos"/>
      <w:i/>
      <w:iCs/>
      <w:color w:val="595959"/>
      <w:kern w:val="2"/>
      <w:lang w:eastAsia="zh-CN" w:bidi="ar-SA"/>
    </w:rPr>
  </w:style>
  <w:style w:type="paragraph" w:customStyle="1" w:styleId="71">
    <w:name w:val="כותרת 71"/>
    <w:basedOn w:val="a"/>
    <w:next w:val="a"/>
    <w:uiPriority w:val="9"/>
    <w:semiHidden/>
    <w:unhideWhenUsed/>
    <w:qFormat/>
    <w:rsid w:val="004A0890"/>
    <w:pPr>
      <w:keepNext/>
      <w:keepLines/>
      <w:spacing w:before="40" w:line="278" w:lineRule="auto"/>
      <w:outlineLvl w:val="6"/>
    </w:pPr>
    <w:rPr>
      <w:rFonts w:ascii="Aptos" w:eastAsia="DengXian Light" w:hAnsi="Aptos"/>
      <w:color w:val="595959"/>
      <w:kern w:val="2"/>
      <w:lang w:eastAsia="zh-CN" w:bidi="ar-SA"/>
    </w:rPr>
  </w:style>
  <w:style w:type="paragraph" w:customStyle="1" w:styleId="81">
    <w:name w:val="כותרת 81"/>
    <w:basedOn w:val="a"/>
    <w:next w:val="a"/>
    <w:uiPriority w:val="9"/>
    <w:semiHidden/>
    <w:unhideWhenUsed/>
    <w:qFormat/>
    <w:rsid w:val="004A0890"/>
    <w:pPr>
      <w:keepNext/>
      <w:keepLines/>
      <w:spacing w:line="278" w:lineRule="auto"/>
      <w:outlineLvl w:val="7"/>
    </w:pPr>
    <w:rPr>
      <w:rFonts w:ascii="Aptos" w:eastAsia="DengXian Light" w:hAnsi="Aptos"/>
      <w:i/>
      <w:iCs/>
      <w:color w:val="272727"/>
      <w:kern w:val="2"/>
      <w:lang w:eastAsia="zh-CN" w:bidi="ar-SA"/>
    </w:rPr>
  </w:style>
  <w:style w:type="paragraph" w:customStyle="1" w:styleId="91">
    <w:name w:val="כותרת 91"/>
    <w:basedOn w:val="a"/>
    <w:next w:val="a"/>
    <w:uiPriority w:val="9"/>
    <w:semiHidden/>
    <w:unhideWhenUsed/>
    <w:qFormat/>
    <w:rsid w:val="004A0890"/>
    <w:pPr>
      <w:keepNext/>
      <w:keepLines/>
      <w:spacing w:line="278" w:lineRule="auto"/>
      <w:outlineLvl w:val="8"/>
    </w:pPr>
    <w:rPr>
      <w:rFonts w:ascii="Aptos" w:eastAsia="DengXian Light" w:hAnsi="Aptos"/>
      <w:color w:val="272727"/>
      <w:kern w:val="2"/>
      <w:lang w:eastAsia="zh-CN" w:bidi="ar-SA"/>
    </w:rPr>
  </w:style>
  <w:style w:type="numbering" w:customStyle="1" w:styleId="11">
    <w:name w:val="ללא רשימה1"/>
    <w:next w:val="a2"/>
    <w:uiPriority w:val="99"/>
    <w:semiHidden/>
    <w:unhideWhenUsed/>
    <w:rsid w:val="004A0890"/>
  </w:style>
  <w:style w:type="character" w:customStyle="1" w:styleId="50">
    <w:name w:val="כותרת 5 תו"/>
    <w:link w:val="5"/>
    <w:uiPriority w:val="9"/>
    <w:rsid w:val="004A0890"/>
    <w:rPr>
      <w:rFonts w:eastAsia="DengXian Light" w:cs="Times New Roman"/>
      <w:color w:val="0F4761"/>
    </w:rPr>
  </w:style>
  <w:style w:type="character" w:customStyle="1" w:styleId="60">
    <w:name w:val="כותרת 6 תו"/>
    <w:link w:val="6"/>
    <w:uiPriority w:val="9"/>
    <w:rsid w:val="004A0890"/>
    <w:rPr>
      <w:rFonts w:eastAsia="DengXian Light" w:cs="Times New Roman"/>
      <w:i/>
      <w:iCs/>
      <w:color w:val="595959"/>
    </w:rPr>
  </w:style>
  <w:style w:type="character" w:customStyle="1" w:styleId="70">
    <w:name w:val="כותרת 7 תו"/>
    <w:link w:val="7"/>
    <w:uiPriority w:val="9"/>
    <w:semiHidden/>
    <w:rsid w:val="004A0890"/>
    <w:rPr>
      <w:rFonts w:eastAsia="DengXian Light" w:cs="Times New Roman"/>
      <w:color w:val="595959"/>
    </w:rPr>
  </w:style>
  <w:style w:type="character" w:customStyle="1" w:styleId="80">
    <w:name w:val="כותרת 8 תו"/>
    <w:link w:val="8"/>
    <w:uiPriority w:val="9"/>
    <w:semiHidden/>
    <w:rsid w:val="004A0890"/>
    <w:rPr>
      <w:rFonts w:eastAsia="DengXian Light" w:cs="Times New Roman"/>
      <w:i/>
      <w:iCs/>
      <w:color w:val="272727"/>
    </w:rPr>
  </w:style>
  <w:style w:type="character" w:customStyle="1" w:styleId="90">
    <w:name w:val="כותרת 9 תו"/>
    <w:link w:val="9"/>
    <w:uiPriority w:val="9"/>
    <w:semiHidden/>
    <w:rsid w:val="004A0890"/>
    <w:rPr>
      <w:rFonts w:eastAsia="DengXian Light" w:cs="Times New Roman"/>
      <w:color w:val="272727"/>
    </w:rPr>
  </w:style>
  <w:style w:type="paragraph" w:customStyle="1" w:styleId="12">
    <w:name w:val="כותרת טקסט1"/>
    <w:basedOn w:val="a"/>
    <w:next w:val="a"/>
    <w:uiPriority w:val="10"/>
    <w:qFormat/>
    <w:rsid w:val="004A0890"/>
    <w:pPr>
      <w:spacing w:after="80"/>
      <w:contextualSpacing/>
    </w:pPr>
    <w:rPr>
      <w:rFonts w:ascii="Aptos Display" w:eastAsia="DengXian Light" w:hAnsi="Aptos Display"/>
      <w:spacing w:val="-10"/>
      <w:kern w:val="28"/>
      <w:sz w:val="56"/>
      <w:szCs w:val="56"/>
      <w:lang w:eastAsia="zh-CN" w:bidi="ar-SA"/>
    </w:rPr>
  </w:style>
  <w:style w:type="character" w:customStyle="1" w:styleId="af7">
    <w:name w:val="כותרת טקסט תו"/>
    <w:link w:val="af8"/>
    <w:uiPriority w:val="10"/>
    <w:rsid w:val="004A0890"/>
    <w:rPr>
      <w:rFonts w:ascii="Aptos Display" w:eastAsia="DengXian Light" w:hAnsi="Aptos Display" w:cs="Times New Roman"/>
      <w:spacing w:val="-10"/>
      <w:kern w:val="28"/>
      <w:sz w:val="56"/>
      <w:szCs w:val="56"/>
    </w:rPr>
  </w:style>
  <w:style w:type="paragraph" w:customStyle="1" w:styleId="13">
    <w:name w:val="כותרת משנה1"/>
    <w:basedOn w:val="a"/>
    <w:next w:val="a"/>
    <w:uiPriority w:val="11"/>
    <w:qFormat/>
    <w:rsid w:val="004A0890"/>
    <w:pPr>
      <w:numPr>
        <w:ilvl w:val="1"/>
      </w:numPr>
      <w:spacing w:after="160" w:line="278" w:lineRule="auto"/>
    </w:pPr>
    <w:rPr>
      <w:rFonts w:ascii="Aptos" w:eastAsia="DengXian Light" w:hAnsi="Aptos"/>
      <w:color w:val="595959"/>
      <w:spacing w:val="15"/>
      <w:kern w:val="2"/>
      <w:sz w:val="28"/>
      <w:szCs w:val="28"/>
      <w:lang w:eastAsia="zh-CN" w:bidi="ar-SA"/>
    </w:rPr>
  </w:style>
  <w:style w:type="character" w:customStyle="1" w:styleId="af9">
    <w:name w:val="כותרת משנה תו"/>
    <w:link w:val="afa"/>
    <w:uiPriority w:val="11"/>
    <w:rsid w:val="004A0890"/>
    <w:rPr>
      <w:rFonts w:eastAsia="DengXian Light" w:cs="Times New Roman"/>
      <w:color w:val="595959"/>
      <w:spacing w:val="15"/>
      <w:sz w:val="28"/>
      <w:szCs w:val="28"/>
    </w:rPr>
  </w:style>
  <w:style w:type="paragraph" w:customStyle="1" w:styleId="14">
    <w:name w:val="ציטוט1"/>
    <w:basedOn w:val="a"/>
    <w:next w:val="a"/>
    <w:uiPriority w:val="29"/>
    <w:qFormat/>
    <w:rsid w:val="004A0890"/>
    <w:pPr>
      <w:spacing w:before="160" w:after="160" w:line="278" w:lineRule="auto"/>
      <w:jc w:val="center"/>
    </w:pPr>
    <w:rPr>
      <w:rFonts w:ascii="Aptos" w:eastAsia="DengXian" w:hAnsi="Aptos" w:cs="Arial"/>
      <w:i/>
      <w:iCs/>
      <w:color w:val="404040"/>
      <w:kern w:val="2"/>
      <w:lang w:eastAsia="zh-CN" w:bidi="ar-SA"/>
    </w:rPr>
  </w:style>
  <w:style w:type="character" w:customStyle="1" w:styleId="afb">
    <w:name w:val="ציטוט תו"/>
    <w:link w:val="afc"/>
    <w:uiPriority w:val="29"/>
    <w:rsid w:val="004A0890"/>
    <w:rPr>
      <w:i/>
      <w:iCs/>
      <w:color w:val="404040"/>
    </w:rPr>
  </w:style>
  <w:style w:type="character" w:customStyle="1" w:styleId="15">
    <w:name w:val="הדגשה חזקה1"/>
    <w:uiPriority w:val="21"/>
    <w:qFormat/>
    <w:rsid w:val="004A0890"/>
    <w:rPr>
      <w:i/>
      <w:iCs/>
      <w:color w:val="0F4761"/>
    </w:rPr>
  </w:style>
  <w:style w:type="paragraph" w:customStyle="1" w:styleId="16">
    <w:name w:val="ציטוט חזק1"/>
    <w:basedOn w:val="a"/>
    <w:next w:val="a"/>
    <w:uiPriority w:val="30"/>
    <w:qFormat/>
    <w:rsid w:val="004A0890"/>
    <w:pPr>
      <w:pBdr>
        <w:top w:val="single" w:sz="4" w:space="10" w:color="0F4761"/>
        <w:bottom w:val="single" w:sz="4" w:space="10" w:color="0F4761"/>
      </w:pBdr>
      <w:spacing w:before="360" w:after="360" w:line="278" w:lineRule="auto"/>
      <w:ind w:left="864" w:right="864"/>
      <w:jc w:val="center"/>
    </w:pPr>
    <w:rPr>
      <w:rFonts w:ascii="Aptos" w:eastAsia="DengXian" w:hAnsi="Aptos" w:cs="Arial"/>
      <w:i/>
      <w:iCs/>
      <w:color w:val="0F4761"/>
      <w:kern w:val="2"/>
      <w:lang w:eastAsia="zh-CN" w:bidi="ar-SA"/>
    </w:rPr>
  </w:style>
  <w:style w:type="character" w:customStyle="1" w:styleId="afd">
    <w:name w:val="ציטוט חזק תו"/>
    <w:link w:val="afe"/>
    <w:uiPriority w:val="30"/>
    <w:rsid w:val="004A0890"/>
    <w:rPr>
      <w:i/>
      <w:iCs/>
      <w:color w:val="0F4761"/>
    </w:rPr>
  </w:style>
  <w:style w:type="character" w:customStyle="1" w:styleId="17">
    <w:name w:val="הפניה חזקה1"/>
    <w:uiPriority w:val="32"/>
    <w:qFormat/>
    <w:rsid w:val="004A0890"/>
    <w:rPr>
      <w:b/>
      <w:bCs/>
      <w:smallCaps/>
      <w:color w:val="0F4761"/>
      <w:spacing w:val="5"/>
    </w:rPr>
  </w:style>
  <w:style w:type="character" w:customStyle="1" w:styleId="510">
    <w:name w:val="כותרת 5 תו1"/>
    <w:semiHidden/>
    <w:rsid w:val="004A0890"/>
    <w:rPr>
      <w:rFonts w:ascii="Calibri" w:eastAsia="Times New Roman" w:hAnsi="Calibri" w:cs="Arial"/>
      <w:b/>
      <w:bCs/>
      <w:i/>
      <w:iCs/>
      <w:sz w:val="26"/>
      <w:szCs w:val="26"/>
    </w:rPr>
  </w:style>
  <w:style w:type="character" w:customStyle="1" w:styleId="610">
    <w:name w:val="כותרת 6 תו1"/>
    <w:semiHidden/>
    <w:rsid w:val="004A0890"/>
    <w:rPr>
      <w:rFonts w:ascii="Calibri" w:eastAsia="Times New Roman" w:hAnsi="Calibri" w:cs="Arial"/>
      <w:b/>
      <w:bCs/>
      <w:sz w:val="22"/>
      <w:szCs w:val="22"/>
    </w:rPr>
  </w:style>
  <w:style w:type="character" w:customStyle="1" w:styleId="710">
    <w:name w:val="כותרת 7 תו1"/>
    <w:semiHidden/>
    <w:rsid w:val="004A0890"/>
    <w:rPr>
      <w:rFonts w:ascii="Calibri" w:eastAsia="Times New Roman" w:hAnsi="Calibri" w:cs="Arial"/>
      <w:sz w:val="24"/>
      <w:szCs w:val="24"/>
    </w:rPr>
  </w:style>
  <w:style w:type="character" w:customStyle="1" w:styleId="810">
    <w:name w:val="כותרת 8 תו1"/>
    <w:semiHidden/>
    <w:rsid w:val="004A0890"/>
    <w:rPr>
      <w:rFonts w:ascii="Calibri" w:eastAsia="Times New Roman" w:hAnsi="Calibri" w:cs="Arial"/>
      <w:i/>
      <w:iCs/>
      <w:sz w:val="24"/>
      <w:szCs w:val="24"/>
    </w:rPr>
  </w:style>
  <w:style w:type="character" w:customStyle="1" w:styleId="910">
    <w:name w:val="כותרת 9 תו1"/>
    <w:semiHidden/>
    <w:rsid w:val="004A0890"/>
    <w:rPr>
      <w:rFonts w:ascii="Calibri Light" w:eastAsia="Times New Roman" w:hAnsi="Calibri Light" w:cs="Times New Roman"/>
      <w:sz w:val="22"/>
      <w:szCs w:val="22"/>
    </w:rPr>
  </w:style>
  <w:style w:type="paragraph" w:styleId="af8">
    <w:name w:val="Title"/>
    <w:basedOn w:val="a"/>
    <w:next w:val="a"/>
    <w:link w:val="af7"/>
    <w:uiPriority w:val="10"/>
    <w:qFormat/>
    <w:rsid w:val="004A0890"/>
    <w:pPr>
      <w:spacing w:before="240" w:after="60"/>
      <w:jc w:val="center"/>
      <w:outlineLvl w:val="0"/>
    </w:pPr>
    <w:rPr>
      <w:rFonts w:ascii="Aptos Display" w:eastAsia="DengXian Light" w:hAnsi="Aptos Display"/>
      <w:spacing w:val="-10"/>
      <w:kern w:val="28"/>
      <w:sz w:val="56"/>
      <w:szCs w:val="56"/>
    </w:rPr>
  </w:style>
  <w:style w:type="character" w:customStyle="1" w:styleId="18">
    <w:name w:val="כותרת טקסט תו1"/>
    <w:rsid w:val="004A0890"/>
    <w:rPr>
      <w:rFonts w:ascii="Calibri Light" w:eastAsia="Times New Roman" w:hAnsi="Calibri Light" w:cs="Times New Roman"/>
      <w:b/>
      <w:bCs/>
      <w:kern w:val="28"/>
      <w:sz w:val="32"/>
      <w:szCs w:val="32"/>
    </w:rPr>
  </w:style>
  <w:style w:type="paragraph" w:styleId="afa">
    <w:name w:val="Subtitle"/>
    <w:basedOn w:val="a"/>
    <w:next w:val="a"/>
    <w:link w:val="af9"/>
    <w:uiPriority w:val="11"/>
    <w:qFormat/>
    <w:rsid w:val="004A0890"/>
    <w:pPr>
      <w:spacing w:after="60"/>
      <w:jc w:val="center"/>
      <w:outlineLvl w:val="1"/>
    </w:pPr>
    <w:rPr>
      <w:rFonts w:eastAsia="DengXian Light"/>
      <w:color w:val="595959"/>
      <w:spacing w:val="15"/>
      <w:sz w:val="28"/>
      <w:szCs w:val="28"/>
    </w:rPr>
  </w:style>
  <w:style w:type="character" w:customStyle="1" w:styleId="19">
    <w:name w:val="כותרת משנה תו1"/>
    <w:rsid w:val="004A0890"/>
    <w:rPr>
      <w:rFonts w:ascii="Calibri Light" w:eastAsia="Times New Roman" w:hAnsi="Calibri Light" w:cs="Times New Roman"/>
      <w:sz w:val="24"/>
      <w:szCs w:val="24"/>
    </w:rPr>
  </w:style>
  <w:style w:type="paragraph" w:styleId="afc">
    <w:name w:val="Quote"/>
    <w:basedOn w:val="a"/>
    <w:next w:val="a"/>
    <w:link w:val="afb"/>
    <w:uiPriority w:val="29"/>
    <w:qFormat/>
    <w:rsid w:val="004A0890"/>
    <w:pPr>
      <w:spacing w:before="200" w:after="160"/>
      <w:ind w:left="864" w:right="864"/>
      <w:jc w:val="center"/>
    </w:pPr>
    <w:rPr>
      <w:i/>
      <w:iCs/>
      <w:color w:val="404040"/>
      <w:sz w:val="20"/>
      <w:szCs w:val="20"/>
    </w:rPr>
  </w:style>
  <w:style w:type="character" w:customStyle="1" w:styleId="1a">
    <w:name w:val="ציטוט תו1"/>
    <w:uiPriority w:val="29"/>
    <w:rsid w:val="004A0890"/>
    <w:rPr>
      <w:i/>
      <w:iCs/>
      <w:color w:val="404040"/>
      <w:sz w:val="24"/>
      <w:szCs w:val="24"/>
    </w:rPr>
  </w:style>
  <w:style w:type="character" w:styleId="aff">
    <w:name w:val="Intense Emphasis"/>
    <w:uiPriority w:val="21"/>
    <w:qFormat/>
    <w:rsid w:val="004A0890"/>
    <w:rPr>
      <w:i/>
      <w:iCs/>
      <w:color w:val="4472C4"/>
    </w:rPr>
  </w:style>
  <w:style w:type="paragraph" w:styleId="afe">
    <w:name w:val="Intense Quote"/>
    <w:basedOn w:val="a"/>
    <w:next w:val="a"/>
    <w:link w:val="afd"/>
    <w:uiPriority w:val="30"/>
    <w:qFormat/>
    <w:rsid w:val="004A0890"/>
    <w:pPr>
      <w:pBdr>
        <w:top w:val="single" w:sz="4" w:space="10" w:color="4472C4"/>
        <w:bottom w:val="single" w:sz="4" w:space="10" w:color="4472C4"/>
      </w:pBdr>
      <w:spacing w:before="360" w:after="360"/>
      <w:ind w:left="864" w:right="864"/>
      <w:jc w:val="center"/>
    </w:pPr>
    <w:rPr>
      <w:i/>
      <w:iCs/>
      <w:color w:val="0F4761"/>
      <w:sz w:val="20"/>
      <w:szCs w:val="20"/>
    </w:rPr>
  </w:style>
  <w:style w:type="character" w:customStyle="1" w:styleId="1b">
    <w:name w:val="ציטוט חזק תו1"/>
    <w:uiPriority w:val="30"/>
    <w:rsid w:val="004A0890"/>
    <w:rPr>
      <w:i/>
      <w:iCs/>
      <w:color w:val="4472C4"/>
      <w:sz w:val="24"/>
      <w:szCs w:val="24"/>
    </w:rPr>
  </w:style>
  <w:style w:type="character" w:styleId="aff0">
    <w:name w:val="Intense Reference"/>
    <w:uiPriority w:val="32"/>
    <w:qFormat/>
    <w:rsid w:val="004A0890"/>
    <w:rPr>
      <w:b/>
      <w:bCs/>
      <w:smallCaps/>
      <w:color w:val="4472C4"/>
      <w:spacing w:val="5"/>
    </w:rPr>
  </w:style>
  <w:style w:type="paragraph" w:customStyle="1" w:styleId="articlebw-release-mainh1">
    <w:name w:val="article_bw-release-main_h1"/>
    <w:basedOn w:val="a"/>
    <w:rsid w:val="00542CAF"/>
    <w:pPr>
      <w:spacing w:line="510" w:lineRule="atLeast"/>
    </w:pPr>
    <w:rPr>
      <w:rFonts w:ascii="Arial" w:eastAsia="Arial" w:hAnsi="Arial" w:cs="Arial"/>
      <w:b/>
      <w:bCs/>
      <w:color w:val="444444"/>
      <w:sz w:val="36"/>
      <w:szCs w:val="36"/>
      <w:lang w:eastAsia="zh-CN" w:bidi="ar-SA"/>
    </w:rPr>
  </w:style>
  <w:style w:type="paragraph" w:customStyle="1" w:styleId="bw-release-subheadp">
    <w:name w:val="bw-release-subhead &gt; p"/>
    <w:basedOn w:val="a"/>
    <w:rsid w:val="00542CAF"/>
    <w:pPr>
      <w:spacing w:line="270" w:lineRule="atLeast"/>
    </w:pPr>
    <w:rPr>
      <w:rFonts w:ascii="Arial" w:eastAsia="Arial" w:hAnsi="Arial" w:cs="Arial"/>
      <w:color w:val="444444"/>
      <w:lang w:eastAsia="zh-CN" w:bidi="ar-SA"/>
    </w:rPr>
  </w:style>
  <w:style w:type="paragraph" w:customStyle="1" w:styleId="p">
    <w:name w:val="p"/>
    <w:basedOn w:val="a"/>
    <w:rsid w:val="00542CAF"/>
    <w:pPr>
      <w:spacing w:line="270" w:lineRule="atLeast"/>
    </w:pPr>
    <w:rPr>
      <w:rFonts w:ascii="Arial" w:eastAsia="Arial" w:hAnsi="Arial" w:cs="Arial"/>
      <w:color w:val="444444"/>
      <w:sz w:val="18"/>
      <w:szCs w:val="18"/>
      <w:lang w:eastAsia="zh-CN" w:bidi="ar-SA"/>
    </w:rPr>
  </w:style>
  <w:style w:type="paragraph" w:customStyle="1" w:styleId="bw-releaseh2">
    <w:name w:val="bw-release_h2"/>
    <w:basedOn w:val="a"/>
    <w:rsid w:val="00542CAF"/>
    <w:pPr>
      <w:spacing w:line="270" w:lineRule="atLeast"/>
    </w:pPr>
    <w:rPr>
      <w:rFonts w:ascii="Arial" w:eastAsia="Arial" w:hAnsi="Arial" w:cs="Arial"/>
      <w:color w:val="9ECC38"/>
      <w:sz w:val="18"/>
      <w:szCs w:val="18"/>
      <w:lang w:eastAsia="zh-CN" w:bidi="ar-SA"/>
    </w:rPr>
  </w:style>
  <w:style w:type="character" w:customStyle="1" w:styleId="b">
    <w:name w:val="b"/>
    <w:rsid w:val="00542CAF"/>
    <w:rPr>
      <w:b/>
      <w:bCs/>
    </w:rPr>
  </w:style>
  <w:style w:type="character" w:customStyle="1" w:styleId="alink">
    <w:name w:val="a_link"/>
    <w:rsid w:val="00542CAF"/>
    <w:rPr>
      <w:color w:val="499ED6"/>
    </w:rPr>
  </w:style>
  <w:style w:type="numbering" w:customStyle="1" w:styleId="21">
    <w:name w:val="ללא רשימה2"/>
    <w:next w:val="a2"/>
    <w:uiPriority w:val="99"/>
    <w:semiHidden/>
    <w:unhideWhenUsed/>
    <w:rsid w:val="00DC3A74"/>
  </w:style>
  <w:style w:type="paragraph" w:customStyle="1" w:styleId="divrolemain">
    <w:name w:val="div_role=main"/>
    <w:basedOn w:val="a"/>
    <w:rsid w:val="00DC3A74"/>
    <w:pPr>
      <w:shd w:val="clear" w:color="auto" w:fill="FEFEFE"/>
      <w:spacing w:line="270" w:lineRule="atLeast"/>
    </w:pPr>
    <w:rPr>
      <w:rFonts w:ascii="Arial" w:eastAsia="Arial" w:hAnsi="Arial" w:cs="Arial"/>
      <w:color w:val="444444"/>
      <w:sz w:val="18"/>
      <w:szCs w:val="18"/>
      <w:shd w:val="clear" w:color="auto" w:fill="FEFEFE"/>
      <w:lang w:eastAsia="zh-CN"/>
    </w:rPr>
  </w:style>
  <w:style w:type="paragraph" w:customStyle="1" w:styleId="divrolemaindiv">
    <w:name w:val="div_role=main &gt; div"/>
    <w:basedOn w:val="a"/>
    <w:rsid w:val="00DC3A74"/>
    <w:pPr>
      <w:pBdr>
        <w:bottom w:val="none" w:sz="0" w:space="18" w:color="auto"/>
      </w:pBdr>
      <w:spacing w:line="270" w:lineRule="atLeast"/>
    </w:pPr>
    <w:rPr>
      <w:rFonts w:ascii="Arial" w:eastAsia="Arial" w:hAnsi="Arial" w:cs="Arial"/>
      <w:color w:val="444444"/>
      <w:sz w:val="18"/>
      <w:szCs w:val="18"/>
      <w:lang w:eastAsia="zh-CN"/>
    </w:rPr>
  </w:style>
  <w:style w:type="paragraph" w:customStyle="1" w:styleId="bw-release">
    <w:name w:val="bw-release"/>
    <w:basedOn w:val="a"/>
    <w:rsid w:val="00DC3A74"/>
    <w:pPr>
      <w:pBdr>
        <w:top w:val="none" w:sz="0" w:space="31" w:color="auto"/>
      </w:pBdr>
      <w:spacing w:line="270" w:lineRule="atLeast"/>
    </w:pPr>
    <w:rPr>
      <w:rFonts w:ascii="Arial" w:eastAsia="Arial" w:hAnsi="Arial" w:cs="Arial"/>
      <w:color w:val="444444"/>
      <w:sz w:val="18"/>
      <w:szCs w:val="18"/>
      <w:lang w:eastAsia="zh-CN"/>
    </w:rPr>
  </w:style>
  <w:style w:type="paragraph" w:customStyle="1" w:styleId="articlebw-release-mainheaderdiv">
    <w:name w:val="article_bw-release-main &gt; header &gt; div"/>
    <w:basedOn w:val="a"/>
    <w:rsid w:val="00DC3A74"/>
    <w:pPr>
      <w:spacing w:line="270" w:lineRule="atLeast"/>
    </w:pPr>
    <w:rPr>
      <w:rFonts w:ascii="Arial" w:eastAsia="Arial" w:hAnsi="Arial" w:cs="Arial"/>
      <w:color w:val="444444"/>
      <w:sz w:val="18"/>
      <w:szCs w:val="18"/>
      <w:lang w:eastAsia="zh-CN"/>
    </w:rPr>
  </w:style>
  <w:style w:type="paragraph" w:customStyle="1" w:styleId="bw-release-subhead">
    <w:name w:val="bw-release-subhead"/>
    <w:basedOn w:val="a"/>
    <w:rsid w:val="00DC3A74"/>
    <w:pPr>
      <w:spacing w:line="270" w:lineRule="atLeast"/>
    </w:pPr>
    <w:rPr>
      <w:rFonts w:ascii="Arial" w:eastAsia="Arial" w:hAnsi="Arial" w:cs="Arial"/>
      <w:color w:val="444444"/>
      <w:sz w:val="18"/>
      <w:szCs w:val="18"/>
      <w:lang w:eastAsia="zh-CN"/>
    </w:rPr>
  </w:style>
  <w:style w:type="paragraph" w:customStyle="1" w:styleId="bw-release-mainany">
    <w:name w:val="bw-release-main &gt; any"/>
    <w:basedOn w:val="a"/>
    <w:rsid w:val="00DC3A74"/>
    <w:pPr>
      <w:spacing w:line="270" w:lineRule="atLeast"/>
    </w:pPr>
    <w:rPr>
      <w:rFonts w:ascii="Arial" w:eastAsia="Arial" w:hAnsi="Arial" w:cs="Arial"/>
      <w:color w:val="444444"/>
      <w:sz w:val="18"/>
      <w:szCs w:val="18"/>
      <w:lang w:eastAsia="zh-CN"/>
    </w:rPr>
  </w:style>
  <w:style w:type="paragraph" w:customStyle="1" w:styleId="bw-release-notes">
    <w:name w:val="bw-release-notes"/>
    <w:basedOn w:val="a"/>
    <w:rsid w:val="00DC3A74"/>
    <w:pPr>
      <w:spacing w:line="270" w:lineRule="atLeast"/>
    </w:pPr>
    <w:rPr>
      <w:rFonts w:ascii="Arial" w:eastAsia="Arial" w:hAnsi="Arial" w:cs="Arial"/>
      <w:color w:val="444444"/>
      <w:sz w:val="18"/>
      <w:szCs w:val="18"/>
      <w:lang w:eastAsia="zh-CN"/>
    </w:rPr>
  </w:style>
  <w:style w:type="paragraph" w:customStyle="1" w:styleId="bw-release-story">
    <w:name w:val="bw-release-story"/>
    <w:basedOn w:val="a"/>
    <w:rsid w:val="00DC3A74"/>
    <w:pPr>
      <w:spacing w:line="270" w:lineRule="atLeast"/>
    </w:pPr>
    <w:rPr>
      <w:rFonts w:ascii="Arial" w:eastAsia="Arial" w:hAnsi="Arial" w:cs="Arial"/>
      <w:color w:val="444444"/>
      <w:sz w:val="18"/>
      <w:szCs w:val="18"/>
      <w:lang w:eastAsia="zh-CN"/>
    </w:rPr>
  </w:style>
  <w:style w:type="paragraph" w:customStyle="1" w:styleId="bw-release-storyulli">
    <w:name w:val="bw-release-story_ul_li"/>
    <w:basedOn w:val="a"/>
    <w:rsid w:val="00DC3A74"/>
    <w:pPr>
      <w:spacing w:line="270" w:lineRule="atLeast"/>
    </w:pPr>
    <w:rPr>
      <w:rFonts w:ascii="Arial" w:eastAsia="Arial" w:hAnsi="Arial" w:cs="Arial"/>
      <w:color w:val="444444"/>
      <w:sz w:val="18"/>
      <w:szCs w:val="18"/>
      <w:lang w:eastAsia="zh-CN"/>
    </w:rPr>
  </w:style>
  <w:style w:type="paragraph" w:customStyle="1" w:styleId="bw-release-table-js">
    <w:name w:val="bw-release-table-js"/>
    <w:basedOn w:val="a"/>
    <w:rsid w:val="00DC3A74"/>
    <w:pPr>
      <w:spacing w:line="270" w:lineRule="atLeast"/>
    </w:pPr>
    <w:rPr>
      <w:rFonts w:ascii="Arial" w:eastAsia="Arial" w:hAnsi="Arial" w:cs="Arial"/>
      <w:color w:val="444444"/>
      <w:sz w:val="18"/>
      <w:szCs w:val="18"/>
      <w:lang w:eastAsia="zh-CN"/>
    </w:rPr>
  </w:style>
  <w:style w:type="paragraph" w:customStyle="1" w:styleId="bw-release-table-jstbodytrnth-child-n2tdp">
    <w:name w:val="bw-release-table-js_tbody_tr_nth-child(-n+2)_td_p"/>
    <w:basedOn w:val="a"/>
    <w:rsid w:val="00DC3A74"/>
    <w:pPr>
      <w:spacing w:line="270" w:lineRule="atLeast"/>
    </w:pPr>
    <w:rPr>
      <w:rFonts w:ascii="Arial" w:eastAsia="Arial" w:hAnsi="Arial" w:cs="Arial"/>
      <w:color w:val="444444"/>
      <w:sz w:val="18"/>
      <w:szCs w:val="18"/>
      <w:lang w:eastAsia="zh-CN"/>
    </w:rPr>
  </w:style>
  <w:style w:type="character" w:customStyle="1" w:styleId="sup">
    <w:name w:val="sup"/>
    <w:rsid w:val="00DC3A74"/>
    <w:rPr>
      <w:sz w:val="18"/>
      <w:szCs w:val="18"/>
      <w:vertAlign w:val="baseline"/>
    </w:rPr>
  </w:style>
  <w:style w:type="paragraph" w:customStyle="1" w:styleId="bwalignr">
    <w:name w:val="bwalignr"/>
    <w:basedOn w:val="a"/>
    <w:rsid w:val="00DC3A74"/>
    <w:pPr>
      <w:spacing w:line="270" w:lineRule="atLeast"/>
      <w:jc w:val="right"/>
    </w:pPr>
    <w:rPr>
      <w:rFonts w:ascii="Arial" w:eastAsia="Arial" w:hAnsi="Arial" w:cs="Arial"/>
      <w:color w:val="444444"/>
      <w:sz w:val="18"/>
      <w:szCs w:val="18"/>
      <w:lang w:eastAsia="zh-CN"/>
    </w:rPr>
  </w:style>
  <w:style w:type="paragraph" w:customStyle="1" w:styleId="bwalignl">
    <w:name w:val="bwalignl"/>
    <w:basedOn w:val="a"/>
    <w:rsid w:val="00DC3A74"/>
    <w:pPr>
      <w:spacing w:line="270" w:lineRule="atLeast"/>
    </w:pPr>
    <w:rPr>
      <w:rFonts w:ascii="Arial" w:eastAsia="Arial" w:hAnsi="Arial" w:cs="Arial"/>
      <w:color w:val="444444"/>
      <w:sz w:val="18"/>
      <w:szCs w:val="18"/>
      <w:lang w:eastAsia="zh-CN"/>
    </w:rPr>
  </w:style>
  <w:style w:type="table" w:customStyle="1" w:styleId="bw-release-bodytable">
    <w:name w:val="bw-release-body_table"/>
    <w:basedOn w:val="a1"/>
    <w:rsid w:val="00DC3A74"/>
    <w:rPr>
      <w:rFonts w:cs="Arial"/>
    </w:rPr>
    <w:tblPr/>
  </w:style>
  <w:style w:type="character" w:customStyle="1" w:styleId="bw-releaseCharacter">
    <w:name w:val="bw-release Character"/>
    <w:basedOn w:val="a0"/>
    <w:rsid w:val="00DC3A74"/>
  </w:style>
  <w:style w:type="character" w:customStyle="1" w:styleId="divrolemainCharacter">
    <w:name w:val="div_role=main Character"/>
    <w:rsid w:val="00DC3A74"/>
    <w:rPr>
      <w:shd w:val="clear" w:color="auto" w:fill="FEFEFE"/>
    </w:rPr>
  </w:style>
  <w:style w:type="paragraph" w:customStyle="1" w:styleId="msonormal0">
    <w:name w:val="msonormal"/>
    <w:basedOn w:val="a"/>
    <w:rsid w:val="00F125F1"/>
    <w:pPr>
      <w:spacing w:before="100" w:beforeAutospacing="1" w:after="100" w:afterAutospacing="1"/>
    </w:pPr>
  </w:style>
  <w:style w:type="paragraph" w:customStyle="1" w:styleId="bwNewsFooter">
    <w:name w:val="bwNewsFooter"/>
    <w:basedOn w:val="a"/>
    <w:rsid w:val="00F125F1"/>
    <w:pPr>
      <w:spacing w:line="270" w:lineRule="atLeast"/>
    </w:pPr>
    <w:rPr>
      <w:rFonts w:ascii="Arial" w:eastAsia="Arial" w:hAnsi="Arial" w:cs="Arial"/>
      <w:color w:val="444444"/>
      <w:sz w:val="18"/>
      <w:szCs w:val="18"/>
      <w:lang w:eastAsia="zh-CN" w:bidi="ar-SA"/>
    </w:rPr>
  </w:style>
  <w:style w:type="paragraph" w:customStyle="1" w:styleId="bwLogo">
    <w:name w:val="bwLogo"/>
    <w:basedOn w:val="a"/>
    <w:rsid w:val="00F125F1"/>
    <w:pPr>
      <w:spacing w:line="270" w:lineRule="atLeast"/>
    </w:pPr>
    <w:rPr>
      <w:rFonts w:ascii="Arial" w:eastAsia="Arial" w:hAnsi="Arial" w:cs="Arial"/>
      <w:color w:val="444444"/>
      <w:sz w:val="18"/>
      <w:szCs w:val="18"/>
      <w:lang w:eastAsia="zh-CN" w:bidi="ar-SA"/>
    </w:rPr>
  </w:style>
  <w:style w:type="numbering" w:customStyle="1" w:styleId="31">
    <w:name w:val="ללא רשימה3"/>
    <w:next w:val="a2"/>
    <w:uiPriority w:val="99"/>
    <w:semiHidden/>
    <w:unhideWhenUsed/>
    <w:rsid w:val="00807BC3"/>
  </w:style>
  <w:style w:type="character" w:customStyle="1" w:styleId="a4">
    <w:name w:val="כותרת עליונה תו"/>
    <w:link w:val="a3"/>
    <w:uiPriority w:val="99"/>
    <w:rsid w:val="00807BC3"/>
    <w:rPr>
      <w:sz w:val="24"/>
      <w:szCs w:val="24"/>
    </w:rPr>
  </w:style>
  <w:style w:type="paragraph" w:styleId="aff1">
    <w:name w:val="Normal Indent"/>
    <w:basedOn w:val="a"/>
    <w:uiPriority w:val="99"/>
    <w:unhideWhenUsed/>
    <w:rsid w:val="00807BC3"/>
    <w:pPr>
      <w:spacing w:after="200" w:line="276" w:lineRule="auto"/>
      <w:ind w:left="720"/>
    </w:pPr>
    <w:rPr>
      <w:rFonts w:ascii="Calibri" w:eastAsia="Calibri" w:hAnsi="Calibri" w:cs="Arial"/>
      <w:sz w:val="22"/>
      <w:szCs w:val="22"/>
      <w:lang w:eastAsia="zh-CN" w:bidi="ar-SA"/>
    </w:rPr>
  </w:style>
  <w:style w:type="table" w:styleId="aff2">
    <w:name w:val="Table Grid"/>
    <w:basedOn w:val="a1"/>
    <w:rsid w:val="00807BC3"/>
    <w:rPr>
      <w:rFonts w:ascii="Calibri" w:eastAsia="Calibri" w:hAnsi="Calibri" w:cs="Ari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caption"/>
    <w:basedOn w:val="a"/>
    <w:next w:val="a"/>
    <w:uiPriority w:val="35"/>
    <w:semiHidden/>
    <w:unhideWhenUsed/>
    <w:qFormat/>
    <w:rsid w:val="00807BC3"/>
    <w:pPr>
      <w:spacing w:after="200"/>
    </w:pPr>
    <w:rPr>
      <w:rFonts w:ascii="Calibri" w:eastAsia="Calibri" w:hAnsi="Calibri" w:cs="Arial"/>
      <w:b/>
      <w:bCs/>
      <w:color w:val="4F81BD"/>
      <w:sz w:val="18"/>
      <w:szCs w:val="18"/>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8606084">
      <w:bodyDiv w:val="1"/>
      <w:marLeft w:val="0"/>
      <w:marRight w:val="0"/>
      <w:marTop w:val="0"/>
      <w:marBottom w:val="0"/>
      <w:divBdr>
        <w:top w:val="none" w:sz="0" w:space="0" w:color="auto"/>
        <w:left w:val="none" w:sz="0" w:space="0" w:color="auto"/>
        <w:bottom w:val="none" w:sz="0" w:space="0" w:color="auto"/>
        <w:right w:val="none" w:sz="0" w:space="0" w:color="auto"/>
      </w:divBdr>
    </w:div>
    <w:div w:id="12994635">
      <w:bodyDiv w:val="1"/>
      <w:marLeft w:val="0"/>
      <w:marRight w:val="0"/>
      <w:marTop w:val="0"/>
      <w:marBottom w:val="0"/>
      <w:divBdr>
        <w:top w:val="none" w:sz="0" w:space="0" w:color="auto"/>
        <w:left w:val="none" w:sz="0" w:space="0" w:color="auto"/>
        <w:bottom w:val="none" w:sz="0" w:space="0" w:color="auto"/>
        <w:right w:val="none" w:sz="0" w:space="0" w:color="auto"/>
      </w:divBdr>
      <w:divsChild>
        <w:div w:id="1714579227">
          <w:marLeft w:val="0"/>
          <w:marRight w:val="0"/>
          <w:marTop w:val="0"/>
          <w:marBottom w:val="0"/>
          <w:divBdr>
            <w:top w:val="none" w:sz="0" w:space="0" w:color="auto"/>
            <w:left w:val="none" w:sz="0" w:space="0" w:color="auto"/>
            <w:bottom w:val="none" w:sz="0" w:space="0" w:color="auto"/>
            <w:right w:val="none" w:sz="0" w:space="0" w:color="auto"/>
          </w:divBdr>
        </w:div>
      </w:divsChild>
    </w:div>
    <w:div w:id="14699134">
      <w:bodyDiv w:val="1"/>
      <w:marLeft w:val="0"/>
      <w:marRight w:val="0"/>
      <w:marTop w:val="0"/>
      <w:marBottom w:val="0"/>
      <w:divBdr>
        <w:top w:val="none" w:sz="0" w:space="0" w:color="auto"/>
        <w:left w:val="none" w:sz="0" w:space="0" w:color="auto"/>
        <w:bottom w:val="none" w:sz="0" w:space="0" w:color="auto"/>
        <w:right w:val="none" w:sz="0" w:space="0" w:color="auto"/>
      </w:divBdr>
    </w:div>
    <w:div w:id="27293138">
      <w:bodyDiv w:val="1"/>
      <w:marLeft w:val="0"/>
      <w:marRight w:val="0"/>
      <w:marTop w:val="0"/>
      <w:marBottom w:val="0"/>
      <w:divBdr>
        <w:top w:val="none" w:sz="0" w:space="0" w:color="auto"/>
        <w:left w:val="none" w:sz="0" w:space="0" w:color="auto"/>
        <w:bottom w:val="none" w:sz="0" w:space="0" w:color="auto"/>
        <w:right w:val="none" w:sz="0" w:space="0" w:color="auto"/>
      </w:divBdr>
      <w:divsChild>
        <w:div w:id="631404471">
          <w:marLeft w:val="0"/>
          <w:marRight w:val="0"/>
          <w:marTop w:val="0"/>
          <w:marBottom w:val="0"/>
          <w:divBdr>
            <w:top w:val="none" w:sz="0" w:space="0" w:color="auto"/>
            <w:left w:val="none" w:sz="0" w:space="0" w:color="auto"/>
            <w:bottom w:val="none" w:sz="0" w:space="0" w:color="auto"/>
            <w:right w:val="none" w:sz="0" w:space="0" w:color="auto"/>
          </w:divBdr>
          <w:divsChild>
            <w:div w:id="1074472360">
              <w:marLeft w:val="0"/>
              <w:marRight w:val="0"/>
              <w:marTop w:val="0"/>
              <w:marBottom w:val="240"/>
              <w:divBdr>
                <w:top w:val="none" w:sz="0" w:space="0" w:color="auto"/>
                <w:left w:val="none" w:sz="0" w:space="0" w:color="auto"/>
                <w:bottom w:val="none" w:sz="0" w:space="0" w:color="auto"/>
                <w:right w:val="none" w:sz="0" w:space="0" w:color="auto"/>
              </w:divBdr>
              <w:divsChild>
                <w:div w:id="1575316929">
                  <w:marLeft w:val="0"/>
                  <w:marRight w:val="0"/>
                  <w:marTop w:val="336"/>
                  <w:marBottom w:val="0"/>
                  <w:divBdr>
                    <w:top w:val="none" w:sz="0" w:space="0" w:color="auto"/>
                    <w:left w:val="none" w:sz="0" w:space="0" w:color="auto"/>
                    <w:bottom w:val="none" w:sz="0" w:space="0" w:color="auto"/>
                    <w:right w:val="none" w:sz="0" w:space="0" w:color="auto"/>
                  </w:divBdr>
                  <w:divsChild>
                    <w:div w:id="723255660">
                      <w:marLeft w:val="0"/>
                      <w:marRight w:val="0"/>
                      <w:marTop w:val="0"/>
                      <w:marBottom w:val="0"/>
                      <w:divBdr>
                        <w:top w:val="none" w:sz="0" w:space="0" w:color="auto"/>
                        <w:left w:val="none" w:sz="0" w:space="0" w:color="auto"/>
                        <w:bottom w:val="none" w:sz="0" w:space="0" w:color="auto"/>
                        <w:right w:val="none" w:sz="0" w:space="0" w:color="auto"/>
                      </w:divBdr>
                    </w:div>
                    <w:div w:id="1711298882">
                      <w:marLeft w:val="0"/>
                      <w:marRight w:val="0"/>
                      <w:marTop w:val="0"/>
                      <w:marBottom w:val="0"/>
                      <w:divBdr>
                        <w:top w:val="none" w:sz="0" w:space="0" w:color="auto"/>
                        <w:left w:val="none" w:sz="0" w:space="0" w:color="auto"/>
                        <w:bottom w:val="none" w:sz="0" w:space="0" w:color="auto"/>
                        <w:right w:val="none" w:sz="0" w:space="0" w:color="auto"/>
                      </w:divBdr>
                      <w:divsChild>
                        <w:div w:id="12531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363635">
                  <w:marLeft w:val="0"/>
                  <w:marRight w:val="0"/>
                  <w:marTop w:val="0"/>
                  <w:marBottom w:val="336"/>
                  <w:divBdr>
                    <w:top w:val="none" w:sz="0" w:space="0" w:color="auto"/>
                    <w:left w:val="none" w:sz="0" w:space="0" w:color="auto"/>
                    <w:bottom w:val="none" w:sz="0" w:space="0" w:color="auto"/>
                    <w:right w:val="none" w:sz="0" w:space="0" w:color="auto"/>
                  </w:divBdr>
                </w:div>
              </w:divsChild>
            </w:div>
            <w:div w:id="133164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38751208">
      <w:bodyDiv w:val="1"/>
      <w:marLeft w:val="0"/>
      <w:marRight w:val="0"/>
      <w:marTop w:val="0"/>
      <w:marBottom w:val="0"/>
      <w:divBdr>
        <w:top w:val="none" w:sz="0" w:space="0" w:color="auto"/>
        <w:left w:val="none" w:sz="0" w:space="0" w:color="auto"/>
        <w:bottom w:val="none" w:sz="0" w:space="0" w:color="auto"/>
        <w:right w:val="none" w:sz="0" w:space="0" w:color="auto"/>
      </w:divBdr>
    </w:div>
    <w:div w:id="54012701">
      <w:bodyDiv w:val="1"/>
      <w:marLeft w:val="0"/>
      <w:marRight w:val="0"/>
      <w:marTop w:val="0"/>
      <w:marBottom w:val="0"/>
      <w:divBdr>
        <w:top w:val="none" w:sz="0" w:space="0" w:color="auto"/>
        <w:left w:val="none" w:sz="0" w:space="0" w:color="auto"/>
        <w:bottom w:val="none" w:sz="0" w:space="0" w:color="auto"/>
        <w:right w:val="none" w:sz="0" w:space="0" w:color="auto"/>
      </w:divBdr>
      <w:divsChild>
        <w:div w:id="23791356">
          <w:marLeft w:val="0"/>
          <w:marRight w:val="0"/>
          <w:marTop w:val="0"/>
          <w:marBottom w:val="0"/>
          <w:divBdr>
            <w:top w:val="none" w:sz="0" w:space="0" w:color="auto"/>
            <w:left w:val="none" w:sz="0" w:space="0" w:color="auto"/>
            <w:bottom w:val="none" w:sz="0" w:space="0" w:color="auto"/>
            <w:right w:val="none" w:sz="0" w:space="0" w:color="auto"/>
          </w:divBdr>
          <w:divsChild>
            <w:div w:id="1370566245">
              <w:marLeft w:val="0"/>
              <w:marRight w:val="0"/>
              <w:marTop w:val="0"/>
              <w:marBottom w:val="0"/>
              <w:divBdr>
                <w:top w:val="none" w:sz="0" w:space="0" w:color="auto"/>
                <w:left w:val="none" w:sz="0" w:space="0" w:color="auto"/>
                <w:bottom w:val="none" w:sz="0" w:space="0" w:color="auto"/>
                <w:right w:val="none" w:sz="0" w:space="0" w:color="auto"/>
              </w:divBdr>
              <w:divsChild>
                <w:div w:id="508839559">
                  <w:marLeft w:val="0"/>
                  <w:marRight w:val="0"/>
                  <w:marTop w:val="0"/>
                  <w:marBottom w:val="0"/>
                  <w:divBdr>
                    <w:top w:val="none" w:sz="0" w:space="0" w:color="auto"/>
                    <w:left w:val="none" w:sz="0" w:space="0" w:color="auto"/>
                    <w:bottom w:val="none" w:sz="0" w:space="0" w:color="auto"/>
                    <w:right w:val="none" w:sz="0" w:space="0" w:color="auto"/>
                  </w:divBdr>
                  <w:divsChild>
                    <w:div w:id="1045564851">
                      <w:marLeft w:val="0"/>
                      <w:marRight w:val="0"/>
                      <w:marTop w:val="0"/>
                      <w:marBottom w:val="0"/>
                      <w:divBdr>
                        <w:top w:val="none" w:sz="0" w:space="0" w:color="auto"/>
                        <w:left w:val="none" w:sz="0" w:space="0" w:color="auto"/>
                        <w:bottom w:val="none" w:sz="0" w:space="0" w:color="auto"/>
                        <w:right w:val="none" w:sz="0" w:space="0" w:color="auto"/>
                      </w:divBdr>
                      <w:divsChild>
                        <w:div w:id="1572110190">
                          <w:marLeft w:val="0"/>
                          <w:marRight w:val="0"/>
                          <w:marTop w:val="0"/>
                          <w:marBottom w:val="0"/>
                          <w:divBdr>
                            <w:top w:val="none" w:sz="0" w:space="0" w:color="auto"/>
                            <w:left w:val="none" w:sz="0" w:space="0" w:color="auto"/>
                            <w:bottom w:val="none" w:sz="0" w:space="0" w:color="auto"/>
                            <w:right w:val="none" w:sz="0" w:space="0" w:color="auto"/>
                          </w:divBdr>
                          <w:divsChild>
                            <w:div w:id="1095443080">
                              <w:marLeft w:val="0"/>
                              <w:marRight w:val="0"/>
                              <w:marTop w:val="0"/>
                              <w:marBottom w:val="0"/>
                              <w:divBdr>
                                <w:top w:val="none" w:sz="0" w:space="0" w:color="auto"/>
                                <w:left w:val="none" w:sz="0" w:space="0" w:color="auto"/>
                                <w:bottom w:val="none" w:sz="0" w:space="0" w:color="auto"/>
                                <w:right w:val="none" w:sz="0" w:space="0" w:color="auto"/>
                              </w:divBdr>
                              <w:divsChild>
                                <w:div w:id="1957102510">
                                  <w:marLeft w:val="0"/>
                                  <w:marRight w:val="0"/>
                                  <w:marTop w:val="0"/>
                                  <w:marBottom w:val="0"/>
                                  <w:divBdr>
                                    <w:top w:val="none" w:sz="0" w:space="0" w:color="auto"/>
                                    <w:left w:val="none" w:sz="0" w:space="0" w:color="auto"/>
                                    <w:bottom w:val="none" w:sz="0" w:space="0" w:color="auto"/>
                                    <w:right w:val="none" w:sz="0" w:space="0" w:color="auto"/>
                                  </w:divBdr>
                                  <w:divsChild>
                                    <w:div w:id="976184033">
                                      <w:marLeft w:val="0"/>
                                      <w:marRight w:val="0"/>
                                      <w:marTop w:val="0"/>
                                      <w:marBottom w:val="0"/>
                                      <w:divBdr>
                                        <w:top w:val="none" w:sz="0" w:space="0" w:color="auto"/>
                                        <w:left w:val="none" w:sz="0" w:space="0" w:color="auto"/>
                                        <w:bottom w:val="none" w:sz="0" w:space="0" w:color="auto"/>
                                        <w:right w:val="none" w:sz="0" w:space="0" w:color="auto"/>
                                      </w:divBdr>
                                      <w:divsChild>
                                        <w:div w:id="787167064">
                                          <w:marLeft w:val="0"/>
                                          <w:marRight w:val="0"/>
                                          <w:marTop w:val="0"/>
                                          <w:marBottom w:val="0"/>
                                          <w:divBdr>
                                            <w:top w:val="none" w:sz="0" w:space="0" w:color="auto"/>
                                            <w:left w:val="none" w:sz="0" w:space="0" w:color="auto"/>
                                            <w:bottom w:val="none" w:sz="0" w:space="0" w:color="auto"/>
                                            <w:right w:val="none" w:sz="0" w:space="0" w:color="auto"/>
                                          </w:divBdr>
                                          <w:divsChild>
                                            <w:div w:id="176237472">
                                              <w:marLeft w:val="0"/>
                                              <w:marRight w:val="0"/>
                                              <w:marTop w:val="0"/>
                                              <w:marBottom w:val="0"/>
                                              <w:divBdr>
                                                <w:top w:val="none" w:sz="0" w:space="0" w:color="auto"/>
                                                <w:left w:val="none" w:sz="0" w:space="0" w:color="auto"/>
                                                <w:bottom w:val="none" w:sz="0" w:space="0" w:color="auto"/>
                                                <w:right w:val="none" w:sz="0" w:space="0" w:color="auto"/>
                                              </w:divBdr>
                                              <w:divsChild>
                                                <w:div w:id="2065634506">
                                                  <w:marLeft w:val="0"/>
                                                  <w:marRight w:val="0"/>
                                                  <w:marTop w:val="0"/>
                                                  <w:marBottom w:val="0"/>
                                                  <w:divBdr>
                                                    <w:top w:val="none" w:sz="0" w:space="0" w:color="auto"/>
                                                    <w:left w:val="none" w:sz="0" w:space="0" w:color="auto"/>
                                                    <w:bottom w:val="none" w:sz="0" w:space="0" w:color="auto"/>
                                                    <w:right w:val="none" w:sz="0" w:space="0" w:color="auto"/>
                                                  </w:divBdr>
                                                  <w:divsChild>
                                                    <w:div w:id="1737359857">
                                                      <w:marLeft w:val="0"/>
                                                      <w:marRight w:val="0"/>
                                                      <w:marTop w:val="0"/>
                                                      <w:marBottom w:val="0"/>
                                                      <w:divBdr>
                                                        <w:top w:val="none" w:sz="0" w:space="0" w:color="auto"/>
                                                        <w:left w:val="none" w:sz="0" w:space="0" w:color="auto"/>
                                                        <w:bottom w:val="none" w:sz="0" w:space="0" w:color="auto"/>
                                                        <w:right w:val="none" w:sz="0" w:space="0" w:color="auto"/>
                                                      </w:divBdr>
                                                      <w:divsChild>
                                                        <w:div w:id="803349035">
                                                          <w:marLeft w:val="0"/>
                                                          <w:marRight w:val="0"/>
                                                          <w:marTop w:val="0"/>
                                                          <w:marBottom w:val="0"/>
                                                          <w:divBdr>
                                                            <w:top w:val="none" w:sz="0" w:space="0" w:color="auto"/>
                                                            <w:left w:val="none" w:sz="0" w:space="0" w:color="auto"/>
                                                            <w:bottom w:val="none" w:sz="0" w:space="0" w:color="auto"/>
                                                            <w:right w:val="none" w:sz="0" w:space="0" w:color="auto"/>
                                                          </w:divBdr>
                                                          <w:divsChild>
                                                            <w:div w:id="117036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4908401">
      <w:bodyDiv w:val="1"/>
      <w:marLeft w:val="0"/>
      <w:marRight w:val="0"/>
      <w:marTop w:val="0"/>
      <w:marBottom w:val="0"/>
      <w:divBdr>
        <w:top w:val="none" w:sz="0" w:space="0" w:color="auto"/>
        <w:left w:val="none" w:sz="0" w:space="0" w:color="auto"/>
        <w:bottom w:val="none" w:sz="0" w:space="0" w:color="auto"/>
        <w:right w:val="none" w:sz="0" w:space="0" w:color="auto"/>
      </w:divBdr>
    </w:div>
    <w:div w:id="80419003">
      <w:bodyDiv w:val="1"/>
      <w:marLeft w:val="0"/>
      <w:marRight w:val="0"/>
      <w:marTop w:val="0"/>
      <w:marBottom w:val="0"/>
      <w:divBdr>
        <w:top w:val="none" w:sz="0" w:space="0" w:color="auto"/>
        <w:left w:val="none" w:sz="0" w:space="0" w:color="auto"/>
        <w:bottom w:val="none" w:sz="0" w:space="0" w:color="auto"/>
        <w:right w:val="none" w:sz="0" w:space="0" w:color="auto"/>
      </w:divBdr>
      <w:divsChild>
        <w:div w:id="638267058">
          <w:marLeft w:val="0"/>
          <w:marRight w:val="0"/>
          <w:marTop w:val="0"/>
          <w:marBottom w:val="0"/>
          <w:divBdr>
            <w:top w:val="none" w:sz="0" w:space="0" w:color="auto"/>
            <w:left w:val="none" w:sz="0" w:space="0" w:color="auto"/>
            <w:bottom w:val="none" w:sz="0" w:space="0" w:color="auto"/>
            <w:right w:val="none" w:sz="0" w:space="0" w:color="auto"/>
          </w:divBdr>
          <w:divsChild>
            <w:div w:id="1610431393">
              <w:marLeft w:val="0"/>
              <w:marRight w:val="0"/>
              <w:marTop w:val="0"/>
              <w:marBottom w:val="0"/>
              <w:divBdr>
                <w:top w:val="none" w:sz="0" w:space="0" w:color="auto"/>
                <w:left w:val="none" w:sz="0" w:space="0" w:color="auto"/>
                <w:bottom w:val="none" w:sz="0" w:space="0" w:color="auto"/>
                <w:right w:val="none" w:sz="0" w:space="0" w:color="auto"/>
              </w:divBdr>
              <w:divsChild>
                <w:div w:id="296568019">
                  <w:marLeft w:val="0"/>
                  <w:marRight w:val="0"/>
                  <w:marTop w:val="0"/>
                  <w:marBottom w:val="0"/>
                  <w:divBdr>
                    <w:top w:val="none" w:sz="0" w:space="0" w:color="auto"/>
                    <w:left w:val="none" w:sz="0" w:space="0" w:color="auto"/>
                    <w:bottom w:val="none" w:sz="0" w:space="0" w:color="auto"/>
                    <w:right w:val="none" w:sz="0" w:space="0" w:color="auto"/>
                  </w:divBdr>
                  <w:divsChild>
                    <w:div w:id="779573358">
                      <w:marLeft w:val="0"/>
                      <w:marRight w:val="0"/>
                      <w:marTop w:val="0"/>
                      <w:marBottom w:val="0"/>
                      <w:divBdr>
                        <w:top w:val="none" w:sz="0" w:space="0" w:color="auto"/>
                        <w:left w:val="none" w:sz="0" w:space="0" w:color="auto"/>
                        <w:bottom w:val="none" w:sz="0" w:space="0" w:color="auto"/>
                        <w:right w:val="none" w:sz="0" w:space="0" w:color="auto"/>
                      </w:divBdr>
                      <w:divsChild>
                        <w:div w:id="1358503699">
                          <w:marLeft w:val="0"/>
                          <w:marRight w:val="0"/>
                          <w:marTop w:val="0"/>
                          <w:marBottom w:val="0"/>
                          <w:divBdr>
                            <w:top w:val="none" w:sz="0" w:space="0" w:color="auto"/>
                            <w:left w:val="none" w:sz="0" w:space="0" w:color="auto"/>
                            <w:bottom w:val="none" w:sz="0" w:space="0" w:color="auto"/>
                            <w:right w:val="none" w:sz="0" w:space="0" w:color="auto"/>
                          </w:divBdr>
                          <w:divsChild>
                            <w:div w:id="1201742359">
                              <w:marLeft w:val="0"/>
                              <w:marRight w:val="0"/>
                              <w:marTop w:val="0"/>
                              <w:marBottom w:val="0"/>
                              <w:divBdr>
                                <w:top w:val="none" w:sz="0" w:space="0" w:color="auto"/>
                                <w:left w:val="none" w:sz="0" w:space="0" w:color="auto"/>
                                <w:bottom w:val="none" w:sz="0" w:space="0" w:color="auto"/>
                                <w:right w:val="none" w:sz="0" w:space="0" w:color="auto"/>
                              </w:divBdr>
                              <w:divsChild>
                                <w:div w:id="206065481">
                                  <w:marLeft w:val="0"/>
                                  <w:marRight w:val="0"/>
                                  <w:marTop w:val="0"/>
                                  <w:marBottom w:val="0"/>
                                  <w:divBdr>
                                    <w:top w:val="none" w:sz="0" w:space="0" w:color="auto"/>
                                    <w:left w:val="none" w:sz="0" w:space="0" w:color="auto"/>
                                    <w:bottom w:val="none" w:sz="0" w:space="0" w:color="auto"/>
                                    <w:right w:val="none" w:sz="0" w:space="0" w:color="auto"/>
                                  </w:divBdr>
                                  <w:divsChild>
                                    <w:div w:id="1269658032">
                                      <w:marLeft w:val="0"/>
                                      <w:marRight w:val="0"/>
                                      <w:marTop w:val="0"/>
                                      <w:marBottom w:val="0"/>
                                      <w:divBdr>
                                        <w:top w:val="none" w:sz="0" w:space="0" w:color="auto"/>
                                        <w:left w:val="none" w:sz="0" w:space="0" w:color="auto"/>
                                        <w:bottom w:val="none" w:sz="0" w:space="0" w:color="auto"/>
                                        <w:right w:val="none" w:sz="0" w:space="0" w:color="auto"/>
                                      </w:divBdr>
                                      <w:divsChild>
                                        <w:div w:id="211774257">
                                          <w:marLeft w:val="0"/>
                                          <w:marRight w:val="0"/>
                                          <w:marTop w:val="0"/>
                                          <w:marBottom w:val="0"/>
                                          <w:divBdr>
                                            <w:top w:val="none" w:sz="0" w:space="0" w:color="auto"/>
                                            <w:left w:val="none" w:sz="0" w:space="0" w:color="auto"/>
                                            <w:bottom w:val="none" w:sz="0" w:space="0" w:color="auto"/>
                                            <w:right w:val="none" w:sz="0" w:space="0" w:color="auto"/>
                                          </w:divBdr>
                                          <w:divsChild>
                                            <w:div w:id="676470593">
                                              <w:marLeft w:val="0"/>
                                              <w:marRight w:val="0"/>
                                              <w:marTop w:val="0"/>
                                              <w:marBottom w:val="0"/>
                                              <w:divBdr>
                                                <w:top w:val="none" w:sz="0" w:space="0" w:color="auto"/>
                                                <w:left w:val="none" w:sz="0" w:space="0" w:color="auto"/>
                                                <w:bottom w:val="none" w:sz="0" w:space="0" w:color="auto"/>
                                                <w:right w:val="none" w:sz="0" w:space="0" w:color="auto"/>
                                              </w:divBdr>
                                              <w:divsChild>
                                                <w:div w:id="995063347">
                                                  <w:marLeft w:val="0"/>
                                                  <w:marRight w:val="0"/>
                                                  <w:marTop w:val="0"/>
                                                  <w:marBottom w:val="0"/>
                                                  <w:divBdr>
                                                    <w:top w:val="none" w:sz="0" w:space="0" w:color="auto"/>
                                                    <w:left w:val="none" w:sz="0" w:space="0" w:color="auto"/>
                                                    <w:bottom w:val="none" w:sz="0" w:space="0" w:color="auto"/>
                                                    <w:right w:val="none" w:sz="0" w:space="0" w:color="auto"/>
                                                  </w:divBdr>
                                                  <w:divsChild>
                                                    <w:div w:id="1905407889">
                                                      <w:marLeft w:val="0"/>
                                                      <w:marRight w:val="0"/>
                                                      <w:marTop w:val="0"/>
                                                      <w:marBottom w:val="0"/>
                                                      <w:divBdr>
                                                        <w:top w:val="none" w:sz="0" w:space="0" w:color="auto"/>
                                                        <w:left w:val="none" w:sz="0" w:space="0" w:color="auto"/>
                                                        <w:bottom w:val="none" w:sz="0" w:space="0" w:color="auto"/>
                                                        <w:right w:val="none" w:sz="0" w:space="0" w:color="auto"/>
                                                      </w:divBdr>
                                                      <w:divsChild>
                                                        <w:div w:id="451752716">
                                                          <w:marLeft w:val="0"/>
                                                          <w:marRight w:val="0"/>
                                                          <w:marTop w:val="0"/>
                                                          <w:marBottom w:val="0"/>
                                                          <w:divBdr>
                                                            <w:top w:val="none" w:sz="0" w:space="0" w:color="auto"/>
                                                            <w:left w:val="none" w:sz="0" w:space="0" w:color="auto"/>
                                                            <w:bottom w:val="none" w:sz="0" w:space="0" w:color="auto"/>
                                                            <w:right w:val="none" w:sz="0" w:space="0" w:color="auto"/>
                                                          </w:divBdr>
                                                          <w:divsChild>
                                                            <w:div w:id="38279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377556">
      <w:bodyDiv w:val="1"/>
      <w:marLeft w:val="0"/>
      <w:marRight w:val="0"/>
      <w:marTop w:val="0"/>
      <w:marBottom w:val="0"/>
      <w:divBdr>
        <w:top w:val="none" w:sz="0" w:space="0" w:color="auto"/>
        <w:left w:val="none" w:sz="0" w:space="0" w:color="auto"/>
        <w:bottom w:val="none" w:sz="0" w:space="0" w:color="auto"/>
        <w:right w:val="none" w:sz="0" w:space="0" w:color="auto"/>
      </w:divBdr>
      <w:divsChild>
        <w:div w:id="1816095808">
          <w:marLeft w:val="0"/>
          <w:marRight w:val="0"/>
          <w:marTop w:val="0"/>
          <w:marBottom w:val="0"/>
          <w:divBdr>
            <w:top w:val="none" w:sz="0" w:space="0" w:color="auto"/>
            <w:left w:val="none" w:sz="0" w:space="0" w:color="auto"/>
            <w:bottom w:val="none" w:sz="0" w:space="0" w:color="auto"/>
            <w:right w:val="none" w:sz="0" w:space="0" w:color="auto"/>
          </w:divBdr>
          <w:divsChild>
            <w:div w:id="1283458038">
              <w:marLeft w:val="0"/>
              <w:marRight w:val="0"/>
              <w:marTop w:val="0"/>
              <w:marBottom w:val="0"/>
              <w:divBdr>
                <w:top w:val="none" w:sz="0" w:space="0" w:color="auto"/>
                <w:left w:val="none" w:sz="0" w:space="0" w:color="auto"/>
                <w:bottom w:val="none" w:sz="0" w:space="0" w:color="auto"/>
                <w:right w:val="none" w:sz="0" w:space="0" w:color="auto"/>
              </w:divBdr>
              <w:divsChild>
                <w:div w:id="2089887292">
                  <w:marLeft w:val="0"/>
                  <w:marRight w:val="0"/>
                  <w:marTop w:val="0"/>
                  <w:marBottom w:val="0"/>
                  <w:divBdr>
                    <w:top w:val="none" w:sz="0" w:space="0" w:color="auto"/>
                    <w:left w:val="none" w:sz="0" w:space="0" w:color="auto"/>
                    <w:bottom w:val="none" w:sz="0" w:space="0" w:color="auto"/>
                    <w:right w:val="none" w:sz="0" w:space="0" w:color="auto"/>
                  </w:divBdr>
                  <w:divsChild>
                    <w:div w:id="1571190742">
                      <w:marLeft w:val="0"/>
                      <w:marRight w:val="0"/>
                      <w:marTop w:val="0"/>
                      <w:marBottom w:val="0"/>
                      <w:divBdr>
                        <w:top w:val="none" w:sz="0" w:space="0" w:color="auto"/>
                        <w:left w:val="none" w:sz="0" w:space="0" w:color="auto"/>
                        <w:bottom w:val="none" w:sz="0" w:space="0" w:color="auto"/>
                        <w:right w:val="none" w:sz="0" w:space="0" w:color="auto"/>
                      </w:divBdr>
                      <w:divsChild>
                        <w:div w:id="1597322059">
                          <w:marLeft w:val="0"/>
                          <w:marRight w:val="0"/>
                          <w:marTop w:val="0"/>
                          <w:marBottom w:val="0"/>
                          <w:divBdr>
                            <w:top w:val="none" w:sz="0" w:space="0" w:color="auto"/>
                            <w:left w:val="none" w:sz="0" w:space="0" w:color="auto"/>
                            <w:bottom w:val="none" w:sz="0" w:space="0" w:color="auto"/>
                            <w:right w:val="none" w:sz="0" w:space="0" w:color="auto"/>
                          </w:divBdr>
                          <w:divsChild>
                            <w:div w:id="1533835572">
                              <w:marLeft w:val="0"/>
                              <w:marRight w:val="0"/>
                              <w:marTop w:val="0"/>
                              <w:marBottom w:val="0"/>
                              <w:divBdr>
                                <w:top w:val="none" w:sz="0" w:space="0" w:color="auto"/>
                                <w:left w:val="none" w:sz="0" w:space="0" w:color="auto"/>
                                <w:bottom w:val="none" w:sz="0" w:space="0" w:color="auto"/>
                                <w:right w:val="none" w:sz="0" w:space="0" w:color="auto"/>
                              </w:divBdr>
                              <w:divsChild>
                                <w:div w:id="1769888056">
                                  <w:marLeft w:val="0"/>
                                  <w:marRight w:val="0"/>
                                  <w:marTop w:val="0"/>
                                  <w:marBottom w:val="0"/>
                                  <w:divBdr>
                                    <w:top w:val="none" w:sz="0" w:space="0" w:color="auto"/>
                                    <w:left w:val="none" w:sz="0" w:space="0" w:color="auto"/>
                                    <w:bottom w:val="none" w:sz="0" w:space="0" w:color="auto"/>
                                    <w:right w:val="none" w:sz="0" w:space="0" w:color="auto"/>
                                  </w:divBdr>
                                  <w:divsChild>
                                    <w:div w:id="866599276">
                                      <w:marLeft w:val="0"/>
                                      <w:marRight w:val="0"/>
                                      <w:marTop w:val="0"/>
                                      <w:marBottom w:val="0"/>
                                      <w:divBdr>
                                        <w:top w:val="none" w:sz="0" w:space="0" w:color="auto"/>
                                        <w:left w:val="none" w:sz="0" w:space="0" w:color="auto"/>
                                        <w:bottom w:val="none" w:sz="0" w:space="0" w:color="auto"/>
                                        <w:right w:val="none" w:sz="0" w:space="0" w:color="auto"/>
                                      </w:divBdr>
                                      <w:divsChild>
                                        <w:div w:id="1866677107">
                                          <w:marLeft w:val="0"/>
                                          <w:marRight w:val="0"/>
                                          <w:marTop w:val="0"/>
                                          <w:marBottom w:val="0"/>
                                          <w:divBdr>
                                            <w:top w:val="none" w:sz="0" w:space="0" w:color="auto"/>
                                            <w:left w:val="none" w:sz="0" w:space="0" w:color="auto"/>
                                            <w:bottom w:val="none" w:sz="0" w:space="0" w:color="auto"/>
                                            <w:right w:val="none" w:sz="0" w:space="0" w:color="auto"/>
                                          </w:divBdr>
                                          <w:divsChild>
                                            <w:div w:id="314729292">
                                              <w:marLeft w:val="0"/>
                                              <w:marRight w:val="0"/>
                                              <w:marTop w:val="0"/>
                                              <w:marBottom w:val="0"/>
                                              <w:divBdr>
                                                <w:top w:val="none" w:sz="0" w:space="0" w:color="auto"/>
                                                <w:left w:val="none" w:sz="0" w:space="0" w:color="auto"/>
                                                <w:bottom w:val="none" w:sz="0" w:space="0" w:color="auto"/>
                                                <w:right w:val="none" w:sz="0" w:space="0" w:color="auto"/>
                                              </w:divBdr>
                                              <w:divsChild>
                                                <w:div w:id="1967612949">
                                                  <w:marLeft w:val="0"/>
                                                  <w:marRight w:val="0"/>
                                                  <w:marTop w:val="0"/>
                                                  <w:marBottom w:val="0"/>
                                                  <w:divBdr>
                                                    <w:top w:val="none" w:sz="0" w:space="0" w:color="auto"/>
                                                    <w:left w:val="none" w:sz="0" w:space="0" w:color="auto"/>
                                                    <w:bottom w:val="none" w:sz="0" w:space="0" w:color="auto"/>
                                                    <w:right w:val="none" w:sz="0" w:space="0" w:color="auto"/>
                                                  </w:divBdr>
                                                  <w:divsChild>
                                                    <w:div w:id="1772821409">
                                                      <w:marLeft w:val="0"/>
                                                      <w:marRight w:val="0"/>
                                                      <w:marTop w:val="0"/>
                                                      <w:marBottom w:val="0"/>
                                                      <w:divBdr>
                                                        <w:top w:val="none" w:sz="0" w:space="0" w:color="auto"/>
                                                        <w:left w:val="none" w:sz="0" w:space="0" w:color="auto"/>
                                                        <w:bottom w:val="none" w:sz="0" w:space="0" w:color="auto"/>
                                                        <w:right w:val="none" w:sz="0" w:space="0" w:color="auto"/>
                                                      </w:divBdr>
                                                      <w:divsChild>
                                                        <w:div w:id="1627394122">
                                                          <w:marLeft w:val="0"/>
                                                          <w:marRight w:val="0"/>
                                                          <w:marTop w:val="0"/>
                                                          <w:marBottom w:val="0"/>
                                                          <w:divBdr>
                                                            <w:top w:val="none" w:sz="0" w:space="0" w:color="auto"/>
                                                            <w:left w:val="none" w:sz="0" w:space="0" w:color="auto"/>
                                                            <w:bottom w:val="none" w:sz="0" w:space="0" w:color="auto"/>
                                                            <w:right w:val="none" w:sz="0" w:space="0" w:color="auto"/>
                                                          </w:divBdr>
                                                          <w:divsChild>
                                                            <w:div w:id="104505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158140">
      <w:bodyDiv w:val="1"/>
      <w:marLeft w:val="0"/>
      <w:marRight w:val="0"/>
      <w:marTop w:val="0"/>
      <w:marBottom w:val="0"/>
      <w:divBdr>
        <w:top w:val="none" w:sz="0" w:space="0" w:color="auto"/>
        <w:left w:val="none" w:sz="0" w:space="0" w:color="auto"/>
        <w:bottom w:val="none" w:sz="0" w:space="0" w:color="auto"/>
        <w:right w:val="none" w:sz="0" w:space="0" w:color="auto"/>
      </w:divBdr>
      <w:divsChild>
        <w:div w:id="2049135442">
          <w:marLeft w:val="0"/>
          <w:marRight w:val="0"/>
          <w:marTop w:val="0"/>
          <w:marBottom w:val="0"/>
          <w:divBdr>
            <w:top w:val="none" w:sz="0" w:space="0" w:color="auto"/>
            <w:left w:val="none" w:sz="0" w:space="0" w:color="auto"/>
            <w:bottom w:val="none" w:sz="0" w:space="0" w:color="auto"/>
            <w:right w:val="none" w:sz="0" w:space="0" w:color="auto"/>
          </w:divBdr>
          <w:divsChild>
            <w:div w:id="1102726612">
              <w:marLeft w:val="0"/>
              <w:marRight w:val="0"/>
              <w:marTop w:val="0"/>
              <w:marBottom w:val="0"/>
              <w:divBdr>
                <w:top w:val="none" w:sz="0" w:space="0" w:color="auto"/>
                <w:left w:val="none" w:sz="0" w:space="0" w:color="auto"/>
                <w:bottom w:val="none" w:sz="0" w:space="0" w:color="auto"/>
                <w:right w:val="none" w:sz="0" w:space="0" w:color="auto"/>
              </w:divBdr>
              <w:divsChild>
                <w:div w:id="1368604011">
                  <w:marLeft w:val="0"/>
                  <w:marRight w:val="0"/>
                  <w:marTop w:val="0"/>
                  <w:marBottom w:val="0"/>
                  <w:divBdr>
                    <w:top w:val="none" w:sz="0" w:space="0" w:color="auto"/>
                    <w:left w:val="none" w:sz="0" w:space="0" w:color="auto"/>
                    <w:bottom w:val="none" w:sz="0" w:space="0" w:color="auto"/>
                    <w:right w:val="none" w:sz="0" w:space="0" w:color="auto"/>
                  </w:divBdr>
                  <w:divsChild>
                    <w:div w:id="633028321">
                      <w:marLeft w:val="0"/>
                      <w:marRight w:val="0"/>
                      <w:marTop w:val="0"/>
                      <w:marBottom w:val="0"/>
                      <w:divBdr>
                        <w:top w:val="none" w:sz="0" w:space="0" w:color="auto"/>
                        <w:left w:val="none" w:sz="0" w:space="0" w:color="auto"/>
                        <w:bottom w:val="none" w:sz="0" w:space="0" w:color="auto"/>
                        <w:right w:val="none" w:sz="0" w:space="0" w:color="auto"/>
                      </w:divBdr>
                      <w:divsChild>
                        <w:div w:id="1953585559">
                          <w:marLeft w:val="0"/>
                          <w:marRight w:val="0"/>
                          <w:marTop w:val="0"/>
                          <w:marBottom w:val="0"/>
                          <w:divBdr>
                            <w:top w:val="none" w:sz="0" w:space="0" w:color="auto"/>
                            <w:left w:val="none" w:sz="0" w:space="0" w:color="auto"/>
                            <w:bottom w:val="none" w:sz="0" w:space="0" w:color="auto"/>
                            <w:right w:val="none" w:sz="0" w:space="0" w:color="auto"/>
                          </w:divBdr>
                          <w:divsChild>
                            <w:div w:id="1357732273">
                              <w:marLeft w:val="0"/>
                              <w:marRight w:val="0"/>
                              <w:marTop w:val="0"/>
                              <w:marBottom w:val="0"/>
                              <w:divBdr>
                                <w:top w:val="none" w:sz="0" w:space="0" w:color="auto"/>
                                <w:left w:val="none" w:sz="0" w:space="0" w:color="auto"/>
                                <w:bottom w:val="none" w:sz="0" w:space="0" w:color="auto"/>
                                <w:right w:val="none" w:sz="0" w:space="0" w:color="auto"/>
                              </w:divBdr>
                              <w:divsChild>
                                <w:div w:id="1436826373">
                                  <w:marLeft w:val="0"/>
                                  <w:marRight w:val="0"/>
                                  <w:marTop w:val="0"/>
                                  <w:marBottom w:val="0"/>
                                  <w:divBdr>
                                    <w:top w:val="none" w:sz="0" w:space="0" w:color="auto"/>
                                    <w:left w:val="none" w:sz="0" w:space="0" w:color="auto"/>
                                    <w:bottom w:val="none" w:sz="0" w:space="0" w:color="auto"/>
                                    <w:right w:val="none" w:sz="0" w:space="0" w:color="auto"/>
                                  </w:divBdr>
                                  <w:divsChild>
                                    <w:div w:id="1847984354">
                                      <w:marLeft w:val="0"/>
                                      <w:marRight w:val="0"/>
                                      <w:marTop w:val="0"/>
                                      <w:marBottom w:val="0"/>
                                      <w:divBdr>
                                        <w:top w:val="none" w:sz="0" w:space="0" w:color="auto"/>
                                        <w:left w:val="none" w:sz="0" w:space="0" w:color="auto"/>
                                        <w:bottom w:val="none" w:sz="0" w:space="0" w:color="auto"/>
                                        <w:right w:val="none" w:sz="0" w:space="0" w:color="auto"/>
                                      </w:divBdr>
                                      <w:divsChild>
                                        <w:div w:id="161548018">
                                          <w:marLeft w:val="0"/>
                                          <w:marRight w:val="0"/>
                                          <w:marTop w:val="0"/>
                                          <w:marBottom w:val="0"/>
                                          <w:divBdr>
                                            <w:top w:val="none" w:sz="0" w:space="0" w:color="auto"/>
                                            <w:left w:val="none" w:sz="0" w:space="0" w:color="auto"/>
                                            <w:bottom w:val="none" w:sz="0" w:space="0" w:color="auto"/>
                                            <w:right w:val="none" w:sz="0" w:space="0" w:color="auto"/>
                                          </w:divBdr>
                                          <w:divsChild>
                                            <w:div w:id="1293244773">
                                              <w:marLeft w:val="0"/>
                                              <w:marRight w:val="0"/>
                                              <w:marTop w:val="0"/>
                                              <w:marBottom w:val="0"/>
                                              <w:divBdr>
                                                <w:top w:val="none" w:sz="0" w:space="0" w:color="auto"/>
                                                <w:left w:val="none" w:sz="0" w:space="0" w:color="auto"/>
                                                <w:bottom w:val="none" w:sz="0" w:space="0" w:color="auto"/>
                                                <w:right w:val="none" w:sz="0" w:space="0" w:color="auto"/>
                                              </w:divBdr>
                                              <w:divsChild>
                                                <w:div w:id="967275353">
                                                  <w:marLeft w:val="0"/>
                                                  <w:marRight w:val="0"/>
                                                  <w:marTop w:val="0"/>
                                                  <w:marBottom w:val="0"/>
                                                  <w:divBdr>
                                                    <w:top w:val="none" w:sz="0" w:space="0" w:color="auto"/>
                                                    <w:left w:val="none" w:sz="0" w:space="0" w:color="auto"/>
                                                    <w:bottom w:val="none" w:sz="0" w:space="0" w:color="auto"/>
                                                    <w:right w:val="none" w:sz="0" w:space="0" w:color="auto"/>
                                                  </w:divBdr>
                                                  <w:divsChild>
                                                    <w:div w:id="1729299074">
                                                      <w:marLeft w:val="0"/>
                                                      <w:marRight w:val="0"/>
                                                      <w:marTop w:val="0"/>
                                                      <w:marBottom w:val="0"/>
                                                      <w:divBdr>
                                                        <w:top w:val="none" w:sz="0" w:space="0" w:color="auto"/>
                                                        <w:left w:val="none" w:sz="0" w:space="0" w:color="auto"/>
                                                        <w:bottom w:val="none" w:sz="0" w:space="0" w:color="auto"/>
                                                        <w:right w:val="none" w:sz="0" w:space="0" w:color="auto"/>
                                                      </w:divBdr>
                                                      <w:divsChild>
                                                        <w:div w:id="2013290092">
                                                          <w:marLeft w:val="0"/>
                                                          <w:marRight w:val="0"/>
                                                          <w:marTop w:val="0"/>
                                                          <w:marBottom w:val="0"/>
                                                          <w:divBdr>
                                                            <w:top w:val="none" w:sz="0" w:space="0" w:color="auto"/>
                                                            <w:left w:val="none" w:sz="0" w:space="0" w:color="auto"/>
                                                            <w:bottom w:val="none" w:sz="0" w:space="0" w:color="auto"/>
                                                            <w:right w:val="none" w:sz="0" w:space="0" w:color="auto"/>
                                                          </w:divBdr>
                                                          <w:divsChild>
                                                            <w:div w:id="196229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6971864">
      <w:bodyDiv w:val="1"/>
      <w:marLeft w:val="0"/>
      <w:marRight w:val="0"/>
      <w:marTop w:val="0"/>
      <w:marBottom w:val="0"/>
      <w:divBdr>
        <w:top w:val="none" w:sz="0" w:space="0" w:color="auto"/>
        <w:left w:val="none" w:sz="0" w:space="0" w:color="auto"/>
        <w:bottom w:val="none" w:sz="0" w:space="0" w:color="auto"/>
        <w:right w:val="none" w:sz="0" w:space="0" w:color="auto"/>
      </w:divBdr>
    </w:div>
    <w:div w:id="109400026">
      <w:bodyDiv w:val="1"/>
      <w:marLeft w:val="0"/>
      <w:marRight w:val="0"/>
      <w:marTop w:val="0"/>
      <w:marBottom w:val="0"/>
      <w:divBdr>
        <w:top w:val="none" w:sz="0" w:space="0" w:color="auto"/>
        <w:left w:val="none" w:sz="0" w:space="0" w:color="auto"/>
        <w:bottom w:val="none" w:sz="0" w:space="0" w:color="auto"/>
        <w:right w:val="none" w:sz="0" w:space="0" w:color="auto"/>
      </w:divBdr>
      <w:divsChild>
        <w:div w:id="1809474817">
          <w:marLeft w:val="0"/>
          <w:marRight w:val="0"/>
          <w:marTop w:val="0"/>
          <w:marBottom w:val="0"/>
          <w:divBdr>
            <w:top w:val="none" w:sz="0" w:space="0" w:color="auto"/>
            <w:left w:val="none" w:sz="0" w:space="0" w:color="auto"/>
            <w:bottom w:val="none" w:sz="0" w:space="0" w:color="auto"/>
            <w:right w:val="none" w:sz="0" w:space="0" w:color="auto"/>
          </w:divBdr>
          <w:divsChild>
            <w:div w:id="479618601">
              <w:marLeft w:val="0"/>
              <w:marRight w:val="0"/>
              <w:marTop w:val="0"/>
              <w:marBottom w:val="0"/>
              <w:divBdr>
                <w:top w:val="none" w:sz="0" w:space="0" w:color="auto"/>
                <w:left w:val="none" w:sz="0" w:space="0" w:color="auto"/>
                <w:bottom w:val="none" w:sz="0" w:space="0" w:color="auto"/>
                <w:right w:val="none" w:sz="0" w:space="0" w:color="auto"/>
              </w:divBdr>
              <w:divsChild>
                <w:div w:id="105735286">
                  <w:marLeft w:val="0"/>
                  <w:marRight w:val="0"/>
                  <w:marTop w:val="0"/>
                  <w:marBottom w:val="0"/>
                  <w:divBdr>
                    <w:top w:val="none" w:sz="0" w:space="0" w:color="auto"/>
                    <w:left w:val="none" w:sz="0" w:space="0" w:color="auto"/>
                    <w:bottom w:val="none" w:sz="0" w:space="0" w:color="auto"/>
                    <w:right w:val="none" w:sz="0" w:space="0" w:color="auto"/>
                  </w:divBdr>
                  <w:divsChild>
                    <w:div w:id="1776752298">
                      <w:marLeft w:val="0"/>
                      <w:marRight w:val="0"/>
                      <w:marTop w:val="0"/>
                      <w:marBottom w:val="0"/>
                      <w:divBdr>
                        <w:top w:val="none" w:sz="0" w:space="0" w:color="auto"/>
                        <w:left w:val="none" w:sz="0" w:space="0" w:color="auto"/>
                        <w:bottom w:val="none" w:sz="0" w:space="0" w:color="auto"/>
                        <w:right w:val="none" w:sz="0" w:space="0" w:color="auto"/>
                      </w:divBdr>
                      <w:divsChild>
                        <w:div w:id="825632456">
                          <w:marLeft w:val="0"/>
                          <w:marRight w:val="0"/>
                          <w:marTop w:val="0"/>
                          <w:marBottom w:val="0"/>
                          <w:divBdr>
                            <w:top w:val="none" w:sz="0" w:space="0" w:color="auto"/>
                            <w:left w:val="none" w:sz="0" w:space="0" w:color="auto"/>
                            <w:bottom w:val="none" w:sz="0" w:space="0" w:color="auto"/>
                            <w:right w:val="none" w:sz="0" w:space="0" w:color="auto"/>
                          </w:divBdr>
                          <w:divsChild>
                            <w:div w:id="769082210">
                              <w:marLeft w:val="0"/>
                              <w:marRight w:val="0"/>
                              <w:marTop w:val="0"/>
                              <w:marBottom w:val="0"/>
                              <w:divBdr>
                                <w:top w:val="none" w:sz="0" w:space="0" w:color="auto"/>
                                <w:left w:val="none" w:sz="0" w:space="0" w:color="auto"/>
                                <w:bottom w:val="none" w:sz="0" w:space="0" w:color="auto"/>
                                <w:right w:val="none" w:sz="0" w:space="0" w:color="auto"/>
                              </w:divBdr>
                              <w:divsChild>
                                <w:div w:id="2044596857">
                                  <w:marLeft w:val="0"/>
                                  <w:marRight w:val="0"/>
                                  <w:marTop w:val="0"/>
                                  <w:marBottom w:val="0"/>
                                  <w:divBdr>
                                    <w:top w:val="none" w:sz="0" w:space="0" w:color="auto"/>
                                    <w:left w:val="none" w:sz="0" w:space="0" w:color="auto"/>
                                    <w:bottom w:val="none" w:sz="0" w:space="0" w:color="auto"/>
                                    <w:right w:val="none" w:sz="0" w:space="0" w:color="auto"/>
                                  </w:divBdr>
                                  <w:divsChild>
                                    <w:div w:id="400717819">
                                      <w:marLeft w:val="0"/>
                                      <w:marRight w:val="0"/>
                                      <w:marTop w:val="0"/>
                                      <w:marBottom w:val="0"/>
                                      <w:divBdr>
                                        <w:top w:val="none" w:sz="0" w:space="0" w:color="auto"/>
                                        <w:left w:val="none" w:sz="0" w:space="0" w:color="auto"/>
                                        <w:bottom w:val="none" w:sz="0" w:space="0" w:color="auto"/>
                                        <w:right w:val="none" w:sz="0" w:space="0" w:color="auto"/>
                                      </w:divBdr>
                                      <w:divsChild>
                                        <w:div w:id="641808642">
                                          <w:marLeft w:val="0"/>
                                          <w:marRight w:val="0"/>
                                          <w:marTop w:val="0"/>
                                          <w:marBottom w:val="0"/>
                                          <w:divBdr>
                                            <w:top w:val="none" w:sz="0" w:space="0" w:color="auto"/>
                                            <w:left w:val="none" w:sz="0" w:space="0" w:color="auto"/>
                                            <w:bottom w:val="none" w:sz="0" w:space="0" w:color="auto"/>
                                            <w:right w:val="none" w:sz="0" w:space="0" w:color="auto"/>
                                          </w:divBdr>
                                          <w:divsChild>
                                            <w:div w:id="1559055186">
                                              <w:marLeft w:val="0"/>
                                              <w:marRight w:val="0"/>
                                              <w:marTop w:val="0"/>
                                              <w:marBottom w:val="0"/>
                                              <w:divBdr>
                                                <w:top w:val="none" w:sz="0" w:space="0" w:color="auto"/>
                                                <w:left w:val="none" w:sz="0" w:space="0" w:color="auto"/>
                                                <w:bottom w:val="none" w:sz="0" w:space="0" w:color="auto"/>
                                                <w:right w:val="none" w:sz="0" w:space="0" w:color="auto"/>
                                              </w:divBdr>
                                              <w:divsChild>
                                                <w:div w:id="293560259">
                                                  <w:marLeft w:val="0"/>
                                                  <w:marRight w:val="0"/>
                                                  <w:marTop w:val="0"/>
                                                  <w:marBottom w:val="0"/>
                                                  <w:divBdr>
                                                    <w:top w:val="none" w:sz="0" w:space="0" w:color="auto"/>
                                                    <w:left w:val="none" w:sz="0" w:space="0" w:color="auto"/>
                                                    <w:bottom w:val="none" w:sz="0" w:space="0" w:color="auto"/>
                                                    <w:right w:val="none" w:sz="0" w:space="0" w:color="auto"/>
                                                  </w:divBdr>
                                                  <w:divsChild>
                                                    <w:div w:id="2015959052">
                                                      <w:marLeft w:val="0"/>
                                                      <w:marRight w:val="0"/>
                                                      <w:marTop w:val="0"/>
                                                      <w:marBottom w:val="0"/>
                                                      <w:divBdr>
                                                        <w:top w:val="none" w:sz="0" w:space="0" w:color="auto"/>
                                                        <w:left w:val="none" w:sz="0" w:space="0" w:color="auto"/>
                                                        <w:bottom w:val="none" w:sz="0" w:space="0" w:color="auto"/>
                                                        <w:right w:val="none" w:sz="0" w:space="0" w:color="auto"/>
                                                      </w:divBdr>
                                                      <w:divsChild>
                                                        <w:div w:id="796488772">
                                                          <w:marLeft w:val="0"/>
                                                          <w:marRight w:val="0"/>
                                                          <w:marTop w:val="0"/>
                                                          <w:marBottom w:val="0"/>
                                                          <w:divBdr>
                                                            <w:top w:val="none" w:sz="0" w:space="0" w:color="auto"/>
                                                            <w:left w:val="none" w:sz="0" w:space="0" w:color="auto"/>
                                                            <w:bottom w:val="none" w:sz="0" w:space="0" w:color="auto"/>
                                                            <w:right w:val="none" w:sz="0" w:space="0" w:color="auto"/>
                                                          </w:divBdr>
                                                          <w:divsChild>
                                                            <w:div w:id="608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9672453">
      <w:bodyDiv w:val="1"/>
      <w:marLeft w:val="0"/>
      <w:marRight w:val="0"/>
      <w:marTop w:val="0"/>
      <w:marBottom w:val="0"/>
      <w:divBdr>
        <w:top w:val="none" w:sz="0" w:space="0" w:color="auto"/>
        <w:left w:val="none" w:sz="0" w:space="0" w:color="auto"/>
        <w:bottom w:val="none" w:sz="0" w:space="0" w:color="auto"/>
        <w:right w:val="none" w:sz="0" w:space="0" w:color="auto"/>
      </w:divBdr>
      <w:divsChild>
        <w:div w:id="535384815">
          <w:marLeft w:val="240"/>
          <w:marRight w:val="240"/>
          <w:marTop w:val="0"/>
          <w:marBottom w:val="0"/>
          <w:divBdr>
            <w:top w:val="none" w:sz="0" w:space="0" w:color="auto"/>
            <w:left w:val="none" w:sz="0" w:space="0" w:color="auto"/>
            <w:bottom w:val="none" w:sz="0" w:space="0" w:color="auto"/>
            <w:right w:val="none" w:sz="0" w:space="0" w:color="auto"/>
          </w:divBdr>
          <w:divsChild>
            <w:div w:id="738331766">
              <w:marLeft w:val="0"/>
              <w:marRight w:val="0"/>
              <w:marTop w:val="0"/>
              <w:marBottom w:val="0"/>
              <w:divBdr>
                <w:top w:val="none" w:sz="0" w:space="0" w:color="auto"/>
                <w:left w:val="none" w:sz="0" w:space="0" w:color="auto"/>
                <w:bottom w:val="none" w:sz="0" w:space="0" w:color="auto"/>
                <w:right w:val="none" w:sz="0" w:space="0" w:color="auto"/>
              </w:divBdr>
              <w:divsChild>
                <w:div w:id="1987322119">
                  <w:marLeft w:val="0"/>
                  <w:marRight w:val="0"/>
                  <w:marTop w:val="0"/>
                  <w:marBottom w:val="0"/>
                  <w:divBdr>
                    <w:top w:val="none" w:sz="0" w:space="0" w:color="auto"/>
                    <w:left w:val="none" w:sz="0" w:space="0" w:color="auto"/>
                    <w:bottom w:val="none" w:sz="0" w:space="0" w:color="auto"/>
                    <w:right w:val="none" w:sz="0" w:space="0" w:color="auto"/>
                  </w:divBdr>
                </w:div>
              </w:divsChild>
            </w:div>
            <w:div w:id="211185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57452">
      <w:bodyDiv w:val="1"/>
      <w:marLeft w:val="0"/>
      <w:marRight w:val="0"/>
      <w:marTop w:val="0"/>
      <w:marBottom w:val="0"/>
      <w:divBdr>
        <w:top w:val="none" w:sz="0" w:space="0" w:color="auto"/>
        <w:left w:val="none" w:sz="0" w:space="0" w:color="auto"/>
        <w:bottom w:val="none" w:sz="0" w:space="0" w:color="auto"/>
        <w:right w:val="none" w:sz="0" w:space="0" w:color="auto"/>
      </w:divBdr>
      <w:divsChild>
        <w:div w:id="1160121715">
          <w:marLeft w:val="0"/>
          <w:marRight w:val="0"/>
          <w:marTop w:val="0"/>
          <w:marBottom w:val="0"/>
          <w:divBdr>
            <w:top w:val="none" w:sz="0" w:space="0" w:color="auto"/>
            <w:left w:val="none" w:sz="0" w:space="0" w:color="auto"/>
            <w:bottom w:val="none" w:sz="0" w:space="0" w:color="auto"/>
            <w:right w:val="none" w:sz="0" w:space="0" w:color="auto"/>
          </w:divBdr>
          <w:divsChild>
            <w:div w:id="1313487628">
              <w:marLeft w:val="0"/>
              <w:marRight w:val="0"/>
              <w:marTop w:val="0"/>
              <w:marBottom w:val="240"/>
              <w:divBdr>
                <w:top w:val="none" w:sz="0" w:space="0" w:color="auto"/>
                <w:left w:val="none" w:sz="0" w:space="0" w:color="auto"/>
                <w:bottom w:val="none" w:sz="0" w:space="0" w:color="auto"/>
                <w:right w:val="none" w:sz="0" w:space="0" w:color="auto"/>
              </w:divBdr>
              <w:divsChild>
                <w:div w:id="1392341385">
                  <w:marLeft w:val="0"/>
                  <w:marRight w:val="0"/>
                  <w:marTop w:val="336"/>
                  <w:marBottom w:val="0"/>
                  <w:divBdr>
                    <w:top w:val="none" w:sz="0" w:space="0" w:color="auto"/>
                    <w:left w:val="none" w:sz="0" w:space="0" w:color="auto"/>
                    <w:bottom w:val="none" w:sz="0" w:space="0" w:color="auto"/>
                    <w:right w:val="none" w:sz="0" w:space="0" w:color="auto"/>
                  </w:divBdr>
                  <w:divsChild>
                    <w:div w:id="1721395890">
                      <w:marLeft w:val="0"/>
                      <w:marRight w:val="0"/>
                      <w:marTop w:val="0"/>
                      <w:marBottom w:val="0"/>
                      <w:divBdr>
                        <w:top w:val="none" w:sz="0" w:space="0" w:color="auto"/>
                        <w:left w:val="none" w:sz="0" w:space="0" w:color="auto"/>
                        <w:bottom w:val="none" w:sz="0" w:space="0" w:color="auto"/>
                        <w:right w:val="none" w:sz="0" w:space="0" w:color="auto"/>
                      </w:divBdr>
                      <w:divsChild>
                        <w:div w:id="1937663790">
                          <w:marLeft w:val="0"/>
                          <w:marRight w:val="0"/>
                          <w:marTop w:val="0"/>
                          <w:marBottom w:val="0"/>
                          <w:divBdr>
                            <w:top w:val="none" w:sz="0" w:space="0" w:color="auto"/>
                            <w:left w:val="none" w:sz="0" w:space="0" w:color="auto"/>
                            <w:bottom w:val="none" w:sz="0" w:space="0" w:color="auto"/>
                            <w:right w:val="none" w:sz="0" w:space="0" w:color="auto"/>
                          </w:divBdr>
                        </w:div>
                      </w:divsChild>
                    </w:div>
                    <w:div w:id="2092776445">
                      <w:marLeft w:val="0"/>
                      <w:marRight w:val="0"/>
                      <w:marTop w:val="0"/>
                      <w:marBottom w:val="0"/>
                      <w:divBdr>
                        <w:top w:val="none" w:sz="0" w:space="0" w:color="auto"/>
                        <w:left w:val="none" w:sz="0" w:space="0" w:color="auto"/>
                        <w:bottom w:val="none" w:sz="0" w:space="0" w:color="auto"/>
                        <w:right w:val="none" w:sz="0" w:space="0" w:color="auto"/>
                      </w:divBdr>
                    </w:div>
                  </w:divsChild>
                </w:div>
                <w:div w:id="172898773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126238044">
      <w:bodyDiv w:val="1"/>
      <w:marLeft w:val="0"/>
      <w:marRight w:val="0"/>
      <w:marTop w:val="0"/>
      <w:marBottom w:val="0"/>
      <w:divBdr>
        <w:top w:val="none" w:sz="0" w:space="0" w:color="auto"/>
        <w:left w:val="none" w:sz="0" w:space="0" w:color="auto"/>
        <w:bottom w:val="none" w:sz="0" w:space="0" w:color="auto"/>
        <w:right w:val="none" w:sz="0" w:space="0" w:color="auto"/>
      </w:divBdr>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389935">
      <w:bodyDiv w:val="1"/>
      <w:marLeft w:val="0"/>
      <w:marRight w:val="0"/>
      <w:marTop w:val="0"/>
      <w:marBottom w:val="0"/>
      <w:divBdr>
        <w:top w:val="none" w:sz="0" w:space="0" w:color="auto"/>
        <w:left w:val="none" w:sz="0" w:space="0" w:color="auto"/>
        <w:bottom w:val="none" w:sz="0" w:space="0" w:color="auto"/>
        <w:right w:val="none" w:sz="0" w:space="0" w:color="auto"/>
      </w:divBdr>
    </w:div>
    <w:div w:id="152262528">
      <w:bodyDiv w:val="1"/>
      <w:marLeft w:val="0"/>
      <w:marRight w:val="0"/>
      <w:marTop w:val="0"/>
      <w:marBottom w:val="0"/>
      <w:divBdr>
        <w:top w:val="none" w:sz="0" w:space="0" w:color="auto"/>
        <w:left w:val="none" w:sz="0" w:space="0" w:color="auto"/>
        <w:bottom w:val="none" w:sz="0" w:space="0" w:color="auto"/>
        <w:right w:val="none" w:sz="0" w:space="0" w:color="auto"/>
      </w:divBdr>
      <w:divsChild>
        <w:div w:id="30764143">
          <w:marLeft w:val="0"/>
          <w:marRight w:val="0"/>
          <w:marTop w:val="0"/>
          <w:marBottom w:val="0"/>
          <w:divBdr>
            <w:top w:val="none" w:sz="0" w:space="0" w:color="auto"/>
            <w:left w:val="none" w:sz="0" w:space="0" w:color="auto"/>
            <w:bottom w:val="none" w:sz="0" w:space="0" w:color="auto"/>
            <w:right w:val="none" w:sz="0" w:space="0" w:color="auto"/>
          </w:divBdr>
          <w:divsChild>
            <w:div w:id="394550732">
              <w:marLeft w:val="0"/>
              <w:marRight w:val="0"/>
              <w:marTop w:val="0"/>
              <w:marBottom w:val="0"/>
              <w:divBdr>
                <w:top w:val="none" w:sz="0" w:space="0" w:color="auto"/>
                <w:left w:val="none" w:sz="0" w:space="0" w:color="auto"/>
                <w:bottom w:val="none" w:sz="0" w:space="0" w:color="auto"/>
                <w:right w:val="none" w:sz="0" w:space="0" w:color="auto"/>
              </w:divBdr>
            </w:div>
            <w:div w:id="1491946421">
              <w:marLeft w:val="240"/>
              <w:marRight w:val="240"/>
              <w:marTop w:val="0"/>
              <w:marBottom w:val="0"/>
              <w:divBdr>
                <w:top w:val="none" w:sz="0" w:space="0" w:color="auto"/>
                <w:left w:val="none" w:sz="0" w:space="0" w:color="auto"/>
                <w:bottom w:val="none" w:sz="0" w:space="0" w:color="auto"/>
                <w:right w:val="none" w:sz="0" w:space="0" w:color="auto"/>
              </w:divBdr>
              <w:divsChild>
                <w:div w:id="636834389">
                  <w:marLeft w:val="0"/>
                  <w:marRight w:val="0"/>
                  <w:marTop w:val="0"/>
                  <w:marBottom w:val="0"/>
                  <w:divBdr>
                    <w:top w:val="none" w:sz="0" w:space="0" w:color="auto"/>
                    <w:left w:val="none" w:sz="0" w:space="0" w:color="auto"/>
                    <w:bottom w:val="none" w:sz="0" w:space="0" w:color="auto"/>
                    <w:right w:val="none" w:sz="0" w:space="0" w:color="auto"/>
                  </w:divBdr>
                </w:div>
                <w:div w:id="1581792339">
                  <w:marLeft w:val="0"/>
                  <w:marRight w:val="0"/>
                  <w:marTop w:val="0"/>
                  <w:marBottom w:val="0"/>
                  <w:divBdr>
                    <w:top w:val="none" w:sz="0" w:space="0" w:color="auto"/>
                    <w:left w:val="none" w:sz="0" w:space="0" w:color="auto"/>
                    <w:bottom w:val="none" w:sz="0" w:space="0" w:color="auto"/>
                    <w:right w:val="none" w:sz="0" w:space="0" w:color="auto"/>
                  </w:divBdr>
                  <w:divsChild>
                    <w:div w:id="4996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4134443">
      <w:bodyDiv w:val="1"/>
      <w:marLeft w:val="0"/>
      <w:marRight w:val="0"/>
      <w:marTop w:val="0"/>
      <w:marBottom w:val="0"/>
      <w:divBdr>
        <w:top w:val="none" w:sz="0" w:space="0" w:color="auto"/>
        <w:left w:val="none" w:sz="0" w:space="0" w:color="auto"/>
        <w:bottom w:val="none" w:sz="0" w:space="0" w:color="auto"/>
        <w:right w:val="none" w:sz="0" w:space="0" w:color="auto"/>
      </w:divBdr>
      <w:divsChild>
        <w:div w:id="302008563">
          <w:marLeft w:val="0"/>
          <w:marRight w:val="0"/>
          <w:marTop w:val="0"/>
          <w:marBottom w:val="0"/>
          <w:divBdr>
            <w:top w:val="none" w:sz="0" w:space="0" w:color="auto"/>
            <w:left w:val="none" w:sz="0" w:space="0" w:color="auto"/>
            <w:bottom w:val="none" w:sz="0" w:space="0" w:color="auto"/>
            <w:right w:val="none" w:sz="0" w:space="0" w:color="auto"/>
          </w:divBdr>
          <w:divsChild>
            <w:div w:id="41828514">
              <w:marLeft w:val="0"/>
              <w:marRight w:val="360"/>
              <w:marTop w:val="0"/>
              <w:marBottom w:val="0"/>
              <w:divBdr>
                <w:top w:val="none" w:sz="0" w:space="0" w:color="auto"/>
                <w:left w:val="none" w:sz="0" w:space="0" w:color="auto"/>
                <w:bottom w:val="none" w:sz="0" w:space="0" w:color="auto"/>
                <w:right w:val="none" w:sz="0" w:space="0" w:color="auto"/>
              </w:divBdr>
              <w:divsChild>
                <w:div w:id="448668581">
                  <w:marLeft w:val="0"/>
                  <w:marRight w:val="0"/>
                  <w:marTop w:val="0"/>
                  <w:marBottom w:val="0"/>
                  <w:divBdr>
                    <w:top w:val="none" w:sz="0" w:space="0" w:color="auto"/>
                    <w:left w:val="none" w:sz="0" w:space="0" w:color="auto"/>
                    <w:bottom w:val="none" w:sz="0" w:space="0" w:color="auto"/>
                    <w:right w:val="none" w:sz="0" w:space="0" w:color="auto"/>
                  </w:divBdr>
                </w:div>
              </w:divsChild>
            </w:div>
            <w:div w:id="994527417">
              <w:marLeft w:val="0"/>
              <w:marRight w:val="360"/>
              <w:marTop w:val="0"/>
              <w:marBottom w:val="0"/>
              <w:divBdr>
                <w:top w:val="none" w:sz="0" w:space="0" w:color="auto"/>
                <w:left w:val="none" w:sz="0" w:space="0" w:color="auto"/>
                <w:bottom w:val="none" w:sz="0" w:space="0" w:color="auto"/>
                <w:right w:val="none" w:sz="0" w:space="0" w:color="auto"/>
              </w:divBdr>
              <w:divsChild>
                <w:div w:id="837230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87261">
          <w:marLeft w:val="0"/>
          <w:marRight w:val="0"/>
          <w:marTop w:val="0"/>
          <w:marBottom w:val="0"/>
          <w:divBdr>
            <w:top w:val="none" w:sz="0" w:space="0" w:color="auto"/>
            <w:left w:val="none" w:sz="0" w:space="0" w:color="auto"/>
            <w:bottom w:val="none" w:sz="0" w:space="0" w:color="auto"/>
            <w:right w:val="none" w:sz="0" w:space="0" w:color="auto"/>
          </w:divBdr>
          <w:divsChild>
            <w:div w:id="281423860">
              <w:marLeft w:val="0"/>
              <w:marRight w:val="0"/>
              <w:marTop w:val="0"/>
              <w:marBottom w:val="336"/>
              <w:divBdr>
                <w:top w:val="none" w:sz="0" w:space="0" w:color="auto"/>
                <w:left w:val="none" w:sz="0" w:space="0" w:color="auto"/>
                <w:bottom w:val="none" w:sz="0" w:space="0" w:color="auto"/>
                <w:right w:val="none" w:sz="0" w:space="0" w:color="auto"/>
              </w:divBdr>
            </w:div>
            <w:div w:id="821852033">
              <w:marLeft w:val="0"/>
              <w:marRight w:val="0"/>
              <w:marTop w:val="0"/>
              <w:marBottom w:val="0"/>
              <w:divBdr>
                <w:top w:val="none" w:sz="0" w:space="0" w:color="auto"/>
                <w:left w:val="none" w:sz="0" w:space="0" w:color="auto"/>
                <w:bottom w:val="none" w:sz="0" w:space="0" w:color="auto"/>
                <w:right w:val="none" w:sz="0" w:space="0" w:color="auto"/>
              </w:divBdr>
            </w:div>
            <w:div w:id="1509170537">
              <w:marLeft w:val="0"/>
              <w:marRight w:val="0"/>
              <w:marTop w:val="0"/>
              <w:marBottom w:val="240"/>
              <w:divBdr>
                <w:top w:val="none" w:sz="0" w:space="0" w:color="auto"/>
                <w:left w:val="none" w:sz="0" w:space="0" w:color="auto"/>
                <w:bottom w:val="none" w:sz="0" w:space="0" w:color="auto"/>
                <w:right w:val="none" w:sz="0" w:space="0" w:color="auto"/>
              </w:divBdr>
              <w:divsChild>
                <w:div w:id="370570644">
                  <w:marLeft w:val="0"/>
                  <w:marRight w:val="0"/>
                  <w:marTop w:val="336"/>
                  <w:marBottom w:val="0"/>
                  <w:divBdr>
                    <w:top w:val="none" w:sz="0" w:space="0" w:color="auto"/>
                    <w:left w:val="none" w:sz="0" w:space="0" w:color="auto"/>
                    <w:bottom w:val="none" w:sz="0" w:space="0" w:color="auto"/>
                    <w:right w:val="none" w:sz="0" w:space="0" w:color="auto"/>
                  </w:divBdr>
                  <w:divsChild>
                    <w:div w:id="621576028">
                      <w:marLeft w:val="0"/>
                      <w:marRight w:val="0"/>
                      <w:marTop w:val="0"/>
                      <w:marBottom w:val="0"/>
                      <w:divBdr>
                        <w:top w:val="none" w:sz="0" w:space="0" w:color="auto"/>
                        <w:left w:val="none" w:sz="0" w:space="0" w:color="auto"/>
                        <w:bottom w:val="none" w:sz="0" w:space="0" w:color="auto"/>
                        <w:right w:val="none" w:sz="0" w:space="0" w:color="auto"/>
                      </w:divBdr>
                      <w:divsChild>
                        <w:div w:id="503593792">
                          <w:marLeft w:val="0"/>
                          <w:marRight w:val="0"/>
                          <w:marTop w:val="0"/>
                          <w:marBottom w:val="0"/>
                          <w:divBdr>
                            <w:top w:val="none" w:sz="0" w:space="0" w:color="auto"/>
                            <w:left w:val="none" w:sz="0" w:space="0" w:color="auto"/>
                            <w:bottom w:val="none" w:sz="0" w:space="0" w:color="auto"/>
                            <w:right w:val="none" w:sz="0" w:space="0" w:color="auto"/>
                          </w:divBdr>
                        </w:div>
                      </w:divsChild>
                    </w:div>
                    <w:div w:id="1353188153">
                      <w:marLeft w:val="0"/>
                      <w:marRight w:val="0"/>
                      <w:marTop w:val="0"/>
                      <w:marBottom w:val="0"/>
                      <w:divBdr>
                        <w:top w:val="none" w:sz="0" w:space="0" w:color="auto"/>
                        <w:left w:val="none" w:sz="0" w:space="0" w:color="auto"/>
                        <w:bottom w:val="none" w:sz="0" w:space="0" w:color="auto"/>
                        <w:right w:val="none" w:sz="0" w:space="0" w:color="auto"/>
                      </w:divBdr>
                    </w:div>
                  </w:divsChild>
                </w:div>
                <w:div w:id="1338535412">
                  <w:marLeft w:val="0"/>
                  <w:marRight w:val="0"/>
                  <w:marTop w:val="0"/>
                  <w:marBottom w:val="336"/>
                  <w:divBdr>
                    <w:top w:val="none" w:sz="0" w:space="0" w:color="auto"/>
                    <w:left w:val="none" w:sz="0" w:space="0" w:color="auto"/>
                    <w:bottom w:val="none" w:sz="0" w:space="0" w:color="auto"/>
                    <w:right w:val="none" w:sz="0" w:space="0" w:color="auto"/>
                  </w:divBdr>
                  <w:divsChild>
                    <w:div w:id="106745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101">
          <w:marLeft w:val="0"/>
          <w:marRight w:val="0"/>
          <w:marTop w:val="0"/>
          <w:marBottom w:val="0"/>
          <w:divBdr>
            <w:top w:val="none" w:sz="0" w:space="0" w:color="auto"/>
            <w:left w:val="none" w:sz="0" w:space="0" w:color="auto"/>
            <w:bottom w:val="none" w:sz="0" w:space="0" w:color="auto"/>
            <w:right w:val="none" w:sz="0" w:space="0" w:color="auto"/>
          </w:divBdr>
          <w:divsChild>
            <w:div w:id="829834040">
              <w:marLeft w:val="0"/>
              <w:marRight w:val="0"/>
              <w:marTop w:val="0"/>
              <w:marBottom w:val="0"/>
              <w:divBdr>
                <w:top w:val="none" w:sz="0" w:space="0" w:color="auto"/>
                <w:left w:val="none" w:sz="0" w:space="0" w:color="auto"/>
                <w:bottom w:val="none" w:sz="0" w:space="0" w:color="auto"/>
                <w:right w:val="none" w:sz="0" w:space="0" w:color="auto"/>
              </w:divBdr>
            </w:div>
          </w:divsChild>
        </w:div>
        <w:div w:id="1970084783">
          <w:marLeft w:val="0"/>
          <w:marRight w:val="0"/>
          <w:marTop w:val="0"/>
          <w:marBottom w:val="504"/>
          <w:divBdr>
            <w:top w:val="none" w:sz="0" w:space="0" w:color="auto"/>
            <w:left w:val="none" w:sz="0" w:space="0" w:color="auto"/>
            <w:bottom w:val="none" w:sz="0" w:space="0" w:color="auto"/>
            <w:right w:val="none" w:sz="0" w:space="0" w:color="auto"/>
          </w:divBdr>
        </w:div>
      </w:divsChild>
    </w:div>
    <w:div w:id="176776172">
      <w:bodyDiv w:val="1"/>
      <w:marLeft w:val="0"/>
      <w:marRight w:val="0"/>
      <w:marTop w:val="0"/>
      <w:marBottom w:val="0"/>
      <w:divBdr>
        <w:top w:val="none" w:sz="0" w:space="0" w:color="auto"/>
        <w:left w:val="none" w:sz="0" w:space="0" w:color="auto"/>
        <w:bottom w:val="none" w:sz="0" w:space="0" w:color="auto"/>
        <w:right w:val="none" w:sz="0" w:space="0" w:color="auto"/>
      </w:divBdr>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9630962">
      <w:bodyDiv w:val="1"/>
      <w:marLeft w:val="0"/>
      <w:marRight w:val="0"/>
      <w:marTop w:val="0"/>
      <w:marBottom w:val="0"/>
      <w:divBdr>
        <w:top w:val="none" w:sz="0" w:space="0" w:color="auto"/>
        <w:left w:val="none" w:sz="0" w:space="0" w:color="auto"/>
        <w:bottom w:val="none" w:sz="0" w:space="0" w:color="auto"/>
        <w:right w:val="none" w:sz="0" w:space="0" w:color="auto"/>
      </w:divBdr>
    </w:div>
    <w:div w:id="256452943">
      <w:bodyDiv w:val="1"/>
      <w:marLeft w:val="0"/>
      <w:marRight w:val="0"/>
      <w:marTop w:val="0"/>
      <w:marBottom w:val="0"/>
      <w:divBdr>
        <w:top w:val="none" w:sz="0" w:space="0" w:color="auto"/>
        <w:left w:val="none" w:sz="0" w:space="0" w:color="auto"/>
        <w:bottom w:val="none" w:sz="0" w:space="0" w:color="auto"/>
        <w:right w:val="none" w:sz="0" w:space="0" w:color="auto"/>
      </w:divBdr>
      <w:divsChild>
        <w:div w:id="166096741">
          <w:marLeft w:val="0"/>
          <w:marRight w:val="0"/>
          <w:marTop w:val="0"/>
          <w:marBottom w:val="0"/>
          <w:divBdr>
            <w:top w:val="none" w:sz="0" w:space="0" w:color="auto"/>
            <w:left w:val="none" w:sz="0" w:space="0" w:color="auto"/>
            <w:bottom w:val="none" w:sz="0" w:space="0" w:color="auto"/>
            <w:right w:val="none" w:sz="0" w:space="0" w:color="auto"/>
          </w:divBdr>
          <w:divsChild>
            <w:div w:id="1564675867">
              <w:marLeft w:val="0"/>
              <w:marRight w:val="0"/>
              <w:marTop w:val="360"/>
              <w:marBottom w:val="0"/>
              <w:divBdr>
                <w:top w:val="none" w:sz="0" w:space="0" w:color="auto"/>
                <w:left w:val="none" w:sz="0" w:space="0" w:color="auto"/>
                <w:bottom w:val="none" w:sz="0" w:space="0" w:color="auto"/>
                <w:right w:val="none" w:sz="0" w:space="0" w:color="auto"/>
              </w:divBdr>
            </w:div>
          </w:divsChild>
        </w:div>
        <w:div w:id="588000439">
          <w:marLeft w:val="240"/>
          <w:marRight w:val="240"/>
          <w:marTop w:val="0"/>
          <w:marBottom w:val="0"/>
          <w:divBdr>
            <w:top w:val="none" w:sz="0" w:space="0" w:color="auto"/>
            <w:left w:val="none" w:sz="0" w:space="0" w:color="auto"/>
            <w:bottom w:val="none" w:sz="0" w:space="0" w:color="auto"/>
            <w:right w:val="none" w:sz="0" w:space="0" w:color="auto"/>
          </w:divBdr>
          <w:divsChild>
            <w:div w:id="1670205810">
              <w:marLeft w:val="0"/>
              <w:marRight w:val="0"/>
              <w:marTop w:val="0"/>
              <w:marBottom w:val="0"/>
              <w:divBdr>
                <w:top w:val="none" w:sz="0" w:space="0" w:color="auto"/>
                <w:left w:val="none" w:sz="0" w:space="0" w:color="auto"/>
                <w:bottom w:val="none" w:sz="0" w:space="0" w:color="auto"/>
                <w:right w:val="none" w:sz="0" w:space="0" w:color="auto"/>
              </w:divBdr>
            </w:div>
            <w:div w:id="1985550202">
              <w:marLeft w:val="0"/>
              <w:marRight w:val="0"/>
              <w:marTop w:val="0"/>
              <w:marBottom w:val="0"/>
              <w:divBdr>
                <w:top w:val="none" w:sz="0" w:space="0" w:color="auto"/>
                <w:left w:val="none" w:sz="0" w:space="0" w:color="auto"/>
                <w:bottom w:val="none" w:sz="0" w:space="0" w:color="auto"/>
                <w:right w:val="none" w:sz="0" w:space="0" w:color="auto"/>
              </w:divBdr>
              <w:divsChild>
                <w:div w:id="356350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233861">
      <w:bodyDiv w:val="1"/>
      <w:marLeft w:val="0"/>
      <w:marRight w:val="0"/>
      <w:marTop w:val="0"/>
      <w:marBottom w:val="0"/>
      <w:divBdr>
        <w:top w:val="none" w:sz="0" w:space="0" w:color="auto"/>
        <w:left w:val="none" w:sz="0" w:space="0" w:color="auto"/>
        <w:bottom w:val="none" w:sz="0" w:space="0" w:color="auto"/>
        <w:right w:val="none" w:sz="0" w:space="0" w:color="auto"/>
      </w:divBdr>
      <w:divsChild>
        <w:div w:id="191307949">
          <w:marLeft w:val="0"/>
          <w:marRight w:val="0"/>
          <w:marTop w:val="0"/>
          <w:marBottom w:val="0"/>
          <w:divBdr>
            <w:top w:val="none" w:sz="0" w:space="0" w:color="auto"/>
            <w:left w:val="none" w:sz="0" w:space="0" w:color="auto"/>
            <w:bottom w:val="none" w:sz="0" w:space="0" w:color="auto"/>
            <w:right w:val="none" w:sz="0" w:space="0" w:color="auto"/>
          </w:divBdr>
          <w:divsChild>
            <w:div w:id="1949005489">
              <w:marLeft w:val="0"/>
              <w:marRight w:val="0"/>
              <w:marTop w:val="0"/>
              <w:marBottom w:val="0"/>
              <w:divBdr>
                <w:top w:val="none" w:sz="0" w:space="0" w:color="auto"/>
                <w:left w:val="none" w:sz="0" w:space="0" w:color="auto"/>
                <w:bottom w:val="none" w:sz="0" w:space="0" w:color="auto"/>
                <w:right w:val="none" w:sz="0" w:space="0" w:color="auto"/>
              </w:divBdr>
              <w:divsChild>
                <w:div w:id="1729063489">
                  <w:marLeft w:val="0"/>
                  <w:marRight w:val="0"/>
                  <w:marTop w:val="0"/>
                  <w:marBottom w:val="0"/>
                  <w:divBdr>
                    <w:top w:val="none" w:sz="0" w:space="0" w:color="auto"/>
                    <w:left w:val="none" w:sz="0" w:space="0" w:color="auto"/>
                    <w:bottom w:val="none" w:sz="0" w:space="0" w:color="auto"/>
                    <w:right w:val="none" w:sz="0" w:space="0" w:color="auto"/>
                  </w:divBdr>
                  <w:divsChild>
                    <w:div w:id="1264731470">
                      <w:marLeft w:val="0"/>
                      <w:marRight w:val="0"/>
                      <w:marTop w:val="0"/>
                      <w:marBottom w:val="0"/>
                      <w:divBdr>
                        <w:top w:val="none" w:sz="0" w:space="0" w:color="auto"/>
                        <w:left w:val="none" w:sz="0" w:space="0" w:color="auto"/>
                        <w:bottom w:val="none" w:sz="0" w:space="0" w:color="auto"/>
                        <w:right w:val="none" w:sz="0" w:space="0" w:color="auto"/>
                      </w:divBdr>
                      <w:divsChild>
                        <w:div w:id="106967779">
                          <w:marLeft w:val="0"/>
                          <w:marRight w:val="0"/>
                          <w:marTop w:val="0"/>
                          <w:marBottom w:val="0"/>
                          <w:divBdr>
                            <w:top w:val="none" w:sz="0" w:space="0" w:color="auto"/>
                            <w:left w:val="none" w:sz="0" w:space="0" w:color="auto"/>
                            <w:bottom w:val="none" w:sz="0" w:space="0" w:color="auto"/>
                            <w:right w:val="none" w:sz="0" w:space="0" w:color="auto"/>
                          </w:divBdr>
                          <w:divsChild>
                            <w:div w:id="501941412">
                              <w:marLeft w:val="0"/>
                              <w:marRight w:val="0"/>
                              <w:marTop w:val="0"/>
                              <w:marBottom w:val="0"/>
                              <w:divBdr>
                                <w:top w:val="none" w:sz="0" w:space="0" w:color="auto"/>
                                <w:left w:val="none" w:sz="0" w:space="0" w:color="auto"/>
                                <w:bottom w:val="none" w:sz="0" w:space="0" w:color="auto"/>
                                <w:right w:val="none" w:sz="0" w:space="0" w:color="auto"/>
                              </w:divBdr>
                              <w:divsChild>
                                <w:div w:id="484784703">
                                  <w:marLeft w:val="0"/>
                                  <w:marRight w:val="0"/>
                                  <w:marTop w:val="0"/>
                                  <w:marBottom w:val="0"/>
                                  <w:divBdr>
                                    <w:top w:val="none" w:sz="0" w:space="0" w:color="auto"/>
                                    <w:left w:val="none" w:sz="0" w:space="0" w:color="auto"/>
                                    <w:bottom w:val="none" w:sz="0" w:space="0" w:color="auto"/>
                                    <w:right w:val="none" w:sz="0" w:space="0" w:color="auto"/>
                                  </w:divBdr>
                                  <w:divsChild>
                                    <w:div w:id="270675018">
                                      <w:marLeft w:val="0"/>
                                      <w:marRight w:val="0"/>
                                      <w:marTop w:val="0"/>
                                      <w:marBottom w:val="0"/>
                                      <w:divBdr>
                                        <w:top w:val="none" w:sz="0" w:space="0" w:color="auto"/>
                                        <w:left w:val="none" w:sz="0" w:space="0" w:color="auto"/>
                                        <w:bottom w:val="none" w:sz="0" w:space="0" w:color="auto"/>
                                        <w:right w:val="none" w:sz="0" w:space="0" w:color="auto"/>
                                      </w:divBdr>
                                      <w:divsChild>
                                        <w:div w:id="442268271">
                                          <w:marLeft w:val="0"/>
                                          <w:marRight w:val="0"/>
                                          <w:marTop w:val="0"/>
                                          <w:marBottom w:val="0"/>
                                          <w:divBdr>
                                            <w:top w:val="none" w:sz="0" w:space="0" w:color="auto"/>
                                            <w:left w:val="none" w:sz="0" w:space="0" w:color="auto"/>
                                            <w:bottom w:val="none" w:sz="0" w:space="0" w:color="auto"/>
                                            <w:right w:val="none" w:sz="0" w:space="0" w:color="auto"/>
                                          </w:divBdr>
                                          <w:divsChild>
                                            <w:div w:id="457994292">
                                              <w:marLeft w:val="0"/>
                                              <w:marRight w:val="0"/>
                                              <w:marTop w:val="0"/>
                                              <w:marBottom w:val="0"/>
                                              <w:divBdr>
                                                <w:top w:val="none" w:sz="0" w:space="0" w:color="auto"/>
                                                <w:left w:val="none" w:sz="0" w:space="0" w:color="auto"/>
                                                <w:bottom w:val="none" w:sz="0" w:space="0" w:color="auto"/>
                                                <w:right w:val="none" w:sz="0" w:space="0" w:color="auto"/>
                                              </w:divBdr>
                                              <w:divsChild>
                                                <w:div w:id="1687173164">
                                                  <w:marLeft w:val="0"/>
                                                  <w:marRight w:val="0"/>
                                                  <w:marTop w:val="0"/>
                                                  <w:marBottom w:val="0"/>
                                                  <w:divBdr>
                                                    <w:top w:val="none" w:sz="0" w:space="0" w:color="auto"/>
                                                    <w:left w:val="none" w:sz="0" w:space="0" w:color="auto"/>
                                                    <w:bottom w:val="none" w:sz="0" w:space="0" w:color="auto"/>
                                                    <w:right w:val="none" w:sz="0" w:space="0" w:color="auto"/>
                                                  </w:divBdr>
                                                  <w:divsChild>
                                                    <w:div w:id="1215433354">
                                                      <w:marLeft w:val="0"/>
                                                      <w:marRight w:val="0"/>
                                                      <w:marTop w:val="0"/>
                                                      <w:marBottom w:val="0"/>
                                                      <w:divBdr>
                                                        <w:top w:val="none" w:sz="0" w:space="0" w:color="auto"/>
                                                        <w:left w:val="none" w:sz="0" w:space="0" w:color="auto"/>
                                                        <w:bottom w:val="none" w:sz="0" w:space="0" w:color="auto"/>
                                                        <w:right w:val="none" w:sz="0" w:space="0" w:color="auto"/>
                                                      </w:divBdr>
                                                      <w:divsChild>
                                                        <w:div w:id="1326083739">
                                                          <w:marLeft w:val="0"/>
                                                          <w:marRight w:val="0"/>
                                                          <w:marTop w:val="0"/>
                                                          <w:marBottom w:val="0"/>
                                                          <w:divBdr>
                                                            <w:top w:val="none" w:sz="0" w:space="0" w:color="auto"/>
                                                            <w:left w:val="none" w:sz="0" w:space="0" w:color="auto"/>
                                                            <w:bottom w:val="none" w:sz="0" w:space="0" w:color="auto"/>
                                                            <w:right w:val="none" w:sz="0" w:space="0" w:color="auto"/>
                                                          </w:divBdr>
                                                          <w:divsChild>
                                                            <w:div w:id="152011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89210944">
      <w:bodyDiv w:val="1"/>
      <w:marLeft w:val="0"/>
      <w:marRight w:val="0"/>
      <w:marTop w:val="0"/>
      <w:marBottom w:val="0"/>
      <w:divBdr>
        <w:top w:val="none" w:sz="0" w:space="0" w:color="auto"/>
        <w:left w:val="none" w:sz="0" w:space="0" w:color="auto"/>
        <w:bottom w:val="none" w:sz="0" w:space="0" w:color="auto"/>
        <w:right w:val="none" w:sz="0" w:space="0" w:color="auto"/>
      </w:divBdr>
    </w:div>
    <w:div w:id="296111131">
      <w:bodyDiv w:val="1"/>
      <w:marLeft w:val="0"/>
      <w:marRight w:val="0"/>
      <w:marTop w:val="0"/>
      <w:marBottom w:val="0"/>
      <w:divBdr>
        <w:top w:val="none" w:sz="0" w:space="0" w:color="auto"/>
        <w:left w:val="none" w:sz="0" w:space="0" w:color="auto"/>
        <w:bottom w:val="none" w:sz="0" w:space="0" w:color="auto"/>
        <w:right w:val="none" w:sz="0" w:space="0" w:color="auto"/>
      </w:divBdr>
    </w:div>
    <w:div w:id="301277507">
      <w:bodyDiv w:val="1"/>
      <w:marLeft w:val="0"/>
      <w:marRight w:val="0"/>
      <w:marTop w:val="0"/>
      <w:marBottom w:val="0"/>
      <w:divBdr>
        <w:top w:val="none" w:sz="0" w:space="0" w:color="auto"/>
        <w:left w:val="none" w:sz="0" w:space="0" w:color="auto"/>
        <w:bottom w:val="none" w:sz="0" w:space="0" w:color="auto"/>
        <w:right w:val="none" w:sz="0" w:space="0" w:color="auto"/>
      </w:divBdr>
    </w:div>
    <w:div w:id="302925145">
      <w:bodyDiv w:val="1"/>
      <w:marLeft w:val="0"/>
      <w:marRight w:val="0"/>
      <w:marTop w:val="0"/>
      <w:marBottom w:val="0"/>
      <w:divBdr>
        <w:top w:val="none" w:sz="0" w:space="0" w:color="auto"/>
        <w:left w:val="none" w:sz="0" w:space="0" w:color="auto"/>
        <w:bottom w:val="none" w:sz="0" w:space="0" w:color="auto"/>
        <w:right w:val="none" w:sz="0" w:space="0" w:color="auto"/>
      </w:divBdr>
    </w:div>
    <w:div w:id="303434080">
      <w:bodyDiv w:val="1"/>
      <w:marLeft w:val="0"/>
      <w:marRight w:val="0"/>
      <w:marTop w:val="0"/>
      <w:marBottom w:val="0"/>
      <w:divBdr>
        <w:top w:val="none" w:sz="0" w:space="0" w:color="auto"/>
        <w:left w:val="none" w:sz="0" w:space="0" w:color="auto"/>
        <w:bottom w:val="none" w:sz="0" w:space="0" w:color="auto"/>
        <w:right w:val="none" w:sz="0" w:space="0" w:color="auto"/>
      </w:divBdr>
      <w:divsChild>
        <w:div w:id="1855340399">
          <w:marLeft w:val="0"/>
          <w:marRight w:val="0"/>
          <w:marTop w:val="0"/>
          <w:marBottom w:val="0"/>
          <w:divBdr>
            <w:top w:val="none" w:sz="0" w:space="0" w:color="auto"/>
            <w:left w:val="none" w:sz="0" w:space="0" w:color="auto"/>
            <w:bottom w:val="none" w:sz="0" w:space="0" w:color="auto"/>
            <w:right w:val="none" w:sz="0" w:space="0" w:color="auto"/>
          </w:divBdr>
          <w:divsChild>
            <w:div w:id="2040625143">
              <w:marLeft w:val="0"/>
              <w:marRight w:val="0"/>
              <w:marTop w:val="0"/>
              <w:marBottom w:val="0"/>
              <w:divBdr>
                <w:top w:val="none" w:sz="0" w:space="0" w:color="auto"/>
                <w:left w:val="none" w:sz="0" w:space="0" w:color="auto"/>
                <w:bottom w:val="none" w:sz="0" w:space="0" w:color="auto"/>
                <w:right w:val="none" w:sz="0" w:space="0" w:color="auto"/>
              </w:divBdr>
              <w:divsChild>
                <w:div w:id="545222907">
                  <w:marLeft w:val="0"/>
                  <w:marRight w:val="0"/>
                  <w:marTop w:val="0"/>
                  <w:marBottom w:val="0"/>
                  <w:divBdr>
                    <w:top w:val="none" w:sz="0" w:space="0" w:color="auto"/>
                    <w:left w:val="none" w:sz="0" w:space="0" w:color="auto"/>
                    <w:bottom w:val="none" w:sz="0" w:space="0" w:color="auto"/>
                    <w:right w:val="none" w:sz="0" w:space="0" w:color="auto"/>
                  </w:divBdr>
                  <w:divsChild>
                    <w:div w:id="1164973799">
                      <w:marLeft w:val="0"/>
                      <w:marRight w:val="0"/>
                      <w:marTop w:val="0"/>
                      <w:marBottom w:val="0"/>
                      <w:divBdr>
                        <w:top w:val="none" w:sz="0" w:space="0" w:color="auto"/>
                        <w:left w:val="none" w:sz="0" w:space="0" w:color="auto"/>
                        <w:bottom w:val="none" w:sz="0" w:space="0" w:color="auto"/>
                        <w:right w:val="none" w:sz="0" w:space="0" w:color="auto"/>
                      </w:divBdr>
                      <w:divsChild>
                        <w:div w:id="912660860">
                          <w:marLeft w:val="0"/>
                          <w:marRight w:val="0"/>
                          <w:marTop w:val="0"/>
                          <w:marBottom w:val="0"/>
                          <w:divBdr>
                            <w:top w:val="none" w:sz="0" w:space="0" w:color="auto"/>
                            <w:left w:val="none" w:sz="0" w:space="0" w:color="auto"/>
                            <w:bottom w:val="none" w:sz="0" w:space="0" w:color="auto"/>
                            <w:right w:val="none" w:sz="0" w:space="0" w:color="auto"/>
                          </w:divBdr>
                          <w:divsChild>
                            <w:div w:id="913128073">
                              <w:marLeft w:val="0"/>
                              <w:marRight w:val="0"/>
                              <w:marTop w:val="0"/>
                              <w:marBottom w:val="0"/>
                              <w:divBdr>
                                <w:top w:val="none" w:sz="0" w:space="0" w:color="auto"/>
                                <w:left w:val="none" w:sz="0" w:space="0" w:color="auto"/>
                                <w:bottom w:val="none" w:sz="0" w:space="0" w:color="auto"/>
                                <w:right w:val="none" w:sz="0" w:space="0" w:color="auto"/>
                              </w:divBdr>
                              <w:divsChild>
                                <w:div w:id="528689810">
                                  <w:marLeft w:val="0"/>
                                  <w:marRight w:val="0"/>
                                  <w:marTop w:val="0"/>
                                  <w:marBottom w:val="0"/>
                                  <w:divBdr>
                                    <w:top w:val="none" w:sz="0" w:space="0" w:color="auto"/>
                                    <w:left w:val="none" w:sz="0" w:space="0" w:color="auto"/>
                                    <w:bottom w:val="none" w:sz="0" w:space="0" w:color="auto"/>
                                    <w:right w:val="none" w:sz="0" w:space="0" w:color="auto"/>
                                  </w:divBdr>
                                  <w:divsChild>
                                    <w:div w:id="1935358701">
                                      <w:marLeft w:val="0"/>
                                      <w:marRight w:val="0"/>
                                      <w:marTop w:val="0"/>
                                      <w:marBottom w:val="0"/>
                                      <w:divBdr>
                                        <w:top w:val="none" w:sz="0" w:space="0" w:color="auto"/>
                                        <w:left w:val="none" w:sz="0" w:space="0" w:color="auto"/>
                                        <w:bottom w:val="none" w:sz="0" w:space="0" w:color="auto"/>
                                        <w:right w:val="none" w:sz="0" w:space="0" w:color="auto"/>
                                      </w:divBdr>
                                      <w:divsChild>
                                        <w:div w:id="1085570994">
                                          <w:marLeft w:val="0"/>
                                          <w:marRight w:val="0"/>
                                          <w:marTop w:val="0"/>
                                          <w:marBottom w:val="0"/>
                                          <w:divBdr>
                                            <w:top w:val="none" w:sz="0" w:space="0" w:color="auto"/>
                                            <w:left w:val="none" w:sz="0" w:space="0" w:color="auto"/>
                                            <w:bottom w:val="none" w:sz="0" w:space="0" w:color="auto"/>
                                            <w:right w:val="none" w:sz="0" w:space="0" w:color="auto"/>
                                          </w:divBdr>
                                          <w:divsChild>
                                            <w:div w:id="2086610695">
                                              <w:marLeft w:val="0"/>
                                              <w:marRight w:val="0"/>
                                              <w:marTop w:val="0"/>
                                              <w:marBottom w:val="0"/>
                                              <w:divBdr>
                                                <w:top w:val="none" w:sz="0" w:space="0" w:color="auto"/>
                                                <w:left w:val="none" w:sz="0" w:space="0" w:color="auto"/>
                                                <w:bottom w:val="none" w:sz="0" w:space="0" w:color="auto"/>
                                                <w:right w:val="none" w:sz="0" w:space="0" w:color="auto"/>
                                              </w:divBdr>
                                              <w:divsChild>
                                                <w:div w:id="558976342">
                                                  <w:marLeft w:val="0"/>
                                                  <w:marRight w:val="0"/>
                                                  <w:marTop w:val="0"/>
                                                  <w:marBottom w:val="0"/>
                                                  <w:divBdr>
                                                    <w:top w:val="none" w:sz="0" w:space="0" w:color="auto"/>
                                                    <w:left w:val="none" w:sz="0" w:space="0" w:color="auto"/>
                                                    <w:bottom w:val="none" w:sz="0" w:space="0" w:color="auto"/>
                                                    <w:right w:val="none" w:sz="0" w:space="0" w:color="auto"/>
                                                  </w:divBdr>
                                                  <w:divsChild>
                                                    <w:div w:id="1641495584">
                                                      <w:marLeft w:val="0"/>
                                                      <w:marRight w:val="0"/>
                                                      <w:marTop w:val="0"/>
                                                      <w:marBottom w:val="0"/>
                                                      <w:divBdr>
                                                        <w:top w:val="none" w:sz="0" w:space="0" w:color="auto"/>
                                                        <w:left w:val="none" w:sz="0" w:space="0" w:color="auto"/>
                                                        <w:bottom w:val="none" w:sz="0" w:space="0" w:color="auto"/>
                                                        <w:right w:val="none" w:sz="0" w:space="0" w:color="auto"/>
                                                      </w:divBdr>
                                                      <w:divsChild>
                                                        <w:div w:id="438524276">
                                                          <w:marLeft w:val="0"/>
                                                          <w:marRight w:val="0"/>
                                                          <w:marTop w:val="0"/>
                                                          <w:marBottom w:val="0"/>
                                                          <w:divBdr>
                                                            <w:top w:val="none" w:sz="0" w:space="0" w:color="auto"/>
                                                            <w:left w:val="none" w:sz="0" w:space="0" w:color="auto"/>
                                                            <w:bottom w:val="none" w:sz="0" w:space="0" w:color="auto"/>
                                                            <w:right w:val="none" w:sz="0" w:space="0" w:color="auto"/>
                                                          </w:divBdr>
                                                          <w:divsChild>
                                                            <w:div w:id="193096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6224835">
      <w:bodyDiv w:val="1"/>
      <w:marLeft w:val="0"/>
      <w:marRight w:val="0"/>
      <w:marTop w:val="0"/>
      <w:marBottom w:val="0"/>
      <w:divBdr>
        <w:top w:val="none" w:sz="0" w:space="0" w:color="auto"/>
        <w:left w:val="none" w:sz="0" w:space="0" w:color="auto"/>
        <w:bottom w:val="none" w:sz="0" w:space="0" w:color="auto"/>
        <w:right w:val="none" w:sz="0" w:space="0" w:color="auto"/>
      </w:divBdr>
      <w:divsChild>
        <w:div w:id="252784363">
          <w:marLeft w:val="0"/>
          <w:marRight w:val="0"/>
          <w:marTop w:val="0"/>
          <w:marBottom w:val="0"/>
          <w:divBdr>
            <w:top w:val="none" w:sz="0" w:space="0" w:color="auto"/>
            <w:left w:val="none" w:sz="0" w:space="0" w:color="auto"/>
            <w:bottom w:val="none" w:sz="0" w:space="0" w:color="auto"/>
            <w:right w:val="none" w:sz="0" w:space="0" w:color="auto"/>
          </w:divBdr>
          <w:divsChild>
            <w:div w:id="1633174259">
              <w:marLeft w:val="0"/>
              <w:marRight w:val="0"/>
              <w:marTop w:val="0"/>
              <w:marBottom w:val="0"/>
              <w:divBdr>
                <w:top w:val="none" w:sz="0" w:space="0" w:color="auto"/>
                <w:left w:val="none" w:sz="0" w:space="0" w:color="auto"/>
                <w:bottom w:val="none" w:sz="0" w:space="0" w:color="auto"/>
                <w:right w:val="none" w:sz="0" w:space="0" w:color="auto"/>
              </w:divBdr>
              <w:divsChild>
                <w:div w:id="1083600436">
                  <w:marLeft w:val="0"/>
                  <w:marRight w:val="0"/>
                  <w:marTop w:val="0"/>
                  <w:marBottom w:val="0"/>
                  <w:divBdr>
                    <w:top w:val="none" w:sz="0" w:space="0" w:color="auto"/>
                    <w:left w:val="none" w:sz="0" w:space="0" w:color="auto"/>
                    <w:bottom w:val="none" w:sz="0" w:space="0" w:color="auto"/>
                    <w:right w:val="none" w:sz="0" w:space="0" w:color="auto"/>
                  </w:divBdr>
                  <w:divsChild>
                    <w:div w:id="132332173">
                      <w:marLeft w:val="0"/>
                      <w:marRight w:val="0"/>
                      <w:marTop w:val="0"/>
                      <w:marBottom w:val="0"/>
                      <w:divBdr>
                        <w:top w:val="none" w:sz="0" w:space="0" w:color="auto"/>
                        <w:left w:val="none" w:sz="0" w:space="0" w:color="auto"/>
                        <w:bottom w:val="none" w:sz="0" w:space="0" w:color="auto"/>
                        <w:right w:val="none" w:sz="0" w:space="0" w:color="auto"/>
                      </w:divBdr>
                      <w:divsChild>
                        <w:div w:id="1890994812">
                          <w:marLeft w:val="0"/>
                          <w:marRight w:val="0"/>
                          <w:marTop w:val="0"/>
                          <w:marBottom w:val="0"/>
                          <w:divBdr>
                            <w:top w:val="none" w:sz="0" w:space="0" w:color="auto"/>
                            <w:left w:val="none" w:sz="0" w:space="0" w:color="auto"/>
                            <w:bottom w:val="none" w:sz="0" w:space="0" w:color="auto"/>
                            <w:right w:val="none" w:sz="0" w:space="0" w:color="auto"/>
                          </w:divBdr>
                          <w:divsChild>
                            <w:div w:id="571745212">
                              <w:marLeft w:val="0"/>
                              <w:marRight w:val="0"/>
                              <w:marTop w:val="0"/>
                              <w:marBottom w:val="0"/>
                              <w:divBdr>
                                <w:top w:val="none" w:sz="0" w:space="0" w:color="auto"/>
                                <w:left w:val="none" w:sz="0" w:space="0" w:color="auto"/>
                                <w:bottom w:val="none" w:sz="0" w:space="0" w:color="auto"/>
                                <w:right w:val="none" w:sz="0" w:space="0" w:color="auto"/>
                              </w:divBdr>
                              <w:divsChild>
                                <w:div w:id="128014573">
                                  <w:marLeft w:val="0"/>
                                  <w:marRight w:val="0"/>
                                  <w:marTop w:val="0"/>
                                  <w:marBottom w:val="0"/>
                                  <w:divBdr>
                                    <w:top w:val="none" w:sz="0" w:space="0" w:color="auto"/>
                                    <w:left w:val="none" w:sz="0" w:space="0" w:color="auto"/>
                                    <w:bottom w:val="none" w:sz="0" w:space="0" w:color="auto"/>
                                    <w:right w:val="none" w:sz="0" w:space="0" w:color="auto"/>
                                  </w:divBdr>
                                  <w:divsChild>
                                    <w:div w:id="510148699">
                                      <w:marLeft w:val="0"/>
                                      <w:marRight w:val="0"/>
                                      <w:marTop w:val="0"/>
                                      <w:marBottom w:val="0"/>
                                      <w:divBdr>
                                        <w:top w:val="none" w:sz="0" w:space="0" w:color="auto"/>
                                        <w:left w:val="none" w:sz="0" w:space="0" w:color="auto"/>
                                        <w:bottom w:val="none" w:sz="0" w:space="0" w:color="auto"/>
                                        <w:right w:val="none" w:sz="0" w:space="0" w:color="auto"/>
                                      </w:divBdr>
                                      <w:divsChild>
                                        <w:div w:id="1241716628">
                                          <w:marLeft w:val="0"/>
                                          <w:marRight w:val="0"/>
                                          <w:marTop w:val="0"/>
                                          <w:marBottom w:val="0"/>
                                          <w:divBdr>
                                            <w:top w:val="none" w:sz="0" w:space="0" w:color="auto"/>
                                            <w:left w:val="none" w:sz="0" w:space="0" w:color="auto"/>
                                            <w:bottom w:val="none" w:sz="0" w:space="0" w:color="auto"/>
                                            <w:right w:val="none" w:sz="0" w:space="0" w:color="auto"/>
                                          </w:divBdr>
                                          <w:divsChild>
                                            <w:div w:id="544565077">
                                              <w:marLeft w:val="0"/>
                                              <w:marRight w:val="0"/>
                                              <w:marTop w:val="0"/>
                                              <w:marBottom w:val="0"/>
                                              <w:divBdr>
                                                <w:top w:val="none" w:sz="0" w:space="0" w:color="auto"/>
                                                <w:left w:val="none" w:sz="0" w:space="0" w:color="auto"/>
                                                <w:bottom w:val="none" w:sz="0" w:space="0" w:color="auto"/>
                                                <w:right w:val="none" w:sz="0" w:space="0" w:color="auto"/>
                                              </w:divBdr>
                                              <w:divsChild>
                                                <w:div w:id="2102683252">
                                                  <w:marLeft w:val="0"/>
                                                  <w:marRight w:val="0"/>
                                                  <w:marTop w:val="0"/>
                                                  <w:marBottom w:val="0"/>
                                                  <w:divBdr>
                                                    <w:top w:val="none" w:sz="0" w:space="0" w:color="auto"/>
                                                    <w:left w:val="none" w:sz="0" w:space="0" w:color="auto"/>
                                                    <w:bottom w:val="none" w:sz="0" w:space="0" w:color="auto"/>
                                                    <w:right w:val="none" w:sz="0" w:space="0" w:color="auto"/>
                                                  </w:divBdr>
                                                  <w:divsChild>
                                                    <w:div w:id="27073821">
                                                      <w:marLeft w:val="0"/>
                                                      <w:marRight w:val="0"/>
                                                      <w:marTop w:val="0"/>
                                                      <w:marBottom w:val="0"/>
                                                      <w:divBdr>
                                                        <w:top w:val="none" w:sz="0" w:space="0" w:color="auto"/>
                                                        <w:left w:val="none" w:sz="0" w:space="0" w:color="auto"/>
                                                        <w:bottom w:val="none" w:sz="0" w:space="0" w:color="auto"/>
                                                        <w:right w:val="none" w:sz="0" w:space="0" w:color="auto"/>
                                                      </w:divBdr>
                                                      <w:divsChild>
                                                        <w:div w:id="332924034">
                                                          <w:marLeft w:val="0"/>
                                                          <w:marRight w:val="0"/>
                                                          <w:marTop w:val="0"/>
                                                          <w:marBottom w:val="0"/>
                                                          <w:divBdr>
                                                            <w:top w:val="none" w:sz="0" w:space="0" w:color="auto"/>
                                                            <w:left w:val="none" w:sz="0" w:space="0" w:color="auto"/>
                                                            <w:bottom w:val="none" w:sz="0" w:space="0" w:color="auto"/>
                                                            <w:right w:val="none" w:sz="0" w:space="0" w:color="auto"/>
                                                          </w:divBdr>
                                                          <w:divsChild>
                                                            <w:div w:id="23162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3244725">
      <w:bodyDiv w:val="1"/>
      <w:marLeft w:val="0"/>
      <w:marRight w:val="0"/>
      <w:marTop w:val="0"/>
      <w:marBottom w:val="0"/>
      <w:divBdr>
        <w:top w:val="none" w:sz="0" w:space="0" w:color="auto"/>
        <w:left w:val="none" w:sz="0" w:space="0" w:color="auto"/>
        <w:bottom w:val="none" w:sz="0" w:space="0" w:color="auto"/>
        <w:right w:val="none" w:sz="0" w:space="0" w:color="auto"/>
      </w:divBdr>
    </w:div>
    <w:div w:id="324360250">
      <w:bodyDiv w:val="1"/>
      <w:marLeft w:val="0"/>
      <w:marRight w:val="0"/>
      <w:marTop w:val="0"/>
      <w:marBottom w:val="0"/>
      <w:divBdr>
        <w:top w:val="none" w:sz="0" w:space="0" w:color="auto"/>
        <w:left w:val="none" w:sz="0" w:space="0" w:color="auto"/>
        <w:bottom w:val="none" w:sz="0" w:space="0" w:color="auto"/>
        <w:right w:val="none" w:sz="0" w:space="0" w:color="auto"/>
      </w:divBdr>
      <w:divsChild>
        <w:div w:id="187842905">
          <w:marLeft w:val="240"/>
          <w:marRight w:val="240"/>
          <w:marTop w:val="0"/>
          <w:marBottom w:val="0"/>
          <w:divBdr>
            <w:top w:val="none" w:sz="0" w:space="0" w:color="auto"/>
            <w:left w:val="none" w:sz="0" w:space="0" w:color="auto"/>
            <w:bottom w:val="none" w:sz="0" w:space="0" w:color="auto"/>
            <w:right w:val="none" w:sz="0" w:space="0" w:color="auto"/>
          </w:divBdr>
          <w:divsChild>
            <w:div w:id="1453354455">
              <w:marLeft w:val="0"/>
              <w:marRight w:val="0"/>
              <w:marTop w:val="0"/>
              <w:marBottom w:val="0"/>
              <w:divBdr>
                <w:top w:val="none" w:sz="0" w:space="0" w:color="auto"/>
                <w:left w:val="none" w:sz="0" w:space="0" w:color="auto"/>
                <w:bottom w:val="none" w:sz="0" w:space="0" w:color="auto"/>
                <w:right w:val="none" w:sz="0" w:space="0" w:color="auto"/>
              </w:divBdr>
            </w:div>
          </w:divsChild>
        </w:div>
        <w:div w:id="298267528">
          <w:marLeft w:val="0"/>
          <w:marRight w:val="0"/>
          <w:marTop w:val="0"/>
          <w:marBottom w:val="0"/>
          <w:divBdr>
            <w:top w:val="none" w:sz="0" w:space="0" w:color="auto"/>
            <w:left w:val="none" w:sz="0" w:space="0" w:color="auto"/>
            <w:bottom w:val="none" w:sz="0" w:space="0" w:color="auto"/>
            <w:right w:val="none" w:sz="0" w:space="0" w:color="auto"/>
          </w:divBdr>
          <w:divsChild>
            <w:div w:id="69423642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326638845">
      <w:bodyDiv w:val="1"/>
      <w:marLeft w:val="0"/>
      <w:marRight w:val="0"/>
      <w:marTop w:val="0"/>
      <w:marBottom w:val="0"/>
      <w:divBdr>
        <w:top w:val="none" w:sz="0" w:space="0" w:color="auto"/>
        <w:left w:val="none" w:sz="0" w:space="0" w:color="auto"/>
        <w:bottom w:val="none" w:sz="0" w:space="0" w:color="auto"/>
        <w:right w:val="none" w:sz="0" w:space="0" w:color="auto"/>
      </w:divBdr>
      <w:divsChild>
        <w:div w:id="75057851">
          <w:marLeft w:val="0"/>
          <w:marRight w:val="0"/>
          <w:marTop w:val="0"/>
          <w:marBottom w:val="0"/>
          <w:divBdr>
            <w:top w:val="none" w:sz="0" w:space="0" w:color="auto"/>
            <w:left w:val="none" w:sz="0" w:space="0" w:color="auto"/>
            <w:bottom w:val="none" w:sz="0" w:space="0" w:color="auto"/>
            <w:right w:val="none" w:sz="0" w:space="0" w:color="auto"/>
          </w:divBdr>
          <w:divsChild>
            <w:div w:id="1602109848">
              <w:marLeft w:val="0"/>
              <w:marRight w:val="0"/>
              <w:marTop w:val="0"/>
              <w:marBottom w:val="0"/>
              <w:divBdr>
                <w:top w:val="none" w:sz="0" w:space="0" w:color="auto"/>
                <w:left w:val="none" w:sz="0" w:space="0" w:color="auto"/>
                <w:bottom w:val="none" w:sz="0" w:space="0" w:color="auto"/>
                <w:right w:val="none" w:sz="0" w:space="0" w:color="auto"/>
              </w:divBdr>
              <w:divsChild>
                <w:div w:id="1988707892">
                  <w:marLeft w:val="0"/>
                  <w:marRight w:val="0"/>
                  <w:marTop w:val="0"/>
                  <w:marBottom w:val="0"/>
                  <w:divBdr>
                    <w:top w:val="none" w:sz="0" w:space="0" w:color="auto"/>
                    <w:left w:val="none" w:sz="0" w:space="0" w:color="auto"/>
                    <w:bottom w:val="none" w:sz="0" w:space="0" w:color="auto"/>
                    <w:right w:val="none" w:sz="0" w:space="0" w:color="auto"/>
                  </w:divBdr>
                  <w:divsChild>
                    <w:div w:id="340353958">
                      <w:marLeft w:val="0"/>
                      <w:marRight w:val="0"/>
                      <w:marTop w:val="0"/>
                      <w:marBottom w:val="0"/>
                      <w:divBdr>
                        <w:top w:val="none" w:sz="0" w:space="0" w:color="auto"/>
                        <w:left w:val="none" w:sz="0" w:space="0" w:color="auto"/>
                        <w:bottom w:val="none" w:sz="0" w:space="0" w:color="auto"/>
                        <w:right w:val="none" w:sz="0" w:space="0" w:color="auto"/>
                      </w:divBdr>
                      <w:divsChild>
                        <w:div w:id="477966250">
                          <w:marLeft w:val="0"/>
                          <w:marRight w:val="0"/>
                          <w:marTop w:val="0"/>
                          <w:marBottom w:val="0"/>
                          <w:divBdr>
                            <w:top w:val="none" w:sz="0" w:space="0" w:color="auto"/>
                            <w:left w:val="none" w:sz="0" w:space="0" w:color="auto"/>
                            <w:bottom w:val="none" w:sz="0" w:space="0" w:color="auto"/>
                            <w:right w:val="none" w:sz="0" w:space="0" w:color="auto"/>
                          </w:divBdr>
                          <w:divsChild>
                            <w:div w:id="1364791531">
                              <w:marLeft w:val="0"/>
                              <w:marRight w:val="0"/>
                              <w:marTop w:val="0"/>
                              <w:marBottom w:val="0"/>
                              <w:divBdr>
                                <w:top w:val="none" w:sz="0" w:space="0" w:color="auto"/>
                                <w:left w:val="none" w:sz="0" w:space="0" w:color="auto"/>
                                <w:bottom w:val="none" w:sz="0" w:space="0" w:color="auto"/>
                                <w:right w:val="none" w:sz="0" w:space="0" w:color="auto"/>
                              </w:divBdr>
                              <w:divsChild>
                                <w:div w:id="1532110659">
                                  <w:marLeft w:val="0"/>
                                  <w:marRight w:val="0"/>
                                  <w:marTop w:val="0"/>
                                  <w:marBottom w:val="0"/>
                                  <w:divBdr>
                                    <w:top w:val="none" w:sz="0" w:space="0" w:color="auto"/>
                                    <w:left w:val="none" w:sz="0" w:space="0" w:color="auto"/>
                                    <w:bottom w:val="none" w:sz="0" w:space="0" w:color="auto"/>
                                    <w:right w:val="none" w:sz="0" w:space="0" w:color="auto"/>
                                  </w:divBdr>
                                  <w:divsChild>
                                    <w:div w:id="1032848763">
                                      <w:marLeft w:val="0"/>
                                      <w:marRight w:val="0"/>
                                      <w:marTop w:val="0"/>
                                      <w:marBottom w:val="0"/>
                                      <w:divBdr>
                                        <w:top w:val="none" w:sz="0" w:space="0" w:color="auto"/>
                                        <w:left w:val="none" w:sz="0" w:space="0" w:color="auto"/>
                                        <w:bottom w:val="none" w:sz="0" w:space="0" w:color="auto"/>
                                        <w:right w:val="none" w:sz="0" w:space="0" w:color="auto"/>
                                      </w:divBdr>
                                      <w:divsChild>
                                        <w:div w:id="1984654562">
                                          <w:marLeft w:val="0"/>
                                          <w:marRight w:val="0"/>
                                          <w:marTop w:val="0"/>
                                          <w:marBottom w:val="0"/>
                                          <w:divBdr>
                                            <w:top w:val="none" w:sz="0" w:space="0" w:color="auto"/>
                                            <w:left w:val="none" w:sz="0" w:space="0" w:color="auto"/>
                                            <w:bottom w:val="none" w:sz="0" w:space="0" w:color="auto"/>
                                            <w:right w:val="none" w:sz="0" w:space="0" w:color="auto"/>
                                          </w:divBdr>
                                          <w:divsChild>
                                            <w:div w:id="1079793523">
                                              <w:marLeft w:val="0"/>
                                              <w:marRight w:val="0"/>
                                              <w:marTop w:val="0"/>
                                              <w:marBottom w:val="0"/>
                                              <w:divBdr>
                                                <w:top w:val="none" w:sz="0" w:space="0" w:color="auto"/>
                                                <w:left w:val="none" w:sz="0" w:space="0" w:color="auto"/>
                                                <w:bottom w:val="none" w:sz="0" w:space="0" w:color="auto"/>
                                                <w:right w:val="none" w:sz="0" w:space="0" w:color="auto"/>
                                              </w:divBdr>
                                              <w:divsChild>
                                                <w:div w:id="1745294766">
                                                  <w:marLeft w:val="0"/>
                                                  <w:marRight w:val="0"/>
                                                  <w:marTop w:val="0"/>
                                                  <w:marBottom w:val="0"/>
                                                  <w:divBdr>
                                                    <w:top w:val="none" w:sz="0" w:space="0" w:color="auto"/>
                                                    <w:left w:val="none" w:sz="0" w:space="0" w:color="auto"/>
                                                    <w:bottom w:val="none" w:sz="0" w:space="0" w:color="auto"/>
                                                    <w:right w:val="none" w:sz="0" w:space="0" w:color="auto"/>
                                                  </w:divBdr>
                                                  <w:divsChild>
                                                    <w:div w:id="1120614910">
                                                      <w:marLeft w:val="0"/>
                                                      <w:marRight w:val="0"/>
                                                      <w:marTop w:val="0"/>
                                                      <w:marBottom w:val="0"/>
                                                      <w:divBdr>
                                                        <w:top w:val="none" w:sz="0" w:space="0" w:color="auto"/>
                                                        <w:left w:val="none" w:sz="0" w:space="0" w:color="auto"/>
                                                        <w:bottom w:val="none" w:sz="0" w:space="0" w:color="auto"/>
                                                        <w:right w:val="none" w:sz="0" w:space="0" w:color="auto"/>
                                                      </w:divBdr>
                                                      <w:divsChild>
                                                        <w:div w:id="1790391034">
                                                          <w:marLeft w:val="0"/>
                                                          <w:marRight w:val="0"/>
                                                          <w:marTop w:val="0"/>
                                                          <w:marBottom w:val="0"/>
                                                          <w:divBdr>
                                                            <w:top w:val="none" w:sz="0" w:space="0" w:color="auto"/>
                                                            <w:left w:val="none" w:sz="0" w:space="0" w:color="auto"/>
                                                            <w:bottom w:val="none" w:sz="0" w:space="0" w:color="auto"/>
                                                            <w:right w:val="none" w:sz="0" w:space="0" w:color="auto"/>
                                                          </w:divBdr>
                                                          <w:divsChild>
                                                            <w:div w:id="108646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9600003">
      <w:bodyDiv w:val="1"/>
      <w:marLeft w:val="0"/>
      <w:marRight w:val="0"/>
      <w:marTop w:val="0"/>
      <w:marBottom w:val="0"/>
      <w:divBdr>
        <w:top w:val="none" w:sz="0" w:space="0" w:color="auto"/>
        <w:left w:val="none" w:sz="0" w:space="0" w:color="auto"/>
        <w:bottom w:val="none" w:sz="0" w:space="0" w:color="auto"/>
        <w:right w:val="none" w:sz="0" w:space="0" w:color="auto"/>
      </w:divBdr>
    </w:div>
    <w:div w:id="357584614">
      <w:bodyDiv w:val="1"/>
      <w:marLeft w:val="0"/>
      <w:marRight w:val="0"/>
      <w:marTop w:val="0"/>
      <w:marBottom w:val="0"/>
      <w:divBdr>
        <w:top w:val="none" w:sz="0" w:space="0" w:color="auto"/>
        <w:left w:val="none" w:sz="0" w:space="0" w:color="auto"/>
        <w:bottom w:val="none" w:sz="0" w:space="0" w:color="auto"/>
        <w:right w:val="none" w:sz="0" w:space="0" w:color="auto"/>
      </w:divBdr>
    </w:div>
    <w:div w:id="365526715">
      <w:bodyDiv w:val="1"/>
      <w:marLeft w:val="0"/>
      <w:marRight w:val="0"/>
      <w:marTop w:val="0"/>
      <w:marBottom w:val="0"/>
      <w:divBdr>
        <w:top w:val="none" w:sz="0" w:space="0" w:color="auto"/>
        <w:left w:val="none" w:sz="0" w:space="0" w:color="auto"/>
        <w:bottom w:val="none" w:sz="0" w:space="0" w:color="auto"/>
        <w:right w:val="none" w:sz="0" w:space="0" w:color="auto"/>
      </w:divBdr>
      <w:divsChild>
        <w:div w:id="463501528">
          <w:marLeft w:val="0"/>
          <w:marRight w:val="0"/>
          <w:marTop w:val="0"/>
          <w:marBottom w:val="0"/>
          <w:divBdr>
            <w:top w:val="none" w:sz="0" w:space="0" w:color="auto"/>
            <w:left w:val="none" w:sz="0" w:space="0" w:color="auto"/>
            <w:bottom w:val="none" w:sz="0" w:space="0" w:color="auto"/>
            <w:right w:val="none" w:sz="0" w:space="0" w:color="auto"/>
          </w:divBdr>
          <w:divsChild>
            <w:div w:id="1400207179">
              <w:marLeft w:val="0"/>
              <w:marRight w:val="0"/>
              <w:marTop w:val="0"/>
              <w:marBottom w:val="0"/>
              <w:divBdr>
                <w:top w:val="none" w:sz="0" w:space="0" w:color="auto"/>
                <w:left w:val="none" w:sz="0" w:space="0" w:color="auto"/>
                <w:bottom w:val="none" w:sz="0" w:space="0" w:color="auto"/>
                <w:right w:val="none" w:sz="0" w:space="0" w:color="auto"/>
              </w:divBdr>
              <w:divsChild>
                <w:div w:id="758336339">
                  <w:marLeft w:val="0"/>
                  <w:marRight w:val="0"/>
                  <w:marTop w:val="0"/>
                  <w:marBottom w:val="0"/>
                  <w:divBdr>
                    <w:top w:val="none" w:sz="0" w:space="0" w:color="auto"/>
                    <w:left w:val="none" w:sz="0" w:space="0" w:color="auto"/>
                    <w:bottom w:val="none" w:sz="0" w:space="0" w:color="auto"/>
                    <w:right w:val="none" w:sz="0" w:space="0" w:color="auto"/>
                  </w:divBdr>
                  <w:divsChild>
                    <w:div w:id="1708145669">
                      <w:marLeft w:val="0"/>
                      <w:marRight w:val="0"/>
                      <w:marTop w:val="0"/>
                      <w:marBottom w:val="0"/>
                      <w:divBdr>
                        <w:top w:val="none" w:sz="0" w:space="0" w:color="auto"/>
                        <w:left w:val="none" w:sz="0" w:space="0" w:color="auto"/>
                        <w:bottom w:val="none" w:sz="0" w:space="0" w:color="auto"/>
                        <w:right w:val="none" w:sz="0" w:space="0" w:color="auto"/>
                      </w:divBdr>
                      <w:divsChild>
                        <w:div w:id="2116442828">
                          <w:marLeft w:val="0"/>
                          <w:marRight w:val="0"/>
                          <w:marTop w:val="0"/>
                          <w:marBottom w:val="0"/>
                          <w:divBdr>
                            <w:top w:val="none" w:sz="0" w:space="0" w:color="auto"/>
                            <w:left w:val="none" w:sz="0" w:space="0" w:color="auto"/>
                            <w:bottom w:val="none" w:sz="0" w:space="0" w:color="auto"/>
                            <w:right w:val="none" w:sz="0" w:space="0" w:color="auto"/>
                          </w:divBdr>
                          <w:divsChild>
                            <w:div w:id="1777021448">
                              <w:marLeft w:val="0"/>
                              <w:marRight w:val="0"/>
                              <w:marTop w:val="0"/>
                              <w:marBottom w:val="0"/>
                              <w:divBdr>
                                <w:top w:val="none" w:sz="0" w:space="0" w:color="auto"/>
                                <w:left w:val="none" w:sz="0" w:space="0" w:color="auto"/>
                                <w:bottom w:val="none" w:sz="0" w:space="0" w:color="auto"/>
                                <w:right w:val="none" w:sz="0" w:space="0" w:color="auto"/>
                              </w:divBdr>
                              <w:divsChild>
                                <w:div w:id="1135172937">
                                  <w:marLeft w:val="0"/>
                                  <w:marRight w:val="0"/>
                                  <w:marTop w:val="0"/>
                                  <w:marBottom w:val="0"/>
                                  <w:divBdr>
                                    <w:top w:val="none" w:sz="0" w:space="0" w:color="auto"/>
                                    <w:left w:val="none" w:sz="0" w:space="0" w:color="auto"/>
                                    <w:bottom w:val="none" w:sz="0" w:space="0" w:color="auto"/>
                                    <w:right w:val="none" w:sz="0" w:space="0" w:color="auto"/>
                                  </w:divBdr>
                                  <w:divsChild>
                                    <w:div w:id="1860512199">
                                      <w:marLeft w:val="0"/>
                                      <w:marRight w:val="0"/>
                                      <w:marTop w:val="0"/>
                                      <w:marBottom w:val="0"/>
                                      <w:divBdr>
                                        <w:top w:val="none" w:sz="0" w:space="0" w:color="auto"/>
                                        <w:left w:val="none" w:sz="0" w:space="0" w:color="auto"/>
                                        <w:bottom w:val="none" w:sz="0" w:space="0" w:color="auto"/>
                                        <w:right w:val="none" w:sz="0" w:space="0" w:color="auto"/>
                                      </w:divBdr>
                                      <w:divsChild>
                                        <w:div w:id="448478565">
                                          <w:marLeft w:val="0"/>
                                          <w:marRight w:val="0"/>
                                          <w:marTop w:val="0"/>
                                          <w:marBottom w:val="0"/>
                                          <w:divBdr>
                                            <w:top w:val="none" w:sz="0" w:space="0" w:color="auto"/>
                                            <w:left w:val="none" w:sz="0" w:space="0" w:color="auto"/>
                                            <w:bottom w:val="none" w:sz="0" w:space="0" w:color="auto"/>
                                            <w:right w:val="none" w:sz="0" w:space="0" w:color="auto"/>
                                          </w:divBdr>
                                          <w:divsChild>
                                            <w:div w:id="817720772">
                                              <w:marLeft w:val="0"/>
                                              <w:marRight w:val="0"/>
                                              <w:marTop w:val="0"/>
                                              <w:marBottom w:val="0"/>
                                              <w:divBdr>
                                                <w:top w:val="none" w:sz="0" w:space="0" w:color="auto"/>
                                                <w:left w:val="none" w:sz="0" w:space="0" w:color="auto"/>
                                                <w:bottom w:val="none" w:sz="0" w:space="0" w:color="auto"/>
                                                <w:right w:val="none" w:sz="0" w:space="0" w:color="auto"/>
                                              </w:divBdr>
                                              <w:divsChild>
                                                <w:div w:id="1207566514">
                                                  <w:marLeft w:val="0"/>
                                                  <w:marRight w:val="0"/>
                                                  <w:marTop w:val="0"/>
                                                  <w:marBottom w:val="0"/>
                                                  <w:divBdr>
                                                    <w:top w:val="none" w:sz="0" w:space="0" w:color="auto"/>
                                                    <w:left w:val="none" w:sz="0" w:space="0" w:color="auto"/>
                                                    <w:bottom w:val="none" w:sz="0" w:space="0" w:color="auto"/>
                                                    <w:right w:val="none" w:sz="0" w:space="0" w:color="auto"/>
                                                  </w:divBdr>
                                                  <w:divsChild>
                                                    <w:div w:id="1062561314">
                                                      <w:marLeft w:val="0"/>
                                                      <w:marRight w:val="0"/>
                                                      <w:marTop w:val="0"/>
                                                      <w:marBottom w:val="0"/>
                                                      <w:divBdr>
                                                        <w:top w:val="none" w:sz="0" w:space="0" w:color="auto"/>
                                                        <w:left w:val="none" w:sz="0" w:space="0" w:color="auto"/>
                                                        <w:bottom w:val="none" w:sz="0" w:space="0" w:color="auto"/>
                                                        <w:right w:val="none" w:sz="0" w:space="0" w:color="auto"/>
                                                      </w:divBdr>
                                                      <w:divsChild>
                                                        <w:div w:id="2083987757">
                                                          <w:marLeft w:val="0"/>
                                                          <w:marRight w:val="0"/>
                                                          <w:marTop w:val="0"/>
                                                          <w:marBottom w:val="0"/>
                                                          <w:divBdr>
                                                            <w:top w:val="none" w:sz="0" w:space="0" w:color="auto"/>
                                                            <w:left w:val="none" w:sz="0" w:space="0" w:color="auto"/>
                                                            <w:bottom w:val="none" w:sz="0" w:space="0" w:color="auto"/>
                                                            <w:right w:val="none" w:sz="0" w:space="0" w:color="auto"/>
                                                          </w:divBdr>
                                                          <w:divsChild>
                                                            <w:div w:id="202508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87384478">
      <w:bodyDiv w:val="1"/>
      <w:marLeft w:val="0"/>
      <w:marRight w:val="0"/>
      <w:marTop w:val="0"/>
      <w:marBottom w:val="0"/>
      <w:divBdr>
        <w:top w:val="none" w:sz="0" w:space="0" w:color="auto"/>
        <w:left w:val="none" w:sz="0" w:space="0" w:color="auto"/>
        <w:bottom w:val="none" w:sz="0" w:space="0" w:color="auto"/>
        <w:right w:val="none" w:sz="0" w:space="0" w:color="auto"/>
      </w:divBdr>
    </w:div>
    <w:div w:id="391805949">
      <w:bodyDiv w:val="1"/>
      <w:marLeft w:val="0"/>
      <w:marRight w:val="0"/>
      <w:marTop w:val="0"/>
      <w:marBottom w:val="0"/>
      <w:divBdr>
        <w:top w:val="none" w:sz="0" w:space="0" w:color="auto"/>
        <w:left w:val="none" w:sz="0" w:space="0" w:color="auto"/>
        <w:bottom w:val="none" w:sz="0" w:space="0" w:color="auto"/>
        <w:right w:val="none" w:sz="0" w:space="0" w:color="auto"/>
      </w:divBdr>
    </w:div>
    <w:div w:id="391854262">
      <w:bodyDiv w:val="1"/>
      <w:marLeft w:val="0"/>
      <w:marRight w:val="0"/>
      <w:marTop w:val="0"/>
      <w:marBottom w:val="0"/>
      <w:divBdr>
        <w:top w:val="none" w:sz="0" w:space="0" w:color="auto"/>
        <w:left w:val="none" w:sz="0" w:space="0" w:color="auto"/>
        <w:bottom w:val="none" w:sz="0" w:space="0" w:color="auto"/>
        <w:right w:val="none" w:sz="0" w:space="0" w:color="auto"/>
      </w:divBdr>
      <w:divsChild>
        <w:div w:id="2128044359">
          <w:marLeft w:val="0"/>
          <w:marRight w:val="0"/>
          <w:marTop w:val="0"/>
          <w:marBottom w:val="0"/>
          <w:divBdr>
            <w:top w:val="none" w:sz="0" w:space="0" w:color="auto"/>
            <w:left w:val="none" w:sz="0" w:space="0" w:color="auto"/>
            <w:bottom w:val="none" w:sz="0" w:space="0" w:color="auto"/>
            <w:right w:val="none" w:sz="0" w:space="0" w:color="auto"/>
          </w:divBdr>
          <w:divsChild>
            <w:div w:id="826020929">
              <w:marLeft w:val="0"/>
              <w:marRight w:val="0"/>
              <w:marTop w:val="0"/>
              <w:marBottom w:val="0"/>
              <w:divBdr>
                <w:top w:val="none" w:sz="0" w:space="0" w:color="auto"/>
                <w:left w:val="none" w:sz="0" w:space="0" w:color="auto"/>
                <w:bottom w:val="none" w:sz="0" w:space="0" w:color="auto"/>
                <w:right w:val="none" w:sz="0" w:space="0" w:color="auto"/>
              </w:divBdr>
              <w:divsChild>
                <w:div w:id="866531240">
                  <w:marLeft w:val="0"/>
                  <w:marRight w:val="0"/>
                  <w:marTop w:val="0"/>
                  <w:marBottom w:val="0"/>
                  <w:divBdr>
                    <w:top w:val="none" w:sz="0" w:space="0" w:color="auto"/>
                    <w:left w:val="none" w:sz="0" w:space="0" w:color="auto"/>
                    <w:bottom w:val="none" w:sz="0" w:space="0" w:color="auto"/>
                    <w:right w:val="none" w:sz="0" w:space="0" w:color="auto"/>
                  </w:divBdr>
                  <w:divsChild>
                    <w:div w:id="352272767">
                      <w:marLeft w:val="0"/>
                      <w:marRight w:val="0"/>
                      <w:marTop w:val="0"/>
                      <w:marBottom w:val="0"/>
                      <w:divBdr>
                        <w:top w:val="none" w:sz="0" w:space="0" w:color="auto"/>
                        <w:left w:val="none" w:sz="0" w:space="0" w:color="auto"/>
                        <w:bottom w:val="none" w:sz="0" w:space="0" w:color="auto"/>
                        <w:right w:val="none" w:sz="0" w:space="0" w:color="auto"/>
                      </w:divBdr>
                      <w:divsChild>
                        <w:div w:id="613247791">
                          <w:marLeft w:val="0"/>
                          <w:marRight w:val="0"/>
                          <w:marTop w:val="0"/>
                          <w:marBottom w:val="0"/>
                          <w:divBdr>
                            <w:top w:val="none" w:sz="0" w:space="0" w:color="auto"/>
                            <w:left w:val="none" w:sz="0" w:space="0" w:color="auto"/>
                            <w:bottom w:val="none" w:sz="0" w:space="0" w:color="auto"/>
                            <w:right w:val="none" w:sz="0" w:space="0" w:color="auto"/>
                          </w:divBdr>
                          <w:divsChild>
                            <w:div w:id="634020855">
                              <w:marLeft w:val="0"/>
                              <w:marRight w:val="0"/>
                              <w:marTop w:val="0"/>
                              <w:marBottom w:val="0"/>
                              <w:divBdr>
                                <w:top w:val="none" w:sz="0" w:space="0" w:color="auto"/>
                                <w:left w:val="none" w:sz="0" w:space="0" w:color="auto"/>
                                <w:bottom w:val="none" w:sz="0" w:space="0" w:color="auto"/>
                                <w:right w:val="none" w:sz="0" w:space="0" w:color="auto"/>
                              </w:divBdr>
                              <w:divsChild>
                                <w:div w:id="1965428061">
                                  <w:marLeft w:val="0"/>
                                  <w:marRight w:val="0"/>
                                  <w:marTop w:val="0"/>
                                  <w:marBottom w:val="0"/>
                                  <w:divBdr>
                                    <w:top w:val="none" w:sz="0" w:space="0" w:color="auto"/>
                                    <w:left w:val="none" w:sz="0" w:space="0" w:color="auto"/>
                                    <w:bottom w:val="none" w:sz="0" w:space="0" w:color="auto"/>
                                    <w:right w:val="none" w:sz="0" w:space="0" w:color="auto"/>
                                  </w:divBdr>
                                  <w:divsChild>
                                    <w:div w:id="1203056920">
                                      <w:marLeft w:val="0"/>
                                      <w:marRight w:val="0"/>
                                      <w:marTop w:val="0"/>
                                      <w:marBottom w:val="0"/>
                                      <w:divBdr>
                                        <w:top w:val="none" w:sz="0" w:space="0" w:color="auto"/>
                                        <w:left w:val="none" w:sz="0" w:space="0" w:color="auto"/>
                                        <w:bottom w:val="none" w:sz="0" w:space="0" w:color="auto"/>
                                        <w:right w:val="none" w:sz="0" w:space="0" w:color="auto"/>
                                      </w:divBdr>
                                      <w:divsChild>
                                        <w:div w:id="1206259998">
                                          <w:marLeft w:val="0"/>
                                          <w:marRight w:val="0"/>
                                          <w:marTop w:val="0"/>
                                          <w:marBottom w:val="0"/>
                                          <w:divBdr>
                                            <w:top w:val="none" w:sz="0" w:space="0" w:color="auto"/>
                                            <w:left w:val="none" w:sz="0" w:space="0" w:color="auto"/>
                                            <w:bottom w:val="none" w:sz="0" w:space="0" w:color="auto"/>
                                            <w:right w:val="none" w:sz="0" w:space="0" w:color="auto"/>
                                          </w:divBdr>
                                          <w:divsChild>
                                            <w:div w:id="927344247">
                                              <w:marLeft w:val="0"/>
                                              <w:marRight w:val="0"/>
                                              <w:marTop w:val="0"/>
                                              <w:marBottom w:val="0"/>
                                              <w:divBdr>
                                                <w:top w:val="none" w:sz="0" w:space="0" w:color="auto"/>
                                                <w:left w:val="none" w:sz="0" w:space="0" w:color="auto"/>
                                                <w:bottom w:val="none" w:sz="0" w:space="0" w:color="auto"/>
                                                <w:right w:val="none" w:sz="0" w:space="0" w:color="auto"/>
                                              </w:divBdr>
                                              <w:divsChild>
                                                <w:div w:id="1933081290">
                                                  <w:marLeft w:val="0"/>
                                                  <w:marRight w:val="0"/>
                                                  <w:marTop w:val="0"/>
                                                  <w:marBottom w:val="0"/>
                                                  <w:divBdr>
                                                    <w:top w:val="none" w:sz="0" w:space="0" w:color="auto"/>
                                                    <w:left w:val="none" w:sz="0" w:space="0" w:color="auto"/>
                                                    <w:bottom w:val="none" w:sz="0" w:space="0" w:color="auto"/>
                                                    <w:right w:val="none" w:sz="0" w:space="0" w:color="auto"/>
                                                  </w:divBdr>
                                                  <w:divsChild>
                                                    <w:div w:id="1801916950">
                                                      <w:marLeft w:val="0"/>
                                                      <w:marRight w:val="0"/>
                                                      <w:marTop w:val="0"/>
                                                      <w:marBottom w:val="0"/>
                                                      <w:divBdr>
                                                        <w:top w:val="none" w:sz="0" w:space="0" w:color="auto"/>
                                                        <w:left w:val="none" w:sz="0" w:space="0" w:color="auto"/>
                                                        <w:bottom w:val="none" w:sz="0" w:space="0" w:color="auto"/>
                                                        <w:right w:val="none" w:sz="0" w:space="0" w:color="auto"/>
                                                      </w:divBdr>
                                                      <w:divsChild>
                                                        <w:div w:id="1071344443">
                                                          <w:marLeft w:val="0"/>
                                                          <w:marRight w:val="0"/>
                                                          <w:marTop w:val="0"/>
                                                          <w:marBottom w:val="0"/>
                                                          <w:divBdr>
                                                            <w:top w:val="none" w:sz="0" w:space="0" w:color="auto"/>
                                                            <w:left w:val="none" w:sz="0" w:space="0" w:color="auto"/>
                                                            <w:bottom w:val="none" w:sz="0" w:space="0" w:color="auto"/>
                                                            <w:right w:val="none" w:sz="0" w:space="0" w:color="auto"/>
                                                          </w:divBdr>
                                                          <w:divsChild>
                                                            <w:div w:id="9675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93701322">
      <w:bodyDiv w:val="1"/>
      <w:marLeft w:val="0"/>
      <w:marRight w:val="0"/>
      <w:marTop w:val="0"/>
      <w:marBottom w:val="0"/>
      <w:divBdr>
        <w:top w:val="none" w:sz="0" w:space="0" w:color="auto"/>
        <w:left w:val="none" w:sz="0" w:space="0" w:color="auto"/>
        <w:bottom w:val="none" w:sz="0" w:space="0" w:color="auto"/>
        <w:right w:val="none" w:sz="0" w:space="0" w:color="auto"/>
      </w:divBdr>
      <w:divsChild>
        <w:div w:id="2077241405">
          <w:marLeft w:val="0"/>
          <w:marRight w:val="0"/>
          <w:marTop w:val="0"/>
          <w:marBottom w:val="0"/>
          <w:divBdr>
            <w:top w:val="none" w:sz="0" w:space="0" w:color="auto"/>
            <w:left w:val="none" w:sz="0" w:space="0" w:color="auto"/>
            <w:bottom w:val="none" w:sz="0" w:space="0" w:color="auto"/>
            <w:right w:val="none" w:sz="0" w:space="0" w:color="auto"/>
          </w:divBdr>
          <w:divsChild>
            <w:div w:id="141821210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24110090">
      <w:bodyDiv w:val="1"/>
      <w:marLeft w:val="0"/>
      <w:marRight w:val="0"/>
      <w:marTop w:val="0"/>
      <w:marBottom w:val="0"/>
      <w:divBdr>
        <w:top w:val="none" w:sz="0" w:space="0" w:color="auto"/>
        <w:left w:val="none" w:sz="0" w:space="0" w:color="auto"/>
        <w:bottom w:val="none" w:sz="0" w:space="0" w:color="auto"/>
        <w:right w:val="none" w:sz="0" w:space="0" w:color="auto"/>
      </w:divBdr>
      <w:divsChild>
        <w:div w:id="174198445">
          <w:marLeft w:val="0"/>
          <w:marRight w:val="0"/>
          <w:marTop w:val="0"/>
          <w:marBottom w:val="0"/>
          <w:divBdr>
            <w:top w:val="none" w:sz="0" w:space="0" w:color="auto"/>
            <w:left w:val="none" w:sz="0" w:space="0" w:color="auto"/>
            <w:bottom w:val="none" w:sz="0" w:space="0" w:color="auto"/>
            <w:right w:val="none" w:sz="0" w:space="0" w:color="auto"/>
          </w:divBdr>
          <w:divsChild>
            <w:div w:id="2012679296">
              <w:marLeft w:val="0"/>
              <w:marRight w:val="0"/>
              <w:marTop w:val="0"/>
              <w:marBottom w:val="0"/>
              <w:divBdr>
                <w:top w:val="none" w:sz="0" w:space="0" w:color="auto"/>
                <w:left w:val="none" w:sz="0" w:space="0" w:color="auto"/>
                <w:bottom w:val="none" w:sz="0" w:space="0" w:color="auto"/>
                <w:right w:val="none" w:sz="0" w:space="0" w:color="auto"/>
              </w:divBdr>
              <w:divsChild>
                <w:div w:id="1787581415">
                  <w:marLeft w:val="0"/>
                  <w:marRight w:val="0"/>
                  <w:marTop w:val="0"/>
                  <w:marBottom w:val="0"/>
                  <w:divBdr>
                    <w:top w:val="none" w:sz="0" w:space="0" w:color="auto"/>
                    <w:left w:val="none" w:sz="0" w:space="0" w:color="auto"/>
                    <w:bottom w:val="none" w:sz="0" w:space="0" w:color="auto"/>
                    <w:right w:val="none" w:sz="0" w:space="0" w:color="auto"/>
                  </w:divBdr>
                  <w:divsChild>
                    <w:div w:id="910385615">
                      <w:marLeft w:val="0"/>
                      <w:marRight w:val="0"/>
                      <w:marTop w:val="0"/>
                      <w:marBottom w:val="0"/>
                      <w:divBdr>
                        <w:top w:val="none" w:sz="0" w:space="0" w:color="auto"/>
                        <w:left w:val="none" w:sz="0" w:space="0" w:color="auto"/>
                        <w:bottom w:val="none" w:sz="0" w:space="0" w:color="auto"/>
                        <w:right w:val="none" w:sz="0" w:space="0" w:color="auto"/>
                      </w:divBdr>
                      <w:divsChild>
                        <w:div w:id="551698838">
                          <w:marLeft w:val="0"/>
                          <w:marRight w:val="0"/>
                          <w:marTop w:val="0"/>
                          <w:marBottom w:val="0"/>
                          <w:divBdr>
                            <w:top w:val="none" w:sz="0" w:space="0" w:color="auto"/>
                            <w:left w:val="none" w:sz="0" w:space="0" w:color="auto"/>
                            <w:bottom w:val="none" w:sz="0" w:space="0" w:color="auto"/>
                            <w:right w:val="none" w:sz="0" w:space="0" w:color="auto"/>
                          </w:divBdr>
                          <w:divsChild>
                            <w:div w:id="2087267665">
                              <w:marLeft w:val="0"/>
                              <w:marRight w:val="0"/>
                              <w:marTop w:val="0"/>
                              <w:marBottom w:val="0"/>
                              <w:divBdr>
                                <w:top w:val="none" w:sz="0" w:space="0" w:color="auto"/>
                                <w:left w:val="none" w:sz="0" w:space="0" w:color="auto"/>
                                <w:bottom w:val="none" w:sz="0" w:space="0" w:color="auto"/>
                                <w:right w:val="none" w:sz="0" w:space="0" w:color="auto"/>
                              </w:divBdr>
                              <w:divsChild>
                                <w:div w:id="2077972503">
                                  <w:marLeft w:val="0"/>
                                  <w:marRight w:val="0"/>
                                  <w:marTop w:val="0"/>
                                  <w:marBottom w:val="0"/>
                                  <w:divBdr>
                                    <w:top w:val="none" w:sz="0" w:space="0" w:color="auto"/>
                                    <w:left w:val="none" w:sz="0" w:space="0" w:color="auto"/>
                                    <w:bottom w:val="none" w:sz="0" w:space="0" w:color="auto"/>
                                    <w:right w:val="none" w:sz="0" w:space="0" w:color="auto"/>
                                  </w:divBdr>
                                  <w:divsChild>
                                    <w:div w:id="1507397603">
                                      <w:marLeft w:val="0"/>
                                      <w:marRight w:val="0"/>
                                      <w:marTop w:val="0"/>
                                      <w:marBottom w:val="0"/>
                                      <w:divBdr>
                                        <w:top w:val="none" w:sz="0" w:space="0" w:color="auto"/>
                                        <w:left w:val="none" w:sz="0" w:space="0" w:color="auto"/>
                                        <w:bottom w:val="none" w:sz="0" w:space="0" w:color="auto"/>
                                        <w:right w:val="none" w:sz="0" w:space="0" w:color="auto"/>
                                      </w:divBdr>
                                      <w:divsChild>
                                        <w:div w:id="1738628745">
                                          <w:marLeft w:val="0"/>
                                          <w:marRight w:val="0"/>
                                          <w:marTop w:val="0"/>
                                          <w:marBottom w:val="0"/>
                                          <w:divBdr>
                                            <w:top w:val="none" w:sz="0" w:space="0" w:color="auto"/>
                                            <w:left w:val="none" w:sz="0" w:space="0" w:color="auto"/>
                                            <w:bottom w:val="none" w:sz="0" w:space="0" w:color="auto"/>
                                            <w:right w:val="none" w:sz="0" w:space="0" w:color="auto"/>
                                          </w:divBdr>
                                          <w:divsChild>
                                            <w:div w:id="1523396711">
                                              <w:marLeft w:val="0"/>
                                              <w:marRight w:val="0"/>
                                              <w:marTop w:val="0"/>
                                              <w:marBottom w:val="0"/>
                                              <w:divBdr>
                                                <w:top w:val="none" w:sz="0" w:space="0" w:color="auto"/>
                                                <w:left w:val="none" w:sz="0" w:space="0" w:color="auto"/>
                                                <w:bottom w:val="none" w:sz="0" w:space="0" w:color="auto"/>
                                                <w:right w:val="none" w:sz="0" w:space="0" w:color="auto"/>
                                              </w:divBdr>
                                              <w:divsChild>
                                                <w:div w:id="288440817">
                                                  <w:marLeft w:val="0"/>
                                                  <w:marRight w:val="0"/>
                                                  <w:marTop w:val="0"/>
                                                  <w:marBottom w:val="0"/>
                                                  <w:divBdr>
                                                    <w:top w:val="none" w:sz="0" w:space="0" w:color="auto"/>
                                                    <w:left w:val="none" w:sz="0" w:space="0" w:color="auto"/>
                                                    <w:bottom w:val="none" w:sz="0" w:space="0" w:color="auto"/>
                                                    <w:right w:val="none" w:sz="0" w:space="0" w:color="auto"/>
                                                  </w:divBdr>
                                                  <w:divsChild>
                                                    <w:div w:id="3089978">
                                                      <w:marLeft w:val="0"/>
                                                      <w:marRight w:val="0"/>
                                                      <w:marTop w:val="0"/>
                                                      <w:marBottom w:val="0"/>
                                                      <w:divBdr>
                                                        <w:top w:val="none" w:sz="0" w:space="0" w:color="auto"/>
                                                        <w:left w:val="none" w:sz="0" w:space="0" w:color="auto"/>
                                                        <w:bottom w:val="none" w:sz="0" w:space="0" w:color="auto"/>
                                                        <w:right w:val="none" w:sz="0" w:space="0" w:color="auto"/>
                                                      </w:divBdr>
                                                      <w:divsChild>
                                                        <w:div w:id="1776100157">
                                                          <w:marLeft w:val="0"/>
                                                          <w:marRight w:val="0"/>
                                                          <w:marTop w:val="0"/>
                                                          <w:marBottom w:val="0"/>
                                                          <w:divBdr>
                                                            <w:top w:val="none" w:sz="0" w:space="0" w:color="auto"/>
                                                            <w:left w:val="none" w:sz="0" w:space="0" w:color="auto"/>
                                                            <w:bottom w:val="none" w:sz="0" w:space="0" w:color="auto"/>
                                                            <w:right w:val="none" w:sz="0" w:space="0" w:color="auto"/>
                                                          </w:divBdr>
                                                          <w:divsChild>
                                                            <w:div w:id="16082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8793545">
      <w:bodyDiv w:val="1"/>
      <w:marLeft w:val="0"/>
      <w:marRight w:val="0"/>
      <w:marTop w:val="0"/>
      <w:marBottom w:val="0"/>
      <w:divBdr>
        <w:top w:val="none" w:sz="0" w:space="0" w:color="auto"/>
        <w:left w:val="none" w:sz="0" w:space="0" w:color="auto"/>
        <w:bottom w:val="none" w:sz="0" w:space="0" w:color="auto"/>
        <w:right w:val="none" w:sz="0" w:space="0" w:color="auto"/>
      </w:divBdr>
    </w:div>
    <w:div w:id="439573936">
      <w:bodyDiv w:val="1"/>
      <w:marLeft w:val="0"/>
      <w:marRight w:val="0"/>
      <w:marTop w:val="0"/>
      <w:marBottom w:val="0"/>
      <w:divBdr>
        <w:top w:val="none" w:sz="0" w:space="0" w:color="auto"/>
        <w:left w:val="none" w:sz="0" w:space="0" w:color="auto"/>
        <w:bottom w:val="none" w:sz="0" w:space="0" w:color="auto"/>
        <w:right w:val="none" w:sz="0" w:space="0" w:color="auto"/>
      </w:divBdr>
      <w:divsChild>
        <w:div w:id="1641571923">
          <w:marLeft w:val="0"/>
          <w:marRight w:val="0"/>
          <w:marTop w:val="0"/>
          <w:marBottom w:val="0"/>
          <w:divBdr>
            <w:top w:val="none" w:sz="0" w:space="0" w:color="auto"/>
            <w:left w:val="none" w:sz="0" w:space="0" w:color="auto"/>
            <w:bottom w:val="none" w:sz="0" w:space="0" w:color="auto"/>
            <w:right w:val="none" w:sz="0" w:space="0" w:color="auto"/>
          </w:divBdr>
          <w:divsChild>
            <w:div w:id="25176613">
              <w:marLeft w:val="0"/>
              <w:marRight w:val="0"/>
              <w:marTop w:val="0"/>
              <w:marBottom w:val="0"/>
              <w:divBdr>
                <w:top w:val="none" w:sz="0" w:space="0" w:color="auto"/>
                <w:left w:val="none" w:sz="0" w:space="0" w:color="auto"/>
                <w:bottom w:val="none" w:sz="0" w:space="0" w:color="auto"/>
                <w:right w:val="none" w:sz="0" w:space="0" w:color="auto"/>
              </w:divBdr>
              <w:divsChild>
                <w:div w:id="1122193674">
                  <w:marLeft w:val="0"/>
                  <w:marRight w:val="0"/>
                  <w:marTop w:val="0"/>
                  <w:marBottom w:val="0"/>
                  <w:divBdr>
                    <w:top w:val="none" w:sz="0" w:space="0" w:color="auto"/>
                    <w:left w:val="none" w:sz="0" w:space="0" w:color="auto"/>
                    <w:bottom w:val="none" w:sz="0" w:space="0" w:color="auto"/>
                    <w:right w:val="none" w:sz="0" w:space="0" w:color="auto"/>
                  </w:divBdr>
                  <w:divsChild>
                    <w:div w:id="1406222349">
                      <w:marLeft w:val="0"/>
                      <w:marRight w:val="0"/>
                      <w:marTop w:val="0"/>
                      <w:marBottom w:val="0"/>
                      <w:divBdr>
                        <w:top w:val="none" w:sz="0" w:space="0" w:color="auto"/>
                        <w:left w:val="none" w:sz="0" w:space="0" w:color="auto"/>
                        <w:bottom w:val="none" w:sz="0" w:space="0" w:color="auto"/>
                        <w:right w:val="none" w:sz="0" w:space="0" w:color="auto"/>
                      </w:divBdr>
                      <w:divsChild>
                        <w:div w:id="1255477882">
                          <w:marLeft w:val="0"/>
                          <w:marRight w:val="0"/>
                          <w:marTop w:val="0"/>
                          <w:marBottom w:val="0"/>
                          <w:divBdr>
                            <w:top w:val="none" w:sz="0" w:space="0" w:color="auto"/>
                            <w:left w:val="none" w:sz="0" w:space="0" w:color="auto"/>
                            <w:bottom w:val="none" w:sz="0" w:space="0" w:color="auto"/>
                            <w:right w:val="none" w:sz="0" w:space="0" w:color="auto"/>
                          </w:divBdr>
                          <w:divsChild>
                            <w:div w:id="879516350">
                              <w:marLeft w:val="0"/>
                              <w:marRight w:val="0"/>
                              <w:marTop w:val="0"/>
                              <w:marBottom w:val="0"/>
                              <w:divBdr>
                                <w:top w:val="none" w:sz="0" w:space="0" w:color="auto"/>
                                <w:left w:val="none" w:sz="0" w:space="0" w:color="auto"/>
                                <w:bottom w:val="none" w:sz="0" w:space="0" w:color="auto"/>
                                <w:right w:val="none" w:sz="0" w:space="0" w:color="auto"/>
                              </w:divBdr>
                              <w:divsChild>
                                <w:div w:id="2027713138">
                                  <w:marLeft w:val="0"/>
                                  <w:marRight w:val="0"/>
                                  <w:marTop w:val="0"/>
                                  <w:marBottom w:val="0"/>
                                  <w:divBdr>
                                    <w:top w:val="none" w:sz="0" w:space="0" w:color="auto"/>
                                    <w:left w:val="none" w:sz="0" w:space="0" w:color="auto"/>
                                    <w:bottom w:val="none" w:sz="0" w:space="0" w:color="auto"/>
                                    <w:right w:val="none" w:sz="0" w:space="0" w:color="auto"/>
                                  </w:divBdr>
                                  <w:divsChild>
                                    <w:div w:id="1775854792">
                                      <w:marLeft w:val="0"/>
                                      <w:marRight w:val="0"/>
                                      <w:marTop w:val="0"/>
                                      <w:marBottom w:val="0"/>
                                      <w:divBdr>
                                        <w:top w:val="none" w:sz="0" w:space="0" w:color="auto"/>
                                        <w:left w:val="none" w:sz="0" w:space="0" w:color="auto"/>
                                        <w:bottom w:val="none" w:sz="0" w:space="0" w:color="auto"/>
                                        <w:right w:val="none" w:sz="0" w:space="0" w:color="auto"/>
                                      </w:divBdr>
                                      <w:divsChild>
                                        <w:div w:id="440496349">
                                          <w:marLeft w:val="0"/>
                                          <w:marRight w:val="0"/>
                                          <w:marTop w:val="0"/>
                                          <w:marBottom w:val="0"/>
                                          <w:divBdr>
                                            <w:top w:val="none" w:sz="0" w:space="0" w:color="auto"/>
                                            <w:left w:val="none" w:sz="0" w:space="0" w:color="auto"/>
                                            <w:bottom w:val="none" w:sz="0" w:space="0" w:color="auto"/>
                                            <w:right w:val="none" w:sz="0" w:space="0" w:color="auto"/>
                                          </w:divBdr>
                                          <w:divsChild>
                                            <w:div w:id="545069348">
                                              <w:marLeft w:val="0"/>
                                              <w:marRight w:val="0"/>
                                              <w:marTop w:val="0"/>
                                              <w:marBottom w:val="0"/>
                                              <w:divBdr>
                                                <w:top w:val="none" w:sz="0" w:space="0" w:color="auto"/>
                                                <w:left w:val="none" w:sz="0" w:space="0" w:color="auto"/>
                                                <w:bottom w:val="none" w:sz="0" w:space="0" w:color="auto"/>
                                                <w:right w:val="none" w:sz="0" w:space="0" w:color="auto"/>
                                              </w:divBdr>
                                              <w:divsChild>
                                                <w:div w:id="1261141886">
                                                  <w:marLeft w:val="0"/>
                                                  <w:marRight w:val="0"/>
                                                  <w:marTop w:val="0"/>
                                                  <w:marBottom w:val="0"/>
                                                  <w:divBdr>
                                                    <w:top w:val="none" w:sz="0" w:space="0" w:color="auto"/>
                                                    <w:left w:val="none" w:sz="0" w:space="0" w:color="auto"/>
                                                    <w:bottom w:val="none" w:sz="0" w:space="0" w:color="auto"/>
                                                    <w:right w:val="none" w:sz="0" w:space="0" w:color="auto"/>
                                                  </w:divBdr>
                                                  <w:divsChild>
                                                    <w:div w:id="1174954089">
                                                      <w:marLeft w:val="0"/>
                                                      <w:marRight w:val="0"/>
                                                      <w:marTop w:val="0"/>
                                                      <w:marBottom w:val="0"/>
                                                      <w:divBdr>
                                                        <w:top w:val="none" w:sz="0" w:space="0" w:color="auto"/>
                                                        <w:left w:val="none" w:sz="0" w:space="0" w:color="auto"/>
                                                        <w:bottom w:val="none" w:sz="0" w:space="0" w:color="auto"/>
                                                        <w:right w:val="none" w:sz="0" w:space="0" w:color="auto"/>
                                                      </w:divBdr>
                                                      <w:divsChild>
                                                        <w:div w:id="1864587285">
                                                          <w:marLeft w:val="0"/>
                                                          <w:marRight w:val="0"/>
                                                          <w:marTop w:val="0"/>
                                                          <w:marBottom w:val="0"/>
                                                          <w:divBdr>
                                                            <w:top w:val="none" w:sz="0" w:space="0" w:color="auto"/>
                                                            <w:left w:val="none" w:sz="0" w:space="0" w:color="auto"/>
                                                            <w:bottom w:val="none" w:sz="0" w:space="0" w:color="auto"/>
                                                            <w:right w:val="none" w:sz="0" w:space="0" w:color="auto"/>
                                                          </w:divBdr>
                                                          <w:divsChild>
                                                            <w:div w:id="67353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48010599">
      <w:bodyDiv w:val="1"/>
      <w:marLeft w:val="0"/>
      <w:marRight w:val="0"/>
      <w:marTop w:val="0"/>
      <w:marBottom w:val="0"/>
      <w:divBdr>
        <w:top w:val="none" w:sz="0" w:space="0" w:color="auto"/>
        <w:left w:val="none" w:sz="0" w:space="0" w:color="auto"/>
        <w:bottom w:val="none" w:sz="0" w:space="0" w:color="auto"/>
        <w:right w:val="none" w:sz="0" w:space="0" w:color="auto"/>
      </w:divBdr>
    </w:div>
    <w:div w:id="448594879">
      <w:bodyDiv w:val="1"/>
      <w:marLeft w:val="0"/>
      <w:marRight w:val="0"/>
      <w:marTop w:val="0"/>
      <w:marBottom w:val="0"/>
      <w:divBdr>
        <w:top w:val="none" w:sz="0" w:space="0" w:color="auto"/>
        <w:left w:val="none" w:sz="0" w:space="0" w:color="auto"/>
        <w:bottom w:val="none" w:sz="0" w:space="0" w:color="auto"/>
        <w:right w:val="none" w:sz="0" w:space="0" w:color="auto"/>
      </w:divBdr>
      <w:divsChild>
        <w:div w:id="1486356794">
          <w:marLeft w:val="0"/>
          <w:marRight w:val="0"/>
          <w:marTop w:val="0"/>
          <w:marBottom w:val="0"/>
          <w:divBdr>
            <w:top w:val="none" w:sz="0" w:space="0" w:color="auto"/>
            <w:left w:val="none" w:sz="0" w:space="0" w:color="auto"/>
            <w:bottom w:val="none" w:sz="0" w:space="0" w:color="auto"/>
            <w:right w:val="none" w:sz="0" w:space="0" w:color="auto"/>
          </w:divBdr>
        </w:div>
      </w:divsChild>
    </w:div>
    <w:div w:id="459108851">
      <w:bodyDiv w:val="1"/>
      <w:marLeft w:val="0"/>
      <w:marRight w:val="0"/>
      <w:marTop w:val="0"/>
      <w:marBottom w:val="0"/>
      <w:divBdr>
        <w:top w:val="none" w:sz="0" w:space="0" w:color="auto"/>
        <w:left w:val="none" w:sz="0" w:space="0" w:color="auto"/>
        <w:bottom w:val="none" w:sz="0" w:space="0" w:color="auto"/>
        <w:right w:val="none" w:sz="0" w:space="0" w:color="auto"/>
      </w:divBdr>
      <w:divsChild>
        <w:div w:id="1767916423">
          <w:marLeft w:val="0"/>
          <w:marRight w:val="0"/>
          <w:marTop w:val="0"/>
          <w:marBottom w:val="0"/>
          <w:divBdr>
            <w:top w:val="none" w:sz="0" w:space="0" w:color="auto"/>
            <w:left w:val="none" w:sz="0" w:space="0" w:color="auto"/>
            <w:bottom w:val="none" w:sz="0" w:space="0" w:color="auto"/>
            <w:right w:val="none" w:sz="0" w:space="0" w:color="auto"/>
          </w:divBdr>
          <w:divsChild>
            <w:div w:id="665860383">
              <w:marLeft w:val="0"/>
              <w:marRight w:val="0"/>
              <w:marTop w:val="0"/>
              <w:marBottom w:val="0"/>
              <w:divBdr>
                <w:top w:val="none" w:sz="0" w:space="0" w:color="auto"/>
                <w:left w:val="none" w:sz="0" w:space="0" w:color="auto"/>
                <w:bottom w:val="none" w:sz="0" w:space="0" w:color="auto"/>
                <w:right w:val="none" w:sz="0" w:space="0" w:color="auto"/>
              </w:divBdr>
              <w:divsChild>
                <w:div w:id="1533306468">
                  <w:marLeft w:val="0"/>
                  <w:marRight w:val="0"/>
                  <w:marTop w:val="0"/>
                  <w:marBottom w:val="0"/>
                  <w:divBdr>
                    <w:top w:val="none" w:sz="0" w:space="0" w:color="auto"/>
                    <w:left w:val="none" w:sz="0" w:space="0" w:color="auto"/>
                    <w:bottom w:val="none" w:sz="0" w:space="0" w:color="auto"/>
                    <w:right w:val="none" w:sz="0" w:space="0" w:color="auto"/>
                  </w:divBdr>
                  <w:divsChild>
                    <w:div w:id="1307315543">
                      <w:marLeft w:val="0"/>
                      <w:marRight w:val="0"/>
                      <w:marTop w:val="0"/>
                      <w:marBottom w:val="0"/>
                      <w:divBdr>
                        <w:top w:val="none" w:sz="0" w:space="0" w:color="auto"/>
                        <w:left w:val="none" w:sz="0" w:space="0" w:color="auto"/>
                        <w:bottom w:val="none" w:sz="0" w:space="0" w:color="auto"/>
                        <w:right w:val="none" w:sz="0" w:space="0" w:color="auto"/>
                      </w:divBdr>
                      <w:divsChild>
                        <w:div w:id="1290936608">
                          <w:marLeft w:val="0"/>
                          <w:marRight w:val="0"/>
                          <w:marTop w:val="0"/>
                          <w:marBottom w:val="0"/>
                          <w:divBdr>
                            <w:top w:val="none" w:sz="0" w:space="0" w:color="auto"/>
                            <w:left w:val="none" w:sz="0" w:space="0" w:color="auto"/>
                            <w:bottom w:val="none" w:sz="0" w:space="0" w:color="auto"/>
                            <w:right w:val="none" w:sz="0" w:space="0" w:color="auto"/>
                          </w:divBdr>
                          <w:divsChild>
                            <w:div w:id="1621035047">
                              <w:marLeft w:val="0"/>
                              <w:marRight w:val="0"/>
                              <w:marTop w:val="0"/>
                              <w:marBottom w:val="0"/>
                              <w:divBdr>
                                <w:top w:val="none" w:sz="0" w:space="0" w:color="auto"/>
                                <w:left w:val="none" w:sz="0" w:space="0" w:color="auto"/>
                                <w:bottom w:val="none" w:sz="0" w:space="0" w:color="auto"/>
                                <w:right w:val="none" w:sz="0" w:space="0" w:color="auto"/>
                              </w:divBdr>
                              <w:divsChild>
                                <w:div w:id="1516962812">
                                  <w:marLeft w:val="0"/>
                                  <w:marRight w:val="0"/>
                                  <w:marTop w:val="0"/>
                                  <w:marBottom w:val="0"/>
                                  <w:divBdr>
                                    <w:top w:val="none" w:sz="0" w:space="0" w:color="auto"/>
                                    <w:left w:val="none" w:sz="0" w:space="0" w:color="auto"/>
                                    <w:bottom w:val="none" w:sz="0" w:space="0" w:color="auto"/>
                                    <w:right w:val="none" w:sz="0" w:space="0" w:color="auto"/>
                                  </w:divBdr>
                                  <w:divsChild>
                                    <w:div w:id="1628506282">
                                      <w:marLeft w:val="0"/>
                                      <w:marRight w:val="0"/>
                                      <w:marTop w:val="0"/>
                                      <w:marBottom w:val="0"/>
                                      <w:divBdr>
                                        <w:top w:val="none" w:sz="0" w:space="0" w:color="auto"/>
                                        <w:left w:val="none" w:sz="0" w:space="0" w:color="auto"/>
                                        <w:bottom w:val="none" w:sz="0" w:space="0" w:color="auto"/>
                                        <w:right w:val="none" w:sz="0" w:space="0" w:color="auto"/>
                                      </w:divBdr>
                                      <w:divsChild>
                                        <w:div w:id="1748451452">
                                          <w:marLeft w:val="0"/>
                                          <w:marRight w:val="0"/>
                                          <w:marTop w:val="0"/>
                                          <w:marBottom w:val="0"/>
                                          <w:divBdr>
                                            <w:top w:val="none" w:sz="0" w:space="0" w:color="auto"/>
                                            <w:left w:val="none" w:sz="0" w:space="0" w:color="auto"/>
                                            <w:bottom w:val="none" w:sz="0" w:space="0" w:color="auto"/>
                                            <w:right w:val="none" w:sz="0" w:space="0" w:color="auto"/>
                                          </w:divBdr>
                                          <w:divsChild>
                                            <w:div w:id="1361975457">
                                              <w:marLeft w:val="0"/>
                                              <w:marRight w:val="0"/>
                                              <w:marTop w:val="0"/>
                                              <w:marBottom w:val="0"/>
                                              <w:divBdr>
                                                <w:top w:val="none" w:sz="0" w:space="0" w:color="auto"/>
                                                <w:left w:val="none" w:sz="0" w:space="0" w:color="auto"/>
                                                <w:bottom w:val="none" w:sz="0" w:space="0" w:color="auto"/>
                                                <w:right w:val="none" w:sz="0" w:space="0" w:color="auto"/>
                                              </w:divBdr>
                                              <w:divsChild>
                                                <w:div w:id="2019888968">
                                                  <w:marLeft w:val="0"/>
                                                  <w:marRight w:val="0"/>
                                                  <w:marTop w:val="0"/>
                                                  <w:marBottom w:val="0"/>
                                                  <w:divBdr>
                                                    <w:top w:val="none" w:sz="0" w:space="0" w:color="auto"/>
                                                    <w:left w:val="none" w:sz="0" w:space="0" w:color="auto"/>
                                                    <w:bottom w:val="none" w:sz="0" w:space="0" w:color="auto"/>
                                                    <w:right w:val="none" w:sz="0" w:space="0" w:color="auto"/>
                                                  </w:divBdr>
                                                  <w:divsChild>
                                                    <w:div w:id="1787306877">
                                                      <w:marLeft w:val="0"/>
                                                      <w:marRight w:val="0"/>
                                                      <w:marTop w:val="0"/>
                                                      <w:marBottom w:val="0"/>
                                                      <w:divBdr>
                                                        <w:top w:val="none" w:sz="0" w:space="0" w:color="auto"/>
                                                        <w:left w:val="none" w:sz="0" w:space="0" w:color="auto"/>
                                                        <w:bottom w:val="none" w:sz="0" w:space="0" w:color="auto"/>
                                                        <w:right w:val="none" w:sz="0" w:space="0" w:color="auto"/>
                                                      </w:divBdr>
                                                      <w:divsChild>
                                                        <w:div w:id="1892688097">
                                                          <w:marLeft w:val="0"/>
                                                          <w:marRight w:val="0"/>
                                                          <w:marTop w:val="0"/>
                                                          <w:marBottom w:val="0"/>
                                                          <w:divBdr>
                                                            <w:top w:val="none" w:sz="0" w:space="0" w:color="auto"/>
                                                            <w:left w:val="none" w:sz="0" w:space="0" w:color="auto"/>
                                                            <w:bottom w:val="none" w:sz="0" w:space="0" w:color="auto"/>
                                                            <w:right w:val="none" w:sz="0" w:space="0" w:color="auto"/>
                                                          </w:divBdr>
                                                          <w:divsChild>
                                                            <w:div w:id="38294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3814166">
      <w:bodyDiv w:val="1"/>
      <w:marLeft w:val="0"/>
      <w:marRight w:val="0"/>
      <w:marTop w:val="0"/>
      <w:marBottom w:val="0"/>
      <w:divBdr>
        <w:top w:val="none" w:sz="0" w:space="0" w:color="auto"/>
        <w:left w:val="none" w:sz="0" w:space="0" w:color="auto"/>
        <w:bottom w:val="none" w:sz="0" w:space="0" w:color="auto"/>
        <w:right w:val="none" w:sz="0" w:space="0" w:color="auto"/>
      </w:divBdr>
      <w:divsChild>
        <w:div w:id="939339973">
          <w:marLeft w:val="0"/>
          <w:marRight w:val="0"/>
          <w:marTop w:val="0"/>
          <w:marBottom w:val="0"/>
          <w:divBdr>
            <w:top w:val="none" w:sz="0" w:space="0" w:color="auto"/>
            <w:left w:val="none" w:sz="0" w:space="0" w:color="auto"/>
            <w:bottom w:val="none" w:sz="0" w:space="0" w:color="auto"/>
            <w:right w:val="none" w:sz="0" w:space="0" w:color="auto"/>
          </w:divBdr>
          <w:divsChild>
            <w:div w:id="834805108">
              <w:marLeft w:val="0"/>
              <w:marRight w:val="0"/>
              <w:marTop w:val="0"/>
              <w:marBottom w:val="0"/>
              <w:divBdr>
                <w:top w:val="none" w:sz="0" w:space="0" w:color="auto"/>
                <w:left w:val="none" w:sz="0" w:space="0" w:color="auto"/>
                <w:bottom w:val="none" w:sz="0" w:space="0" w:color="auto"/>
                <w:right w:val="none" w:sz="0" w:space="0" w:color="auto"/>
              </w:divBdr>
            </w:div>
            <w:div w:id="1961255661">
              <w:marLeft w:val="0"/>
              <w:marRight w:val="0"/>
              <w:marTop w:val="0"/>
              <w:marBottom w:val="240"/>
              <w:divBdr>
                <w:top w:val="none" w:sz="0" w:space="0" w:color="auto"/>
                <w:left w:val="none" w:sz="0" w:space="0" w:color="auto"/>
                <w:bottom w:val="none" w:sz="0" w:space="0" w:color="auto"/>
                <w:right w:val="none" w:sz="0" w:space="0" w:color="auto"/>
              </w:divBdr>
              <w:divsChild>
                <w:div w:id="315570883">
                  <w:marLeft w:val="0"/>
                  <w:marRight w:val="0"/>
                  <w:marTop w:val="336"/>
                  <w:marBottom w:val="0"/>
                  <w:divBdr>
                    <w:top w:val="none" w:sz="0" w:space="0" w:color="auto"/>
                    <w:left w:val="none" w:sz="0" w:space="0" w:color="auto"/>
                    <w:bottom w:val="none" w:sz="0" w:space="0" w:color="auto"/>
                    <w:right w:val="none" w:sz="0" w:space="0" w:color="auto"/>
                  </w:divBdr>
                  <w:divsChild>
                    <w:div w:id="838933920">
                      <w:marLeft w:val="0"/>
                      <w:marRight w:val="0"/>
                      <w:marTop w:val="0"/>
                      <w:marBottom w:val="0"/>
                      <w:divBdr>
                        <w:top w:val="none" w:sz="0" w:space="0" w:color="auto"/>
                        <w:left w:val="none" w:sz="0" w:space="0" w:color="auto"/>
                        <w:bottom w:val="none" w:sz="0" w:space="0" w:color="auto"/>
                        <w:right w:val="none" w:sz="0" w:space="0" w:color="auto"/>
                      </w:divBdr>
                      <w:divsChild>
                        <w:div w:id="427314029">
                          <w:marLeft w:val="0"/>
                          <w:marRight w:val="0"/>
                          <w:marTop w:val="0"/>
                          <w:marBottom w:val="0"/>
                          <w:divBdr>
                            <w:top w:val="none" w:sz="0" w:space="0" w:color="auto"/>
                            <w:left w:val="none" w:sz="0" w:space="0" w:color="auto"/>
                            <w:bottom w:val="none" w:sz="0" w:space="0" w:color="auto"/>
                            <w:right w:val="none" w:sz="0" w:space="0" w:color="auto"/>
                          </w:divBdr>
                        </w:div>
                      </w:divsChild>
                    </w:div>
                    <w:div w:id="1018773142">
                      <w:marLeft w:val="0"/>
                      <w:marRight w:val="0"/>
                      <w:marTop w:val="0"/>
                      <w:marBottom w:val="0"/>
                      <w:divBdr>
                        <w:top w:val="none" w:sz="0" w:space="0" w:color="auto"/>
                        <w:left w:val="none" w:sz="0" w:space="0" w:color="auto"/>
                        <w:bottom w:val="none" w:sz="0" w:space="0" w:color="auto"/>
                        <w:right w:val="none" w:sz="0" w:space="0" w:color="auto"/>
                      </w:divBdr>
                    </w:div>
                  </w:divsChild>
                </w:div>
                <w:div w:id="461919983">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77260056">
      <w:bodyDiv w:val="1"/>
      <w:marLeft w:val="0"/>
      <w:marRight w:val="0"/>
      <w:marTop w:val="0"/>
      <w:marBottom w:val="0"/>
      <w:divBdr>
        <w:top w:val="none" w:sz="0" w:space="0" w:color="auto"/>
        <w:left w:val="none" w:sz="0" w:space="0" w:color="auto"/>
        <w:bottom w:val="none" w:sz="0" w:space="0" w:color="auto"/>
        <w:right w:val="none" w:sz="0" w:space="0" w:color="auto"/>
      </w:divBdr>
      <w:divsChild>
        <w:div w:id="227496644">
          <w:marLeft w:val="0"/>
          <w:marRight w:val="0"/>
          <w:marTop w:val="0"/>
          <w:marBottom w:val="0"/>
          <w:divBdr>
            <w:top w:val="none" w:sz="0" w:space="0" w:color="auto"/>
            <w:left w:val="none" w:sz="0" w:space="0" w:color="auto"/>
            <w:bottom w:val="none" w:sz="0" w:space="0" w:color="auto"/>
            <w:right w:val="none" w:sz="0" w:space="0" w:color="auto"/>
          </w:divBdr>
          <w:divsChild>
            <w:div w:id="107878934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490799464">
      <w:bodyDiv w:val="1"/>
      <w:marLeft w:val="0"/>
      <w:marRight w:val="0"/>
      <w:marTop w:val="0"/>
      <w:marBottom w:val="0"/>
      <w:divBdr>
        <w:top w:val="none" w:sz="0" w:space="0" w:color="auto"/>
        <w:left w:val="none" w:sz="0" w:space="0" w:color="auto"/>
        <w:bottom w:val="none" w:sz="0" w:space="0" w:color="auto"/>
        <w:right w:val="none" w:sz="0" w:space="0" w:color="auto"/>
      </w:divBdr>
      <w:divsChild>
        <w:div w:id="1325082228">
          <w:marLeft w:val="0"/>
          <w:marRight w:val="0"/>
          <w:marTop w:val="0"/>
          <w:marBottom w:val="0"/>
          <w:divBdr>
            <w:top w:val="none" w:sz="0" w:space="0" w:color="auto"/>
            <w:left w:val="none" w:sz="0" w:space="0" w:color="auto"/>
            <w:bottom w:val="none" w:sz="0" w:space="0" w:color="auto"/>
            <w:right w:val="none" w:sz="0" w:space="0" w:color="auto"/>
          </w:divBdr>
          <w:divsChild>
            <w:div w:id="1390498527">
              <w:marLeft w:val="0"/>
              <w:marRight w:val="0"/>
              <w:marTop w:val="360"/>
              <w:marBottom w:val="0"/>
              <w:divBdr>
                <w:top w:val="none" w:sz="0" w:space="0" w:color="auto"/>
                <w:left w:val="none" w:sz="0" w:space="0" w:color="auto"/>
                <w:bottom w:val="none" w:sz="0" w:space="0" w:color="auto"/>
                <w:right w:val="none" w:sz="0" w:space="0" w:color="auto"/>
              </w:divBdr>
            </w:div>
          </w:divsChild>
        </w:div>
        <w:div w:id="1570313058">
          <w:marLeft w:val="240"/>
          <w:marRight w:val="240"/>
          <w:marTop w:val="0"/>
          <w:marBottom w:val="0"/>
          <w:divBdr>
            <w:top w:val="none" w:sz="0" w:space="0" w:color="auto"/>
            <w:left w:val="none" w:sz="0" w:space="0" w:color="auto"/>
            <w:bottom w:val="none" w:sz="0" w:space="0" w:color="auto"/>
            <w:right w:val="none" w:sz="0" w:space="0" w:color="auto"/>
          </w:divBdr>
          <w:divsChild>
            <w:div w:id="1312715927">
              <w:marLeft w:val="0"/>
              <w:marRight w:val="0"/>
              <w:marTop w:val="0"/>
              <w:marBottom w:val="0"/>
              <w:divBdr>
                <w:top w:val="none" w:sz="0" w:space="0" w:color="auto"/>
                <w:left w:val="none" w:sz="0" w:space="0" w:color="auto"/>
                <w:bottom w:val="none" w:sz="0" w:space="0" w:color="auto"/>
                <w:right w:val="none" w:sz="0" w:space="0" w:color="auto"/>
              </w:divBdr>
              <w:divsChild>
                <w:div w:id="1961374585">
                  <w:marLeft w:val="0"/>
                  <w:marRight w:val="0"/>
                  <w:marTop w:val="0"/>
                  <w:marBottom w:val="0"/>
                  <w:divBdr>
                    <w:top w:val="none" w:sz="0" w:space="0" w:color="auto"/>
                    <w:left w:val="none" w:sz="0" w:space="0" w:color="auto"/>
                    <w:bottom w:val="none" w:sz="0" w:space="0" w:color="auto"/>
                    <w:right w:val="none" w:sz="0" w:space="0" w:color="auto"/>
                  </w:divBdr>
                </w:div>
              </w:divsChild>
            </w:div>
            <w:div w:id="15812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468359">
      <w:bodyDiv w:val="1"/>
      <w:marLeft w:val="0"/>
      <w:marRight w:val="0"/>
      <w:marTop w:val="0"/>
      <w:marBottom w:val="0"/>
      <w:divBdr>
        <w:top w:val="none" w:sz="0" w:space="0" w:color="auto"/>
        <w:left w:val="none" w:sz="0" w:space="0" w:color="auto"/>
        <w:bottom w:val="none" w:sz="0" w:space="0" w:color="auto"/>
        <w:right w:val="none" w:sz="0" w:space="0" w:color="auto"/>
      </w:divBdr>
      <w:divsChild>
        <w:div w:id="1691754943">
          <w:marLeft w:val="0"/>
          <w:marRight w:val="0"/>
          <w:marTop w:val="0"/>
          <w:marBottom w:val="0"/>
          <w:divBdr>
            <w:top w:val="none" w:sz="0" w:space="0" w:color="auto"/>
            <w:left w:val="none" w:sz="0" w:space="0" w:color="auto"/>
            <w:bottom w:val="none" w:sz="0" w:space="0" w:color="auto"/>
            <w:right w:val="none" w:sz="0" w:space="0" w:color="auto"/>
          </w:divBdr>
          <w:divsChild>
            <w:div w:id="2088990644">
              <w:marLeft w:val="0"/>
              <w:marRight w:val="0"/>
              <w:marTop w:val="0"/>
              <w:marBottom w:val="0"/>
              <w:divBdr>
                <w:top w:val="none" w:sz="0" w:space="0" w:color="auto"/>
                <w:left w:val="none" w:sz="0" w:space="0" w:color="auto"/>
                <w:bottom w:val="none" w:sz="0" w:space="0" w:color="auto"/>
                <w:right w:val="none" w:sz="0" w:space="0" w:color="auto"/>
              </w:divBdr>
              <w:divsChild>
                <w:div w:id="1381593332">
                  <w:marLeft w:val="0"/>
                  <w:marRight w:val="0"/>
                  <w:marTop w:val="0"/>
                  <w:marBottom w:val="0"/>
                  <w:divBdr>
                    <w:top w:val="none" w:sz="0" w:space="0" w:color="auto"/>
                    <w:left w:val="none" w:sz="0" w:space="0" w:color="auto"/>
                    <w:bottom w:val="none" w:sz="0" w:space="0" w:color="auto"/>
                    <w:right w:val="none" w:sz="0" w:space="0" w:color="auto"/>
                  </w:divBdr>
                  <w:divsChild>
                    <w:div w:id="51971738">
                      <w:marLeft w:val="0"/>
                      <w:marRight w:val="0"/>
                      <w:marTop w:val="0"/>
                      <w:marBottom w:val="0"/>
                      <w:divBdr>
                        <w:top w:val="none" w:sz="0" w:space="0" w:color="auto"/>
                        <w:left w:val="none" w:sz="0" w:space="0" w:color="auto"/>
                        <w:bottom w:val="none" w:sz="0" w:space="0" w:color="auto"/>
                        <w:right w:val="none" w:sz="0" w:space="0" w:color="auto"/>
                      </w:divBdr>
                      <w:divsChild>
                        <w:div w:id="1933779593">
                          <w:marLeft w:val="0"/>
                          <w:marRight w:val="0"/>
                          <w:marTop w:val="0"/>
                          <w:marBottom w:val="0"/>
                          <w:divBdr>
                            <w:top w:val="none" w:sz="0" w:space="0" w:color="auto"/>
                            <w:left w:val="none" w:sz="0" w:space="0" w:color="auto"/>
                            <w:bottom w:val="none" w:sz="0" w:space="0" w:color="auto"/>
                            <w:right w:val="none" w:sz="0" w:space="0" w:color="auto"/>
                          </w:divBdr>
                          <w:divsChild>
                            <w:div w:id="1065420757">
                              <w:marLeft w:val="0"/>
                              <w:marRight w:val="0"/>
                              <w:marTop w:val="0"/>
                              <w:marBottom w:val="0"/>
                              <w:divBdr>
                                <w:top w:val="none" w:sz="0" w:space="0" w:color="auto"/>
                                <w:left w:val="none" w:sz="0" w:space="0" w:color="auto"/>
                                <w:bottom w:val="none" w:sz="0" w:space="0" w:color="auto"/>
                                <w:right w:val="none" w:sz="0" w:space="0" w:color="auto"/>
                              </w:divBdr>
                              <w:divsChild>
                                <w:div w:id="1374187166">
                                  <w:marLeft w:val="0"/>
                                  <w:marRight w:val="0"/>
                                  <w:marTop w:val="0"/>
                                  <w:marBottom w:val="0"/>
                                  <w:divBdr>
                                    <w:top w:val="none" w:sz="0" w:space="0" w:color="auto"/>
                                    <w:left w:val="none" w:sz="0" w:space="0" w:color="auto"/>
                                    <w:bottom w:val="none" w:sz="0" w:space="0" w:color="auto"/>
                                    <w:right w:val="none" w:sz="0" w:space="0" w:color="auto"/>
                                  </w:divBdr>
                                  <w:divsChild>
                                    <w:div w:id="1036008931">
                                      <w:marLeft w:val="0"/>
                                      <w:marRight w:val="0"/>
                                      <w:marTop w:val="0"/>
                                      <w:marBottom w:val="0"/>
                                      <w:divBdr>
                                        <w:top w:val="none" w:sz="0" w:space="0" w:color="auto"/>
                                        <w:left w:val="none" w:sz="0" w:space="0" w:color="auto"/>
                                        <w:bottom w:val="none" w:sz="0" w:space="0" w:color="auto"/>
                                        <w:right w:val="none" w:sz="0" w:space="0" w:color="auto"/>
                                      </w:divBdr>
                                      <w:divsChild>
                                        <w:div w:id="1894534751">
                                          <w:marLeft w:val="0"/>
                                          <w:marRight w:val="0"/>
                                          <w:marTop w:val="0"/>
                                          <w:marBottom w:val="0"/>
                                          <w:divBdr>
                                            <w:top w:val="none" w:sz="0" w:space="0" w:color="auto"/>
                                            <w:left w:val="none" w:sz="0" w:space="0" w:color="auto"/>
                                            <w:bottom w:val="none" w:sz="0" w:space="0" w:color="auto"/>
                                            <w:right w:val="none" w:sz="0" w:space="0" w:color="auto"/>
                                          </w:divBdr>
                                          <w:divsChild>
                                            <w:div w:id="1444110262">
                                              <w:marLeft w:val="0"/>
                                              <w:marRight w:val="0"/>
                                              <w:marTop w:val="0"/>
                                              <w:marBottom w:val="0"/>
                                              <w:divBdr>
                                                <w:top w:val="none" w:sz="0" w:space="0" w:color="auto"/>
                                                <w:left w:val="none" w:sz="0" w:space="0" w:color="auto"/>
                                                <w:bottom w:val="none" w:sz="0" w:space="0" w:color="auto"/>
                                                <w:right w:val="none" w:sz="0" w:space="0" w:color="auto"/>
                                              </w:divBdr>
                                              <w:divsChild>
                                                <w:div w:id="292256732">
                                                  <w:marLeft w:val="0"/>
                                                  <w:marRight w:val="0"/>
                                                  <w:marTop w:val="0"/>
                                                  <w:marBottom w:val="0"/>
                                                  <w:divBdr>
                                                    <w:top w:val="none" w:sz="0" w:space="0" w:color="auto"/>
                                                    <w:left w:val="none" w:sz="0" w:space="0" w:color="auto"/>
                                                    <w:bottom w:val="none" w:sz="0" w:space="0" w:color="auto"/>
                                                    <w:right w:val="none" w:sz="0" w:space="0" w:color="auto"/>
                                                  </w:divBdr>
                                                  <w:divsChild>
                                                    <w:div w:id="1611745429">
                                                      <w:marLeft w:val="0"/>
                                                      <w:marRight w:val="0"/>
                                                      <w:marTop w:val="0"/>
                                                      <w:marBottom w:val="0"/>
                                                      <w:divBdr>
                                                        <w:top w:val="none" w:sz="0" w:space="0" w:color="auto"/>
                                                        <w:left w:val="none" w:sz="0" w:space="0" w:color="auto"/>
                                                        <w:bottom w:val="none" w:sz="0" w:space="0" w:color="auto"/>
                                                        <w:right w:val="none" w:sz="0" w:space="0" w:color="auto"/>
                                                      </w:divBdr>
                                                      <w:divsChild>
                                                        <w:div w:id="1138185311">
                                                          <w:marLeft w:val="0"/>
                                                          <w:marRight w:val="0"/>
                                                          <w:marTop w:val="0"/>
                                                          <w:marBottom w:val="0"/>
                                                          <w:divBdr>
                                                            <w:top w:val="none" w:sz="0" w:space="0" w:color="auto"/>
                                                            <w:left w:val="none" w:sz="0" w:space="0" w:color="auto"/>
                                                            <w:bottom w:val="none" w:sz="0" w:space="0" w:color="auto"/>
                                                            <w:right w:val="none" w:sz="0" w:space="0" w:color="auto"/>
                                                          </w:divBdr>
                                                          <w:divsChild>
                                                            <w:div w:id="214322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3590694">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8738312">
      <w:bodyDiv w:val="1"/>
      <w:marLeft w:val="0"/>
      <w:marRight w:val="0"/>
      <w:marTop w:val="0"/>
      <w:marBottom w:val="0"/>
      <w:divBdr>
        <w:top w:val="none" w:sz="0" w:space="0" w:color="auto"/>
        <w:left w:val="none" w:sz="0" w:space="0" w:color="auto"/>
        <w:bottom w:val="none" w:sz="0" w:space="0" w:color="auto"/>
        <w:right w:val="none" w:sz="0" w:space="0" w:color="auto"/>
      </w:divBdr>
    </w:div>
    <w:div w:id="548498407">
      <w:bodyDiv w:val="1"/>
      <w:marLeft w:val="0"/>
      <w:marRight w:val="0"/>
      <w:marTop w:val="0"/>
      <w:marBottom w:val="0"/>
      <w:divBdr>
        <w:top w:val="none" w:sz="0" w:space="0" w:color="auto"/>
        <w:left w:val="none" w:sz="0" w:space="0" w:color="auto"/>
        <w:bottom w:val="none" w:sz="0" w:space="0" w:color="auto"/>
        <w:right w:val="none" w:sz="0" w:space="0" w:color="auto"/>
      </w:divBdr>
      <w:divsChild>
        <w:div w:id="1953130207">
          <w:marLeft w:val="0"/>
          <w:marRight w:val="0"/>
          <w:marTop w:val="0"/>
          <w:marBottom w:val="0"/>
          <w:divBdr>
            <w:top w:val="none" w:sz="0" w:space="0" w:color="auto"/>
            <w:left w:val="none" w:sz="0" w:space="0" w:color="auto"/>
            <w:bottom w:val="none" w:sz="0" w:space="0" w:color="auto"/>
            <w:right w:val="none" w:sz="0" w:space="0" w:color="auto"/>
          </w:divBdr>
          <w:divsChild>
            <w:div w:id="828791851">
              <w:marLeft w:val="0"/>
              <w:marRight w:val="0"/>
              <w:marTop w:val="0"/>
              <w:marBottom w:val="0"/>
              <w:divBdr>
                <w:top w:val="none" w:sz="0" w:space="0" w:color="auto"/>
                <w:left w:val="none" w:sz="0" w:space="0" w:color="auto"/>
                <w:bottom w:val="none" w:sz="0" w:space="0" w:color="auto"/>
                <w:right w:val="none" w:sz="0" w:space="0" w:color="auto"/>
              </w:divBdr>
              <w:divsChild>
                <w:div w:id="2003318125">
                  <w:marLeft w:val="0"/>
                  <w:marRight w:val="0"/>
                  <w:marTop w:val="0"/>
                  <w:marBottom w:val="0"/>
                  <w:divBdr>
                    <w:top w:val="none" w:sz="0" w:space="0" w:color="auto"/>
                    <w:left w:val="none" w:sz="0" w:space="0" w:color="auto"/>
                    <w:bottom w:val="none" w:sz="0" w:space="0" w:color="auto"/>
                    <w:right w:val="none" w:sz="0" w:space="0" w:color="auto"/>
                  </w:divBdr>
                  <w:divsChild>
                    <w:div w:id="1761023724">
                      <w:marLeft w:val="0"/>
                      <w:marRight w:val="0"/>
                      <w:marTop w:val="0"/>
                      <w:marBottom w:val="0"/>
                      <w:divBdr>
                        <w:top w:val="none" w:sz="0" w:space="0" w:color="auto"/>
                        <w:left w:val="none" w:sz="0" w:space="0" w:color="auto"/>
                        <w:bottom w:val="none" w:sz="0" w:space="0" w:color="auto"/>
                        <w:right w:val="none" w:sz="0" w:space="0" w:color="auto"/>
                      </w:divBdr>
                      <w:divsChild>
                        <w:div w:id="416944148">
                          <w:marLeft w:val="0"/>
                          <w:marRight w:val="0"/>
                          <w:marTop w:val="0"/>
                          <w:marBottom w:val="0"/>
                          <w:divBdr>
                            <w:top w:val="none" w:sz="0" w:space="0" w:color="auto"/>
                            <w:left w:val="none" w:sz="0" w:space="0" w:color="auto"/>
                            <w:bottom w:val="none" w:sz="0" w:space="0" w:color="auto"/>
                            <w:right w:val="none" w:sz="0" w:space="0" w:color="auto"/>
                          </w:divBdr>
                          <w:divsChild>
                            <w:div w:id="576790564">
                              <w:marLeft w:val="0"/>
                              <w:marRight w:val="0"/>
                              <w:marTop w:val="0"/>
                              <w:marBottom w:val="0"/>
                              <w:divBdr>
                                <w:top w:val="none" w:sz="0" w:space="0" w:color="auto"/>
                                <w:left w:val="none" w:sz="0" w:space="0" w:color="auto"/>
                                <w:bottom w:val="none" w:sz="0" w:space="0" w:color="auto"/>
                                <w:right w:val="none" w:sz="0" w:space="0" w:color="auto"/>
                              </w:divBdr>
                              <w:divsChild>
                                <w:div w:id="57243073">
                                  <w:marLeft w:val="0"/>
                                  <w:marRight w:val="0"/>
                                  <w:marTop w:val="0"/>
                                  <w:marBottom w:val="0"/>
                                  <w:divBdr>
                                    <w:top w:val="none" w:sz="0" w:space="0" w:color="auto"/>
                                    <w:left w:val="none" w:sz="0" w:space="0" w:color="auto"/>
                                    <w:bottom w:val="none" w:sz="0" w:space="0" w:color="auto"/>
                                    <w:right w:val="none" w:sz="0" w:space="0" w:color="auto"/>
                                  </w:divBdr>
                                  <w:divsChild>
                                    <w:div w:id="1420567628">
                                      <w:marLeft w:val="0"/>
                                      <w:marRight w:val="0"/>
                                      <w:marTop w:val="0"/>
                                      <w:marBottom w:val="0"/>
                                      <w:divBdr>
                                        <w:top w:val="none" w:sz="0" w:space="0" w:color="auto"/>
                                        <w:left w:val="none" w:sz="0" w:space="0" w:color="auto"/>
                                        <w:bottom w:val="none" w:sz="0" w:space="0" w:color="auto"/>
                                        <w:right w:val="none" w:sz="0" w:space="0" w:color="auto"/>
                                      </w:divBdr>
                                      <w:divsChild>
                                        <w:div w:id="881525469">
                                          <w:marLeft w:val="0"/>
                                          <w:marRight w:val="0"/>
                                          <w:marTop w:val="0"/>
                                          <w:marBottom w:val="0"/>
                                          <w:divBdr>
                                            <w:top w:val="none" w:sz="0" w:space="0" w:color="auto"/>
                                            <w:left w:val="none" w:sz="0" w:space="0" w:color="auto"/>
                                            <w:bottom w:val="none" w:sz="0" w:space="0" w:color="auto"/>
                                            <w:right w:val="none" w:sz="0" w:space="0" w:color="auto"/>
                                          </w:divBdr>
                                          <w:divsChild>
                                            <w:div w:id="1953245662">
                                              <w:marLeft w:val="0"/>
                                              <w:marRight w:val="0"/>
                                              <w:marTop w:val="0"/>
                                              <w:marBottom w:val="0"/>
                                              <w:divBdr>
                                                <w:top w:val="none" w:sz="0" w:space="0" w:color="auto"/>
                                                <w:left w:val="none" w:sz="0" w:space="0" w:color="auto"/>
                                                <w:bottom w:val="none" w:sz="0" w:space="0" w:color="auto"/>
                                                <w:right w:val="none" w:sz="0" w:space="0" w:color="auto"/>
                                              </w:divBdr>
                                              <w:divsChild>
                                                <w:div w:id="394397830">
                                                  <w:marLeft w:val="0"/>
                                                  <w:marRight w:val="0"/>
                                                  <w:marTop w:val="0"/>
                                                  <w:marBottom w:val="0"/>
                                                  <w:divBdr>
                                                    <w:top w:val="none" w:sz="0" w:space="0" w:color="auto"/>
                                                    <w:left w:val="none" w:sz="0" w:space="0" w:color="auto"/>
                                                    <w:bottom w:val="none" w:sz="0" w:space="0" w:color="auto"/>
                                                    <w:right w:val="none" w:sz="0" w:space="0" w:color="auto"/>
                                                  </w:divBdr>
                                                  <w:divsChild>
                                                    <w:div w:id="477042103">
                                                      <w:marLeft w:val="0"/>
                                                      <w:marRight w:val="0"/>
                                                      <w:marTop w:val="0"/>
                                                      <w:marBottom w:val="0"/>
                                                      <w:divBdr>
                                                        <w:top w:val="none" w:sz="0" w:space="0" w:color="auto"/>
                                                        <w:left w:val="none" w:sz="0" w:space="0" w:color="auto"/>
                                                        <w:bottom w:val="none" w:sz="0" w:space="0" w:color="auto"/>
                                                        <w:right w:val="none" w:sz="0" w:space="0" w:color="auto"/>
                                                      </w:divBdr>
                                                      <w:divsChild>
                                                        <w:div w:id="998078670">
                                                          <w:marLeft w:val="0"/>
                                                          <w:marRight w:val="0"/>
                                                          <w:marTop w:val="0"/>
                                                          <w:marBottom w:val="0"/>
                                                          <w:divBdr>
                                                            <w:top w:val="none" w:sz="0" w:space="0" w:color="auto"/>
                                                            <w:left w:val="none" w:sz="0" w:space="0" w:color="auto"/>
                                                            <w:bottom w:val="none" w:sz="0" w:space="0" w:color="auto"/>
                                                            <w:right w:val="none" w:sz="0" w:space="0" w:color="auto"/>
                                                          </w:divBdr>
                                                          <w:divsChild>
                                                            <w:div w:id="116146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269367">
      <w:bodyDiv w:val="1"/>
      <w:marLeft w:val="0"/>
      <w:marRight w:val="0"/>
      <w:marTop w:val="0"/>
      <w:marBottom w:val="0"/>
      <w:divBdr>
        <w:top w:val="none" w:sz="0" w:space="0" w:color="auto"/>
        <w:left w:val="none" w:sz="0" w:space="0" w:color="auto"/>
        <w:bottom w:val="none" w:sz="0" w:space="0" w:color="auto"/>
        <w:right w:val="none" w:sz="0" w:space="0" w:color="auto"/>
      </w:divBdr>
      <w:divsChild>
        <w:div w:id="365720265">
          <w:marLeft w:val="0"/>
          <w:marRight w:val="0"/>
          <w:marTop w:val="0"/>
          <w:marBottom w:val="0"/>
          <w:divBdr>
            <w:top w:val="none" w:sz="0" w:space="0" w:color="auto"/>
            <w:left w:val="none" w:sz="0" w:space="0" w:color="auto"/>
            <w:bottom w:val="none" w:sz="0" w:space="0" w:color="auto"/>
            <w:right w:val="none" w:sz="0" w:space="0" w:color="auto"/>
          </w:divBdr>
          <w:divsChild>
            <w:div w:id="216281212">
              <w:marLeft w:val="0"/>
              <w:marRight w:val="0"/>
              <w:marTop w:val="0"/>
              <w:marBottom w:val="240"/>
              <w:divBdr>
                <w:top w:val="none" w:sz="0" w:space="0" w:color="auto"/>
                <w:left w:val="none" w:sz="0" w:space="0" w:color="auto"/>
                <w:bottom w:val="none" w:sz="0" w:space="0" w:color="auto"/>
                <w:right w:val="none" w:sz="0" w:space="0" w:color="auto"/>
              </w:divBdr>
              <w:divsChild>
                <w:div w:id="1072386579">
                  <w:marLeft w:val="0"/>
                  <w:marRight w:val="0"/>
                  <w:marTop w:val="0"/>
                  <w:marBottom w:val="336"/>
                  <w:divBdr>
                    <w:top w:val="none" w:sz="0" w:space="0" w:color="auto"/>
                    <w:left w:val="none" w:sz="0" w:space="0" w:color="auto"/>
                    <w:bottom w:val="none" w:sz="0" w:space="0" w:color="auto"/>
                    <w:right w:val="none" w:sz="0" w:space="0" w:color="auto"/>
                  </w:divBdr>
                </w:div>
                <w:div w:id="1441342510">
                  <w:marLeft w:val="0"/>
                  <w:marRight w:val="0"/>
                  <w:marTop w:val="336"/>
                  <w:marBottom w:val="0"/>
                  <w:divBdr>
                    <w:top w:val="none" w:sz="0" w:space="0" w:color="auto"/>
                    <w:left w:val="none" w:sz="0" w:space="0" w:color="auto"/>
                    <w:bottom w:val="none" w:sz="0" w:space="0" w:color="auto"/>
                    <w:right w:val="none" w:sz="0" w:space="0" w:color="auto"/>
                  </w:divBdr>
                  <w:divsChild>
                    <w:div w:id="1081948885">
                      <w:marLeft w:val="0"/>
                      <w:marRight w:val="0"/>
                      <w:marTop w:val="0"/>
                      <w:marBottom w:val="0"/>
                      <w:divBdr>
                        <w:top w:val="none" w:sz="0" w:space="0" w:color="auto"/>
                        <w:left w:val="none" w:sz="0" w:space="0" w:color="auto"/>
                        <w:bottom w:val="none" w:sz="0" w:space="0" w:color="auto"/>
                        <w:right w:val="none" w:sz="0" w:space="0" w:color="auto"/>
                      </w:divBdr>
                    </w:div>
                    <w:div w:id="1474449686">
                      <w:marLeft w:val="0"/>
                      <w:marRight w:val="0"/>
                      <w:marTop w:val="0"/>
                      <w:marBottom w:val="0"/>
                      <w:divBdr>
                        <w:top w:val="none" w:sz="0" w:space="0" w:color="auto"/>
                        <w:left w:val="none" w:sz="0" w:space="0" w:color="auto"/>
                        <w:bottom w:val="none" w:sz="0" w:space="0" w:color="auto"/>
                        <w:right w:val="none" w:sz="0" w:space="0" w:color="auto"/>
                      </w:divBdr>
                      <w:divsChild>
                        <w:div w:id="12381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811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609245509">
      <w:bodyDiv w:val="1"/>
      <w:marLeft w:val="0"/>
      <w:marRight w:val="0"/>
      <w:marTop w:val="0"/>
      <w:marBottom w:val="0"/>
      <w:divBdr>
        <w:top w:val="none" w:sz="0" w:space="0" w:color="auto"/>
        <w:left w:val="none" w:sz="0" w:space="0" w:color="auto"/>
        <w:bottom w:val="none" w:sz="0" w:space="0" w:color="auto"/>
        <w:right w:val="none" w:sz="0" w:space="0" w:color="auto"/>
      </w:divBdr>
      <w:divsChild>
        <w:div w:id="1400328158">
          <w:marLeft w:val="0"/>
          <w:marRight w:val="0"/>
          <w:marTop w:val="0"/>
          <w:marBottom w:val="0"/>
          <w:divBdr>
            <w:top w:val="none" w:sz="0" w:space="0" w:color="auto"/>
            <w:left w:val="none" w:sz="0" w:space="0" w:color="auto"/>
            <w:bottom w:val="none" w:sz="0" w:space="0" w:color="auto"/>
            <w:right w:val="none" w:sz="0" w:space="0" w:color="auto"/>
          </w:divBdr>
          <w:divsChild>
            <w:div w:id="128981533">
              <w:marLeft w:val="0"/>
              <w:marRight w:val="0"/>
              <w:marTop w:val="0"/>
              <w:marBottom w:val="0"/>
              <w:divBdr>
                <w:top w:val="none" w:sz="0" w:space="0" w:color="auto"/>
                <w:left w:val="none" w:sz="0" w:space="0" w:color="auto"/>
                <w:bottom w:val="none" w:sz="0" w:space="0" w:color="auto"/>
                <w:right w:val="none" w:sz="0" w:space="0" w:color="auto"/>
              </w:divBdr>
              <w:divsChild>
                <w:div w:id="1467044566">
                  <w:marLeft w:val="0"/>
                  <w:marRight w:val="0"/>
                  <w:marTop w:val="0"/>
                  <w:marBottom w:val="0"/>
                  <w:divBdr>
                    <w:top w:val="none" w:sz="0" w:space="0" w:color="auto"/>
                    <w:left w:val="none" w:sz="0" w:space="0" w:color="auto"/>
                    <w:bottom w:val="none" w:sz="0" w:space="0" w:color="auto"/>
                    <w:right w:val="none" w:sz="0" w:space="0" w:color="auto"/>
                  </w:divBdr>
                  <w:divsChild>
                    <w:div w:id="448817375">
                      <w:marLeft w:val="0"/>
                      <w:marRight w:val="0"/>
                      <w:marTop w:val="0"/>
                      <w:marBottom w:val="0"/>
                      <w:divBdr>
                        <w:top w:val="none" w:sz="0" w:space="0" w:color="auto"/>
                        <w:left w:val="none" w:sz="0" w:space="0" w:color="auto"/>
                        <w:bottom w:val="none" w:sz="0" w:space="0" w:color="auto"/>
                        <w:right w:val="none" w:sz="0" w:space="0" w:color="auto"/>
                      </w:divBdr>
                      <w:divsChild>
                        <w:div w:id="1829902885">
                          <w:marLeft w:val="0"/>
                          <w:marRight w:val="0"/>
                          <w:marTop w:val="0"/>
                          <w:marBottom w:val="0"/>
                          <w:divBdr>
                            <w:top w:val="none" w:sz="0" w:space="0" w:color="auto"/>
                            <w:left w:val="none" w:sz="0" w:space="0" w:color="auto"/>
                            <w:bottom w:val="none" w:sz="0" w:space="0" w:color="auto"/>
                            <w:right w:val="none" w:sz="0" w:space="0" w:color="auto"/>
                          </w:divBdr>
                          <w:divsChild>
                            <w:div w:id="66540719">
                              <w:marLeft w:val="0"/>
                              <w:marRight w:val="0"/>
                              <w:marTop w:val="0"/>
                              <w:marBottom w:val="0"/>
                              <w:divBdr>
                                <w:top w:val="none" w:sz="0" w:space="0" w:color="auto"/>
                                <w:left w:val="none" w:sz="0" w:space="0" w:color="auto"/>
                                <w:bottom w:val="none" w:sz="0" w:space="0" w:color="auto"/>
                                <w:right w:val="none" w:sz="0" w:space="0" w:color="auto"/>
                              </w:divBdr>
                              <w:divsChild>
                                <w:div w:id="1631747594">
                                  <w:marLeft w:val="0"/>
                                  <w:marRight w:val="0"/>
                                  <w:marTop w:val="0"/>
                                  <w:marBottom w:val="0"/>
                                  <w:divBdr>
                                    <w:top w:val="none" w:sz="0" w:space="0" w:color="auto"/>
                                    <w:left w:val="none" w:sz="0" w:space="0" w:color="auto"/>
                                    <w:bottom w:val="none" w:sz="0" w:space="0" w:color="auto"/>
                                    <w:right w:val="none" w:sz="0" w:space="0" w:color="auto"/>
                                  </w:divBdr>
                                  <w:divsChild>
                                    <w:div w:id="413283888">
                                      <w:marLeft w:val="0"/>
                                      <w:marRight w:val="0"/>
                                      <w:marTop w:val="0"/>
                                      <w:marBottom w:val="0"/>
                                      <w:divBdr>
                                        <w:top w:val="none" w:sz="0" w:space="0" w:color="auto"/>
                                        <w:left w:val="none" w:sz="0" w:space="0" w:color="auto"/>
                                        <w:bottom w:val="none" w:sz="0" w:space="0" w:color="auto"/>
                                        <w:right w:val="none" w:sz="0" w:space="0" w:color="auto"/>
                                      </w:divBdr>
                                      <w:divsChild>
                                        <w:div w:id="2012487432">
                                          <w:marLeft w:val="0"/>
                                          <w:marRight w:val="0"/>
                                          <w:marTop w:val="0"/>
                                          <w:marBottom w:val="0"/>
                                          <w:divBdr>
                                            <w:top w:val="none" w:sz="0" w:space="0" w:color="auto"/>
                                            <w:left w:val="none" w:sz="0" w:space="0" w:color="auto"/>
                                            <w:bottom w:val="none" w:sz="0" w:space="0" w:color="auto"/>
                                            <w:right w:val="none" w:sz="0" w:space="0" w:color="auto"/>
                                          </w:divBdr>
                                          <w:divsChild>
                                            <w:div w:id="1783919727">
                                              <w:marLeft w:val="0"/>
                                              <w:marRight w:val="0"/>
                                              <w:marTop w:val="0"/>
                                              <w:marBottom w:val="0"/>
                                              <w:divBdr>
                                                <w:top w:val="none" w:sz="0" w:space="0" w:color="auto"/>
                                                <w:left w:val="none" w:sz="0" w:space="0" w:color="auto"/>
                                                <w:bottom w:val="none" w:sz="0" w:space="0" w:color="auto"/>
                                                <w:right w:val="none" w:sz="0" w:space="0" w:color="auto"/>
                                              </w:divBdr>
                                              <w:divsChild>
                                                <w:div w:id="1329870131">
                                                  <w:marLeft w:val="0"/>
                                                  <w:marRight w:val="0"/>
                                                  <w:marTop w:val="0"/>
                                                  <w:marBottom w:val="0"/>
                                                  <w:divBdr>
                                                    <w:top w:val="none" w:sz="0" w:space="0" w:color="auto"/>
                                                    <w:left w:val="none" w:sz="0" w:space="0" w:color="auto"/>
                                                    <w:bottom w:val="none" w:sz="0" w:space="0" w:color="auto"/>
                                                    <w:right w:val="none" w:sz="0" w:space="0" w:color="auto"/>
                                                  </w:divBdr>
                                                  <w:divsChild>
                                                    <w:div w:id="1155955005">
                                                      <w:marLeft w:val="0"/>
                                                      <w:marRight w:val="0"/>
                                                      <w:marTop w:val="0"/>
                                                      <w:marBottom w:val="0"/>
                                                      <w:divBdr>
                                                        <w:top w:val="none" w:sz="0" w:space="0" w:color="auto"/>
                                                        <w:left w:val="none" w:sz="0" w:space="0" w:color="auto"/>
                                                        <w:bottom w:val="none" w:sz="0" w:space="0" w:color="auto"/>
                                                        <w:right w:val="none" w:sz="0" w:space="0" w:color="auto"/>
                                                      </w:divBdr>
                                                      <w:divsChild>
                                                        <w:div w:id="1131480143">
                                                          <w:marLeft w:val="0"/>
                                                          <w:marRight w:val="0"/>
                                                          <w:marTop w:val="0"/>
                                                          <w:marBottom w:val="0"/>
                                                          <w:divBdr>
                                                            <w:top w:val="none" w:sz="0" w:space="0" w:color="auto"/>
                                                            <w:left w:val="none" w:sz="0" w:space="0" w:color="auto"/>
                                                            <w:bottom w:val="none" w:sz="0" w:space="0" w:color="auto"/>
                                                            <w:right w:val="none" w:sz="0" w:space="0" w:color="auto"/>
                                                          </w:divBdr>
                                                          <w:divsChild>
                                                            <w:div w:id="60149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0014896">
      <w:bodyDiv w:val="1"/>
      <w:marLeft w:val="0"/>
      <w:marRight w:val="0"/>
      <w:marTop w:val="0"/>
      <w:marBottom w:val="0"/>
      <w:divBdr>
        <w:top w:val="none" w:sz="0" w:space="0" w:color="auto"/>
        <w:left w:val="none" w:sz="0" w:space="0" w:color="auto"/>
        <w:bottom w:val="none" w:sz="0" w:space="0" w:color="auto"/>
        <w:right w:val="none" w:sz="0" w:space="0" w:color="auto"/>
      </w:divBdr>
      <w:divsChild>
        <w:div w:id="1113479265">
          <w:marLeft w:val="240"/>
          <w:marRight w:val="240"/>
          <w:marTop w:val="0"/>
          <w:marBottom w:val="0"/>
          <w:divBdr>
            <w:top w:val="none" w:sz="0" w:space="0" w:color="auto"/>
            <w:left w:val="none" w:sz="0" w:space="0" w:color="auto"/>
            <w:bottom w:val="none" w:sz="0" w:space="0" w:color="auto"/>
            <w:right w:val="none" w:sz="0" w:space="0" w:color="auto"/>
          </w:divBdr>
          <w:divsChild>
            <w:div w:id="410809428">
              <w:marLeft w:val="0"/>
              <w:marRight w:val="0"/>
              <w:marTop w:val="0"/>
              <w:marBottom w:val="0"/>
              <w:divBdr>
                <w:top w:val="none" w:sz="0" w:space="0" w:color="auto"/>
                <w:left w:val="none" w:sz="0" w:space="0" w:color="auto"/>
                <w:bottom w:val="none" w:sz="0" w:space="0" w:color="auto"/>
                <w:right w:val="none" w:sz="0" w:space="0" w:color="auto"/>
              </w:divBdr>
            </w:div>
            <w:div w:id="1707828159">
              <w:marLeft w:val="0"/>
              <w:marRight w:val="0"/>
              <w:marTop w:val="0"/>
              <w:marBottom w:val="0"/>
              <w:divBdr>
                <w:top w:val="none" w:sz="0" w:space="0" w:color="auto"/>
                <w:left w:val="none" w:sz="0" w:space="0" w:color="auto"/>
                <w:bottom w:val="none" w:sz="0" w:space="0" w:color="auto"/>
                <w:right w:val="none" w:sz="0" w:space="0" w:color="auto"/>
              </w:divBdr>
              <w:divsChild>
                <w:div w:id="1625769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342159">
          <w:marLeft w:val="0"/>
          <w:marRight w:val="0"/>
          <w:marTop w:val="0"/>
          <w:marBottom w:val="0"/>
          <w:divBdr>
            <w:top w:val="none" w:sz="0" w:space="0" w:color="auto"/>
            <w:left w:val="none" w:sz="0" w:space="0" w:color="auto"/>
            <w:bottom w:val="none" w:sz="0" w:space="0" w:color="auto"/>
            <w:right w:val="none" w:sz="0" w:space="0" w:color="auto"/>
          </w:divBdr>
          <w:divsChild>
            <w:div w:id="106405916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48552929">
      <w:bodyDiv w:val="1"/>
      <w:marLeft w:val="0"/>
      <w:marRight w:val="0"/>
      <w:marTop w:val="0"/>
      <w:marBottom w:val="0"/>
      <w:divBdr>
        <w:top w:val="none" w:sz="0" w:space="0" w:color="auto"/>
        <w:left w:val="none" w:sz="0" w:space="0" w:color="auto"/>
        <w:bottom w:val="none" w:sz="0" w:space="0" w:color="auto"/>
        <w:right w:val="none" w:sz="0" w:space="0" w:color="auto"/>
      </w:divBdr>
    </w:div>
    <w:div w:id="649287499">
      <w:bodyDiv w:val="1"/>
      <w:marLeft w:val="0"/>
      <w:marRight w:val="0"/>
      <w:marTop w:val="0"/>
      <w:marBottom w:val="0"/>
      <w:divBdr>
        <w:top w:val="none" w:sz="0" w:space="0" w:color="auto"/>
        <w:left w:val="none" w:sz="0" w:space="0" w:color="auto"/>
        <w:bottom w:val="none" w:sz="0" w:space="0" w:color="auto"/>
        <w:right w:val="none" w:sz="0" w:space="0" w:color="auto"/>
      </w:divBdr>
    </w:div>
    <w:div w:id="649602927">
      <w:bodyDiv w:val="1"/>
      <w:marLeft w:val="0"/>
      <w:marRight w:val="0"/>
      <w:marTop w:val="0"/>
      <w:marBottom w:val="0"/>
      <w:divBdr>
        <w:top w:val="none" w:sz="0" w:space="0" w:color="auto"/>
        <w:left w:val="none" w:sz="0" w:space="0" w:color="auto"/>
        <w:bottom w:val="none" w:sz="0" w:space="0" w:color="auto"/>
        <w:right w:val="none" w:sz="0" w:space="0" w:color="auto"/>
      </w:divBdr>
    </w:div>
    <w:div w:id="671490396">
      <w:bodyDiv w:val="1"/>
      <w:marLeft w:val="0"/>
      <w:marRight w:val="0"/>
      <w:marTop w:val="0"/>
      <w:marBottom w:val="0"/>
      <w:divBdr>
        <w:top w:val="none" w:sz="0" w:space="0" w:color="auto"/>
        <w:left w:val="none" w:sz="0" w:space="0" w:color="auto"/>
        <w:bottom w:val="none" w:sz="0" w:space="0" w:color="auto"/>
        <w:right w:val="none" w:sz="0" w:space="0" w:color="auto"/>
      </w:divBdr>
      <w:divsChild>
        <w:div w:id="1275821870">
          <w:marLeft w:val="0"/>
          <w:marRight w:val="0"/>
          <w:marTop w:val="0"/>
          <w:marBottom w:val="0"/>
          <w:divBdr>
            <w:top w:val="none" w:sz="0" w:space="0" w:color="auto"/>
            <w:left w:val="none" w:sz="0" w:space="0" w:color="auto"/>
            <w:bottom w:val="none" w:sz="0" w:space="0" w:color="auto"/>
            <w:right w:val="none" w:sz="0" w:space="0" w:color="auto"/>
          </w:divBdr>
          <w:divsChild>
            <w:div w:id="218174581">
              <w:marLeft w:val="0"/>
              <w:marRight w:val="0"/>
              <w:marTop w:val="0"/>
              <w:marBottom w:val="0"/>
              <w:divBdr>
                <w:top w:val="none" w:sz="0" w:space="0" w:color="auto"/>
                <w:left w:val="none" w:sz="0" w:space="0" w:color="auto"/>
                <w:bottom w:val="none" w:sz="0" w:space="0" w:color="auto"/>
                <w:right w:val="none" w:sz="0" w:space="0" w:color="auto"/>
              </w:divBdr>
              <w:divsChild>
                <w:div w:id="812136028">
                  <w:marLeft w:val="0"/>
                  <w:marRight w:val="0"/>
                  <w:marTop w:val="0"/>
                  <w:marBottom w:val="0"/>
                  <w:divBdr>
                    <w:top w:val="none" w:sz="0" w:space="0" w:color="auto"/>
                    <w:left w:val="none" w:sz="0" w:space="0" w:color="auto"/>
                    <w:bottom w:val="none" w:sz="0" w:space="0" w:color="auto"/>
                    <w:right w:val="none" w:sz="0" w:space="0" w:color="auto"/>
                  </w:divBdr>
                  <w:divsChild>
                    <w:div w:id="1123842575">
                      <w:marLeft w:val="0"/>
                      <w:marRight w:val="0"/>
                      <w:marTop w:val="0"/>
                      <w:marBottom w:val="0"/>
                      <w:divBdr>
                        <w:top w:val="none" w:sz="0" w:space="0" w:color="auto"/>
                        <w:left w:val="none" w:sz="0" w:space="0" w:color="auto"/>
                        <w:bottom w:val="none" w:sz="0" w:space="0" w:color="auto"/>
                        <w:right w:val="none" w:sz="0" w:space="0" w:color="auto"/>
                      </w:divBdr>
                      <w:divsChild>
                        <w:div w:id="338578746">
                          <w:marLeft w:val="0"/>
                          <w:marRight w:val="0"/>
                          <w:marTop w:val="0"/>
                          <w:marBottom w:val="0"/>
                          <w:divBdr>
                            <w:top w:val="none" w:sz="0" w:space="0" w:color="auto"/>
                            <w:left w:val="none" w:sz="0" w:space="0" w:color="auto"/>
                            <w:bottom w:val="none" w:sz="0" w:space="0" w:color="auto"/>
                            <w:right w:val="none" w:sz="0" w:space="0" w:color="auto"/>
                          </w:divBdr>
                          <w:divsChild>
                            <w:div w:id="715735659">
                              <w:marLeft w:val="0"/>
                              <w:marRight w:val="0"/>
                              <w:marTop w:val="0"/>
                              <w:marBottom w:val="0"/>
                              <w:divBdr>
                                <w:top w:val="none" w:sz="0" w:space="0" w:color="auto"/>
                                <w:left w:val="none" w:sz="0" w:space="0" w:color="auto"/>
                                <w:bottom w:val="none" w:sz="0" w:space="0" w:color="auto"/>
                                <w:right w:val="none" w:sz="0" w:space="0" w:color="auto"/>
                              </w:divBdr>
                              <w:divsChild>
                                <w:div w:id="91781320">
                                  <w:marLeft w:val="0"/>
                                  <w:marRight w:val="0"/>
                                  <w:marTop w:val="0"/>
                                  <w:marBottom w:val="0"/>
                                  <w:divBdr>
                                    <w:top w:val="none" w:sz="0" w:space="0" w:color="auto"/>
                                    <w:left w:val="none" w:sz="0" w:space="0" w:color="auto"/>
                                    <w:bottom w:val="none" w:sz="0" w:space="0" w:color="auto"/>
                                    <w:right w:val="none" w:sz="0" w:space="0" w:color="auto"/>
                                  </w:divBdr>
                                  <w:divsChild>
                                    <w:div w:id="1508133416">
                                      <w:marLeft w:val="0"/>
                                      <w:marRight w:val="0"/>
                                      <w:marTop w:val="0"/>
                                      <w:marBottom w:val="0"/>
                                      <w:divBdr>
                                        <w:top w:val="none" w:sz="0" w:space="0" w:color="auto"/>
                                        <w:left w:val="none" w:sz="0" w:space="0" w:color="auto"/>
                                        <w:bottom w:val="none" w:sz="0" w:space="0" w:color="auto"/>
                                        <w:right w:val="none" w:sz="0" w:space="0" w:color="auto"/>
                                      </w:divBdr>
                                      <w:divsChild>
                                        <w:div w:id="1484930595">
                                          <w:marLeft w:val="0"/>
                                          <w:marRight w:val="0"/>
                                          <w:marTop w:val="0"/>
                                          <w:marBottom w:val="0"/>
                                          <w:divBdr>
                                            <w:top w:val="none" w:sz="0" w:space="0" w:color="auto"/>
                                            <w:left w:val="none" w:sz="0" w:space="0" w:color="auto"/>
                                            <w:bottom w:val="none" w:sz="0" w:space="0" w:color="auto"/>
                                            <w:right w:val="none" w:sz="0" w:space="0" w:color="auto"/>
                                          </w:divBdr>
                                          <w:divsChild>
                                            <w:div w:id="377894975">
                                              <w:marLeft w:val="0"/>
                                              <w:marRight w:val="0"/>
                                              <w:marTop w:val="0"/>
                                              <w:marBottom w:val="0"/>
                                              <w:divBdr>
                                                <w:top w:val="none" w:sz="0" w:space="0" w:color="auto"/>
                                                <w:left w:val="none" w:sz="0" w:space="0" w:color="auto"/>
                                                <w:bottom w:val="none" w:sz="0" w:space="0" w:color="auto"/>
                                                <w:right w:val="none" w:sz="0" w:space="0" w:color="auto"/>
                                              </w:divBdr>
                                              <w:divsChild>
                                                <w:div w:id="271087605">
                                                  <w:marLeft w:val="0"/>
                                                  <w:marRight w:val="0"/>
                                                  <w:marTop w:val="0"/>
                                                  <w:marBottom w:val="0"/>
                                                  <w:divBdr>
                                                    <w:top w:val="none" w:sz="0" w:space="0" w:color="auto"/>
                                                    <w:left w:val="none" w:sz="0" w:space="0" w:color="auto"/>
                                                    <w:bottom w:val="none" w:sz="0" w:space="0" w:color="auto"/>
                                                    <w:right w:val="none" w:sz="0" w:space="0" w:color="auto"/>
                                                  </w:divBdr>
                                                  <w:divsChild>
                                                    <w:div w:id="1738044218">
                                                      <w:marLeft w:val="0"/>
                                                      <w:marRight w:val="0"/>
                                                      <w:marTop w:val="0"/>
                                                      <w:marBottom w:val="0"/>
                                                      <w:divBdr>
                                                        <w:top w:val="none" w:sz="0" w:space="0" w:color="auto"/>
                                                        <w:left w:val="none" w:sz="0" w:space="0" w:color="auto"/>
                                                        <w:bottom w:val="none" w:sz="0" w:space="0" w:color="auto"/>
                                                        <w:right w:val="none" w:sz="0" w:space="0" w:color="auto"/>
                                                      </w:divBdr>
                                                      <w:divsChild>
                                                        <w:div w:id="445781023">
                                                          <w:marLeft w:val="0"/>
                                                          <w:marRight w:val="0"/>
                                                          <w:marTop w:val="0"/>
                                                          <w:marBottom w:val="0"/>
                                                          <w:divBdr>
                                                            <w:top w:val="none" w:sz="0" w:space="0" w:color="auto"/>
                                                            <w:left w:val="none" w:sz="0" w:space="0" w:color="auto"/>
                                                            <w:bottom w:val="none" w:sz="0" w:space="0" w:color="auto"/>
                                                            <w:right w:val="none" w:sz="0" w:space="0" w:color="auto"/>
                                                          </w:divBdr>
                                                          <w:divsChild>
                                                            <w:div w:id="45313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421291">
      <w:bodyDiv w:val="1"/>
      <w:marLeft w:val="0"/>
      <w:marRight w:val="0"/>
      <w:marTop w:val="0"/>
      <w:marBottom w:val="0"/>
      <w:divBdr>
        <w:top w:val="none" w:sz="0" w:space="0" w:color="auto"/>
        <w:left w:val="none" w:sz="0" w:space="0" w:color="auto"/>
        <w:bottom w:val="none" w:sz="0" w:space="0" w:color="auto"/>
        <w:right w:val="none" w:sz="0" w:space="0" w:color="auto"/>
      </w:divBdr>
    </w:div>
    <w:div w:id="705330333">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15199456">
      <w:bodyDiv w:val="1"/>
      <w:marLeft w:val="0"/>
      <w:marRight w:val="0"/>
      <w:marTop w:val="0"/>
      <w:marBottom w:val="0"/>
      <w:divBdr>
        <w:top w:val="none" w:sz="0" w:space="0" w:color="auto"/>
        <w:left w:val="none" w:sz="0" w:space="0" w:color="auto"/>
        <w:bottom w:val="none" w:sz="0" w:space="0" w:color="auto"/>
        <w:right w:val="none" w:sz="0" w:space="0" w:color="auto"/>
      </w:divBdr>
    </w:div>
    <w:div w:id="728573861">
      <w:bodyDiv w:val="1"/>
      <w:marLeft w:val="0"/>
      <w:marRight w:val="0"/>
      <w:marTop w:val="0"/>
      <w:marBottom w:val="0"/>
      <w:divBdr>
        <w:top w:val="none" w:sz="0" w:space="0" w:color="auto"/>
        <w:left w:val="none" w:sz="0" w:space="0" w:color="auto"/>
        <w:bottom w:val="none" w:sz="0" w:space="0" w:color="auto"/>
        <w:right w:val="none" w:sz="0" w:space="0" w:color="auto"/>
      </w:divBdr>
    </w:div>
    <w:div w:id="740368450">
      <w:bodyDiv w:val="1"/>
      <w:marLeft w:val="0"/>
      <w:marRight w:val="0"/>
      <w:marTop w:val="0"/>
      <w:marBottom w:val="0"/>
      <w:divBdr>
        <w:top w:val="none" w:sz="0" w:space="0" w:color="auto"/>
        <w:left w:val="none" w:sz="0" w:space="0" w:color="auto"/>
        <w:bottom w:val="none" w:sz="0" w:space="0" w:color="auto"/>
        <w:right w:val="none" w:sz="0" w:space="0" w:color="auto"/>
      </w:divBdr>
      <w:divsChild>
        <w:div w:id="2043508432">
          <w:marLeft w:val="0"/>
          <w:marRight w:val="0"/>
          <w:marTop w:val="0"/>
          <w:marBottom w:val="0"/>
          <w:divBdr>
            <w:top w:val="none" w:sz="0" w:space="0" w:color="auto"/>
            <w:left w:val="none" w:sz="0" w:space="0" w:color="auto"/>
            <w:bottom w:val="none" w:sz="0" w:space="0" w:color="auto"/>
            <w:right w:val="none" w:sz="0" w:space="0" w:color="auto"/>
          </w:divBdr>
          <w:divsChild>
            <w:div w:id="1793396904">
              <w:marLeft w:val="0"/>
              <w:marRight w:val="0"/>
              <w:marTop w:val="0"/>
              <w:marBottom w:val="0"/>
              <w:divBdr>
                <w:top w:val="none" w:sz="0" w:space="0" w:color="auto"/>
                <w:left w:val="none" w:sz="0" w:space="0" w:color="auto"/>
                <w:bottom w:val="none" w:sz="0" w:space="0" w:color="auto"/>
                <w:right w:val="none" w:sz="0" w:space="0" w:color="auto"/>
              </w:divBdr>
              <w:divsChild>
                <w:div w:id="1226645135">
                  <w:marLeft w:val="0"/>
                  <w:marRight w:val="0"/>
                  <w:marTop w:val="0"/>
                  <w:marBottom w:val="0"/>
                  <w:divBdr>
                    <w:top w:val="none" w:sz="0" w:space="0" w:color="auto"/>
                    <w:left w:val="none" w:sz="0" w:space="0" w:color="auto"/>
                    <w:bottom w:val="none" w:sz="0" w:space="0" w:color="auto"/>
                    <w:right w:val="none" w:sz="0" w:space="0" w:color="auto"/>
                  </w:divBdr>
                  <w:divsChild>
                    <w:div w:id="562986698">
                      <w:marLeft w:val="0"/>
                      <w:marRight w:val="0"/>
                      <w:marTop w:val="0"/>
                      <w:marBottom w:val="0"/>
                      <w:divBdr>
                        <w:top w:val="none" w:sz="0" w:space="0" w:color="auto"/>
                        <w:left w:val="none" w:sz="0" w:space="0" w:color="auto"/>
                        <w:bottom w:val="none" w:sz="0" w:space="0" w:color="auto"/>
                        <w:right w:val="none" w:sz="0" w:space="0" w:color="auto"/>
                      </w:divBdr>
                      <w:divsChild>
                        <w:div w:id="392853570">
                          <w:marLeft w:val="0"/>
                          <w:marRight w:val="0"/>
                          <w:marTop w:val="0"/>
                          <w:marBottom w:val="0"/>
                          <w:divBdr>
                            <w:top w:val="none" w:sz="0" w:space="0" w:color="auto"/>
                            <w:left w:val="none" w:sz="0" w:space="0" w:color="auto"/>
                            <w:bottom w:val="none" w:sz="0" w:space="0" w:color="auto"/>
                            <w:right w:val="none" w:sz="0" w:space="0" w:color="auto"/>
                          </w:divBdr>
                          <w:divsChild>
                            <w:div w:id="1101485730">
                              <w:marLeft w:val="0"/>
                              <w:marRight w:val="0"/>
                              <w:marTop w:val="0"/>
                              <w:marBottom w:val="0"/>
                              <w:divBdr>
                                <w:top w:val="none" w:sz="0" w:space="0" w:color="auto"/>
                                <w:left w:val="none" w:sz="0" w:space="0" w:color="auto"/>
                                <w:bottom w:val="none" w:sz="0" w:space="0" w:color="auto"/>
                                <w:right w:val="none" w:sz="0" w:space="0" w:color="auto"/>
                              </w:divBdr>
                              <w:divsChild>
                                <w:div w:id="165097921">
                                  <w:marLeft w:val="0"/>
                                  <w:marRight w:val="0"/>
                                  <w:marTop w:val="0"/>
                                  <w:marBottom w:val="0"/>
                                  <w:divBdr>
                                    <w:top w:val="none" w:sz="0" w:space="0" w:color="auto"/>
                                    <w:left w:val="none" w:sz="0" w:space="0" w:color="auto"/>
                                    <w:bottom w:val="none" w:sz="0" w:space="0" w:color="auto"/>
                                    <w:right w:val="none" w:sz="0" w:space="0" w:color="auto"/>
                                  </w:divBdr>
                                  <w:divsChild>
                                    <w:div w:id="1081365480">
                                      <w:marLeft w:val="0"/>
                                      <w:marRight w:val="0"/>
                                      <w:marTop w:val="0"/>
                                      <w:marBottom w:val="0"/>
                                      <w:divBdr>
                                        <w:top w:val="none" w:sz="0" w:space="0" w:color="auto"/>
                                        <w:left w:val="none" w:sz="0" w:space="0" w:color="auto"/>
                                        <w:bottom w:val="none" w:sz="0" w:space="0" w:color="auto"/>
                                        <w:right w:val="none" w:sz="0" w:space="0" w:color="auto"/>
                                      </w:divBdr>
                                      <w:divsChild>
                                        <w:div w:id="1614361742">
                                          <w:marLeft w:val="0"/>
                                          <w:marRight w:val="0"/>
                                          <w:marTop w:val="0"/>
                                          <w:marBottom w:val="0"/>
                                          <w:divBdr>
                                            <w:top w:val="none" w:sz="0" w:space="0" w:color="auto"/>
                                            <w:left w:val="none" w:sz="0" w:space="0" w:color="auto"/>
                                            <w:bottom w:val="none" w:sz="0" w:space="0" w:color="auto"/>
                                            <w:right w:val="none" w:sz="0" w:space="0" w:color="auto"/>
                                          </w:divBdr>
                                          <w:divsChild>
                                            <w:div w:id="1336031155">
                                              <w:marLeft w:val="0"/>
                                              <w:marRight w:val="0"/>
                                              <w:marTop w:val="0"/>
                                              <w:marBottom w:val="0"/>
                                              <w:divBdr>
                                                <w:top w:val="none" w:sz="0" w:space="0" w:color="auto"/>
                                                <w:left w:val="none" w:sz="0" w:space="0" w:color="auto"/>
                                                <w:bottom w:val="none" w:sz="0" w:space="0" w:color="auto"/>
                                                <w:right w:val="none" w:sz="0" w:space="0" w:color="auto"/>
                                              </w:divBdr>
                                              <w:divsChild>
                                                <w:div w:id="252325276">
                                                  <w:marLeft w:val="0"/>
                                                  <w:marRight w:val="0"/>
                                                  <w:marTop w:val="0"/>
                                                  <w:marBottom w:val="0"/>
                                                  <w:divBdr>
                                                    <w:top w:val="none" w:sz="0" w:space="0" w:color="auto"/>
                                                    <w:left w:val="none" w:sz="0" w:space="0" w:color="auto"/>
                                                    <w:bottom w:val="none" w:sz="0" w:space="0" w:color="auto"/>
                                                    <w:right w:val="none" w:sz="0" w:space="0" w:color="auto"/>
                                                  </w:divBdr>
                                                  <w:divsChild>
                                                    <w:div w:id="1900432493">
                                                      <w:marLeft w:val="0"/>
                                                      <w:marRight w:val="0"/>
                                                      <w:marTop w:val="0"/>
                                                      <w:marBottom w:val="0"/>
                                                      <w:divBdr>
                                                        <w:top w:val="none" w:sz="0" w:space="0" w:color="auto"/>
                                                        <w:left w:val="none" w:sz="0" w:space="0" w:color="auto"/>
                                                        <w:bottom w:val="none" w:sz="0" w:space="0" w:color="auto"/>
                                                        <w:right w:val="none" w:sz="0" w:space="0" w:color="auto"/>
                                                      </w:divBdr>
                                                      <w:divsChild>
                                                        <w:div w:id="416707505">
                                                          <w:marLeft w:val="0"/>
                                                          <w:marRight w:val="0"/>
                                                          <w:marTop w:val="0"/>
                                                          <w:marBottom w:val="0"/>
                                                          <w:divBdr>
                                                            <w:top w:val="none" w:sz="0" w:space="0" w:color="auto"/>
                                                            <w:left w:val="none" w:sz="0" w:space="0" w:color="auto"/>
                                                            <w:bottom w:val="none" w:sz="0" w:space="0" w:color="auto"/>
                                                            <w:right w:val="none" w:sz="0" w:space="0" w:color="auto"/>
                                                          </w:divBdr>
                                                          <w:divsChild>
                                                            <w:div w:id="169306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54202305">
      <w:bodyDiv w:val="1"/>
      <w:marLeft w:val="0"/>
      <w:marRight w:val="0"/>
      <w:marTop w:val="0"/>
      <w:marBottom w:val="0"/>
      <w:divBdr>
        <w:top w:val="none" w:sz="0" w:space="0" w:color="auto"/>
        <w:left w:val="none" w:sz="0" w:space="0" w:color="auto"/>
        <w:bottom w:val="none" w:sz="0" w:space="0" w:color="auto"/>
        <w:right w:val="none" w:sz="0" w:space="0" w:color="auto"/>
      </w:divBdr>
      <w:divsChild>
        <w:div w:id="1820221021">
          <w:marLeft w:val="0"/>
          <w:marRight w:val="0"/>
          <w:marTop w:val="0"/>
          <w:marBottom w:val="0"/>
          <w:divBdr>
            <w:top w:val="none" w:sz="0" w:space="0" w:color="auto"/>
            <w:left w:val="none" w:sz="0" w:space="0" w:color="auto"/>
            <w:bottom w:val="none" w:sz="0" w:space="0" w:color="auto"/>
            <w:right w:val="none" w:sz="0" w:space="0" w:color="auto"/>
          </w:divBdr>
          <w:divsChild>
            <w:div w:id="254869897">
              <w:marLeft w:val="0"/>
              <w:marRight w:val="0"/>
              <w:marTop w:val="0"/>
              <w:marBottom w:val="0"/>
              <w:divBdr>
                <w:top w:val="none" w:sz="0" w:space="0" w:color="auto"/>
                <w:left w:val="none" w:sz="0" w:space="0" w:color="auto"/>
                <w:bottom w:val="none" w:sz="0" w:space="0" w:color="auto"/>
                <w:right w:val="none" w:sz="0" w:space="0" w:color="auto"/>
              </w:divBdr>
              <w:divsChild>
                <w:div w:id="1486506990">
                  <w:marLeft w:val="0"/>
                  <w:marRight w:val="0"/>
                  <w:marTop w:val="0"/>
                  <w:marBottom w:val="0"/>
                  <w:divBdr>
                    <w:top w:val="none" w:sz="0" w:space="0" w:color="auto"/>
                    <w:left w:val="none" w:sz="0" w:space="0" w:color="auto"/>
                    <w:bottom w:val="none" w:sz="0" w:space="0" w:color="auto"/>
                    <w:right w:val="none" w:sz="0" w:space="0" w:color="auto"/>
                  </w:divBdr>
                  <w:divsChild>
                    <w:div w:id="501437311">
                      <w:marLeft w:val="0"/>
                      <w:marRight w:val="0"/>
                      <w:marTop w:val="0"/>
                      <w:marBottom w:val="0"/>
                      <w:divBdr>
                        <w:top w:val="none" w:sz="0" w:space="0" w:color="auto"/>
                        <w:left w:val="none" w:sz="0" w:space="0" w:color="auto"/>
                        <w:bottom w:val="none" w:sz="0" w:space="0" w:color="auto"/>
                        <w:right w:val="none" w:sz="0" w:space="0" w:color="auto"/>
                      </w:divBdr>
                      <w:divsChild>
                        <w:div w:id="382600623">
                          <w:marLeft w:val="0"/>
                          <w:marRight w:val="0"/>
                          <w:marTop w:val="0"/>
                          <w:marBottom w:val="0"/>
                          <w:divBdr>
                            <w:top w:val="none" w:sz="0" w:space="0" w:color="auto"/>
                            <w:left w:val="none" w:sz="0" w:space="0" w:color="auto"/>
                            <w:bottom w:val="none" w:sz="0" w:space="0" w:color="auto"/>
                            <w:right w:val="none" w:sz="0" w:space="0" w:color="auto"/>
                          </w:divBdr>
                          <w:divsChild>
                            <w:div w:id="46612702">
                              <w:marLeft w:val="0"/>
                              <w:marRight w:val="0"/>
                              <w:marTop w:val="0"/>
                              <w:marBottom w:val="0"/>
                              <w:divBdr>
                                <w:top w:val="none" w:sz="0" w:space="0" w:color="auto"/>
                                <w:left w:val="none" w:sz="0" w:space="0" w:color="auto"/>
                                <w:bottom w:val="none" w:sz="0" w:space="0" w:color="auto"/>
                                <w:right w:val="none" w:sz="0" w:space="0" w:color="auto"/>
                              </w:divBdr>
                              <w:divsChild>
                                <w:div w:id="570846032">
                                  <w:marLeft w:val="0"/>
                                  <w:marRight w:val="0"/>
                                  <w:marTop w:val="0"/>
                                  <w:marBottom w:val="0"/>
                                  <w:divBdr>
                                    <w:top w:val="none" w:sz="0" w:space="0" w:color="auto"/>
                                    <w:left w:val="none" w:sz="0" w:space="0" w:color="auto"/>
                                    <w:bottom w:val="none" w:sz="0" w:space="0" w:color="auto"/>
                                    <w:right w:val="none" w:sz="0" w:space="0" w:color="auto"/>
                                  </w:divBdr>
                                  <w:divsChild>
                                    <w:div w:id="485244643">
                                      <w:marLeft w:val="0"/>
                                      <w:marRight w:val="0"/>
                                      <w:marTop w:val="0"/>
                                      <w:marBottom w:val="0"/>
                                      <w:divBdr>
                                        <w:top w:val="none" w:sz="0" w:space="0" w:color="auto"/>
                                        <w:left w:val="none" w:sz="0" w:space="0" w:color="auto"/>
                                        <w:bottom w:val="none" w:sz="0" w:space="0" w:color="auto"/>
                                        <w:right w:val="none" w:sz="0" w:space="0" w:color="auto"/>
                                      </w:divBdr>
                                      <w:divsChild>
                                        <w:div w:id="333193205">
                                          <w:marLeft w:val="0"/>
                                          <w:marRight w:val="0"/>
                                          <w:marTop w:val="0"/>
                                          <w:marBottom w:val="0"/>
                                          <w:divBdr>
                                            <w:top w:val="none" w:sz="0" w:space="0" w:color="auto"/>
                                            <w:left w:val="none" w:sz="0" w:space="0" w:color="auto"/>
                                            <w:bottom w:val="none" w:sz="0" w:space="0" w:color="auto"/>
                                            <w:right w:val="none" w:sz="0" w:space="0" w:color="auto"/>
                                          </w:divBdr>
                                          <w:divsChild>
                                            <w:div w:id="1771470384">
                                              <w:marLeft w:val="0"/>
                                              <w:marRight w:val="0"/>
                                              <w:marTop w:val="0"/>
                                              <w:marBottom w:val="0"/>
                                              <w:divBdr>
                                                <w:top w:val="none" w:sz="0" w:space="0" w:color="auto"/>
                                                <w:left w:val="none" w:sz="0" w:space="0" w:color="auto"/>
                                                <w:bottom w:val="none" w:sz="0" w:space="0" w:color="auto"/>
                                                <w:right w:val="none" w:sz="0" w:space="0" w:color="auto"/>
                                              </w:divBdr>
                                              <w:divsChild>
                                                <w:div w:id="884947081">
                                                  <w:marLeft w:val="0"/>
                                                  <w:marRight w:val="0"/>
                                                  <w:marTop w:val="0"/>
                                                  <w:marBottom w:val="0"/>
                                                  <w:divBdr>
                                                    <w:top w:val="none" w:sz="0" w:space="0" w:color="auto"/>
                                                    <w:left w:val="none" w:sz="0" w:space="0" w:color="auto"/>
                                                    <w:bottom w:val="none" w:sz="0" w:space="0" w:color="auto"/>
                                                    <w:right w:val="none" w:sz="0" w:space="0" w:color="auto"/>
                                                  </w:divBdr>
                                                  <w:divsChild>
                                                    <w:div w:id="1311980469">
                                                      <w:marLeft w:val="0"/>
                                                      <w:marRight w:val="0"/>
                                                      <w:marTop w:val="0"/>
                                                      <w:marBottom w:val="0"/>
                                                      <w:divBdr>
                                                        <w:top w:val="none" w:sz="0" w:space="0" w:color="auto"/>
                                                        <w:left w:val="none" w:sz="0" w:space="0" w:color="auto"/>
                                                        <w:bottom w:val="none" w:sz="0" w:space="0" w:color="auto"/>
                                                        <w:right w:val="none" w:sz="0" w:space="0" w:color="auto"/>
                                                      </w:divBdr>
                                                      <w:divsChild>
                                                        <w:div w:id="1402169447">
                                                          <w:marLeft w:val="0"/>
                                                          <w:marRight w:val="0"/>
                                                          <w:marTop w:val="0"/>
                                                          <w:marBottom w:val="0"/>
                                                          <w:divBdr>
                                                            <w:top w:val="none" w:sz="0" w:space="0" w:color="auto"/>
                                                            <w:left w:val="none" w:sz="0" w:space="0" w:color="auto"/>
                                                            <w:bottom w:val="none" w:sz="0" w:space="0" w:color="auto"/>
                                                            <w:right w:val="none" w:sz="0" w:space="0" w:color="auto"/>
                                                          </w:divBdr>
                                                          <w:divsChild>
                                                            <w:div w:id="70544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60105884">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84888016">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6022371">
      <w:bodyDiv w:val="1"/>
      <w:marLeft w:val="0"/>
      <w:marRight w:val="0"/>
      <w:marTop w:val="0"/>
      <w:marBottom w:val="0"/>
      <w:divBdr>
        <w:top w:val="none" w:sz="0" w:space="0" w:color="auto"/>
        <w:left w:val="none" w:sz="0" w:space="0" w:color="auto"/>
        <w:bottom w:val="none" w:sz="0" w:space="0" w:color="auto"/>
        <w:right w:val="none" w:sz="0" w:space="0" w:color="auto"/>
      </w:divBdr>
      <w:divsChild>
        <w:div w:id="501968424">
          <w:marLeft w:val="0"/>
          <w:marRight w:val="0"/>
          <w:marTop w:val="0"/>
          <w:marBottom w:val="0"/>
          <w:divBdr>
            <w:top w:val="none" w:sz="0" w:space="0" w:color="auto"/>
            <w:left w:val="none" w:sz="0" w:space="0" w:color="auto"/>
            <w:bottom w:val="none" w:sz="0" w:space="0" w:color="auto"/>
            <w:right w:val="none" w:sz="0" w:space="0" w:color="auto"/>
          </w:divBdr>
          <w:divsChild>
            <w:div w:id="23403833">
              <w:marLeft w:val="0"/>
              <w:marRight w:val="0"/>
              <w:marTop w:val="0"/>
              <w:marBottom w:val="0"/>
              <w:divBdr>
                <w:top w:val="none" w:sz="0" w:space="0" w:color="auto"/>
                <w:left w:val="none" w:sz="0" w:space="0" w:color="auto"/>
                <w:bottom w:val="none" w:sz="0" w:space="0" w:color="auto"/>
                <w:right w:val="none" w:sz="0" w:space="0" w:color="auto"/>
              </w:divBdr>
              <w:divsChild>
                <w:div w:id="1663581582">
                  <w:marLeft w:val="0"/>
                  <w:marRight w:val="0"/>
                  <w:marTop w:val="0"/>
                  <w:marBottom w:val="0"/>
                  <w:divBdr>
                    <w:top w:val="none" w:sz="0" w:space="0" w:color="auto"/>
                    <w:left w:val="none" w:sz="0" w:space="0" w:color="auto"/>
                    <w:bottom w:val="none" w:sz="0" w:space="0" w:color="auto"/>
                    <w:right w:val="none" w:sz="0" w:space="0" w:color="auto"/>
                  </w:divBdr>
                  <w:divsChild>
                    <w:div w:id="1886332079">
                      <w:marLeft w:val="0"/>
                      <w:marRight w:val="0"/>
                      <w:marTop w:val="0"/>
                      <w:marBottom w:val="0"/>
                      <w:divBdr>
                        <w:top w:val="none" w:sz="0" w:space="0" w:color="auto"/>
                        <w:left w:val="none" w:sz="0" w:space="0" w:color="auto"/>
                        <w:bottom w:val="none" w:sz="0" w:space="0" w:color="auto"/>
                        <w:right w:val="none" w:sz="0" w:space="0" w:color="auto"/>
                      </w:divBdr>
                      <w:divsChild>
                        <w:div w:id="952631359">
                          <w:marLeft w:val="0"/>
                          <w:marRight w:val="0"/>
                          <w:marTop w:val="0"/>
                          <w:marBottom w:val="0"/>
                          <w:divBdr>
                            <w:top w:val="none" w:sz="0" w:space="0" w:color="auto"/>
                            <w:left w:val="none" w:sz="0" w:space="0" w:color="auto"/>
                            <w:bottom w:val="none" w:sz="0" w:space="0" w:color="auto"/>
                            <w:right w:val="none" w:sz="0" w:space="0" w:color="auto"/>
                          </w:divBdr>
                          <w:divsChild>
                            <w:div w:id="712771446">
                              <w:marLeft w:val="0"/>
                              <w:marRight w:val="0"/>
                              <w:marTop w:val="0"/>
                              <w:marBottom w:val="0"/>
                              <w:divBdr>
                                <w:top w:val="none" w:sz="0" w:space="0" w:color="auto"/>
                                <w:left w:val="none" w:sz="0" w:space="0" w:color="auto"/>
                                <w:bottom w:val="none" w:sz="0" w:space="0" w:color="auto"/>
                                <w:right w:val="none" w:sz="0" w:space="0" w:color="auto"/>
                              </w:divBdr>
                              <w:divsChild>
                                <w:div w:id="691222733">
                                  <w:marLeft w:val="0"/>
                                  <w:marRight w:val="0"/>
                                  <w:marTop w:val="0"/>
                                  <w:marBottom w:val="0"/>
                                  <w:divBdr>
                                    <w:top w:val="none" w:sz="0" w:space="0" w:color="auto"/>
                                    <w:left w:val="none" w:sz="0" w:space="0" w:color="auto"/>
                                    <w:bottom w:val="none" w:sz="0" w:space="0" w:color="auto"/>
                                    <w:right w:val="none" w:sz="0" w:space="0" w:color="auto"/>
                                  </w:divBdr>
                                  <w:divsChild>
                                    <w:div w:id="1103914793">
                                      <w:marLeft w:val="0"/>
                                      <w:marRight w:val="0"/>
                                      <w:marTop w:val="0"/>
                                      <w:marBottom w:val="0"/>
                                      <w:divBdr>
                                        <w:top w:val="none" w:sz="0" w:space="0" w:color="auto"/>
                                        <w:left w:val="none" w:sz="0" w:space="0" w:color="auto"/>
                                        <w:bottom w:val="none" w:sz="0" w:space="0" w:color="auto"/>
                                        <w:right w:val="none" w:sz="0" w:space="0" w:color="auto"/>
                                      </w:divBdr>
                                      <w:divsChild>
                                        <w:div w:id="265430454">
                                          <w:marLeft w:val="0"/>
                                          <w:marRight w:val="0"/>
                                          <w:marTop w:val="0"/>
                                          <w:marBottom w:val="0"/>
                                          <w:divBdr>
                                            <w:top w:val="none" w:sz="0" w:space="0" w:color="auto"/>
                                            <w:left w:val="none" w:sz="0" w:space="0" w:color="auto"/>
                                            <w:bottom w:val="none" w:sz="0" w:space="0" w:color="auto"/>
                                            <w:right w:val="none" w:sz="0" w:space="0" w:color="auto"/>
                                          </w:divBdr>
                                          <w:divsChild>
                                            <w:div w:id="563879078">
                                              <w:marLeft w:val="0"/>
                                              <w:marRight w:val="0"/>
                                              <w:marTop w:val="0"/>
                                              <w:marBottom w:val="0"/>
                                              <w:divBdr>
                                                <w:top w:val="none" w:sz="0" w:space="0" w:color="auto"/>
                                                <w:left w:val="none" w:sz="0" w:space="0" w:color="auto"/>
                                                <w:bottom w:val="none" w:sz="0" w:space="0" w:color="auto"/>
                                                <w:right w:val="none" w:sz="0" w:space="0" w:color="auto"/>
                                              </w:divBdr>
                                              <w:divsChild>
                                                <w:div w:id="573899664">
                                                  <w:marLeft w:val="0"/>
                                                  <w:marRight w:val="0"/>
                                                  <w:marTop w:val="0"/>
                                                  <w:marBottom w:val="0"/>
                                                  <w:divBdr>
                                                    <w:top w:val="none" w:sz="0" w:space="0" w:color="auto"/>
                                                    <w:left w:val="none" w:sz="0" w:space="0" w:color="auto"/>
                                                    <w:bottom w:val="none" w:sz="0" w:space="0" w:color="auto"/>
                                                    <w:right w:val="none" w:sz="0" w:space="0" w:color="auto"/>
                                                  </w:divBdr>
                                                  <w:divsChild>
                                                    <w:div w:id="724835831">
                                                      <w:marLeft w:val="0"/>
                                                      <w:marRight w:val="0"/>
                                                      <w:marTop w:val="0"/>
                                                      <w:marBottom w:val="0"/>
                                                      <w:divBdr>
                                                        <w:top w:val="none" w:sz="0" w:space="0" w:color="auto"/>
                                                        <w:left w:val="none" w:sz="0" w:space="0" w:color="auto"/>
                                                        <w:bottom w:val="none" w:sz="0" w:space="0" w:color="auto"/>
                                                        <w:right w:val="none" w:sz="0" w:space="0" w:color="auto"/>
                                                      </w:divBdr>
                                                      <w:divsChild>
                                                        <w:div w:id="1887452252">
                                                          <w:marLeft w:val="0"/>
                                                          <w:marRight w:val="0"/>
                                                          <w:marTop w:val="0"/>
                                                          <w:marBottom w:val="0"/>
                                                          <w:divBdr>
                                                            <w:top w:val="none" w:sz="0" w:space="0" w:color="auto"/>
                                                            <w:left w:val="none" w:sz="0" w:space="0" w:color="auto"/>
                                                            <w:bottom w:val="none" w:sz="0" w:space="0" w:color="auto"/>
                                                            <w:right w:val="none" w:sz="0" w:space="0" w:color="auto"/>
                                                          </w:divBdr>
                                                          <w:divsChild>
                                                            <w:div w:id="58264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96264181">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799228221">
      <w:bodyDiv w:val="1"/>
      <w:marLeft w:val="0"/>
      <w:marRight w:val="0"/>
      <w:marTop w:val="0"/>
      <w:marBottom w:val="0"/>
      <w:divBdr>
        <w:top w:val="none" w:sz="0" w:space="0" w:color="auto"/>
        <w:left w:val="none" w:sz="0" w:space="0" w:color="auto"/>
        <w:bottom w:val="none" w:sz="0" w:space="0" w:color="auto"/>
        <w:right w:val="none" w:sz="0" w:space="0" w:color="auto"/>
      </w:divBdr>
    </w:div>
    <w:div w:id="805582278">
      <w:bodyDiv w:val="1"/>
      <w:marLeft w:val="0"/>
      <w:marRight w:val="0"/>
      <w:marTop w:val="0"/>
      <w:marBottom w:val="0"/>
      <w:divBdr>
        <w:top w:val="none" w:sz="0" w:space="0" w:color="auto"/>
        <w:left w:val="none" w:sz="0" w:space="0" w:color="auto"/>
        <w:bottom w:val="none" w:sz="0" w:space="0" w:color="auto"/>
        <w:right w:val="none" w:sz="0" w:space="0" w:color="auto"/>
      </w:divBdr>
      <w:divsChild>
        <w:div w:id="369107885">
          <w:marLeft w:val="0"/>
          <w:marRight w:val="0"/>
          <w:marTop w:val="0"/>
          <w:marBottom w:val="0"/>
          <w:divBdr>
            <w:top w:val="none" w:sz="0" w:space="0" w:color="auto"/>
            <w:left w:val="none" w:sz="0" w:space="0" w:color="auto"/>
            <w:bottom w:val="none" w:sz="0" w:space="0" w:color="auto"/>
            <w:right w:val="none" w:sz="0" w:space="0" w:color="auto"/>
          </w:divBdr>
          <w:divsChild>
            <w:div w:id="1526556493">
              <w:marLeft w:val="0"/>
              <w:marRight w:val="0"/>
              <w:marTop w:val="0"/>
              <w:marBottom w:val="0"/>
              <w:divBdr>
                <w:top w:val="none" w:sz="0" w:space="0" w:color="auto"/>
                <w:left w:val="none" w:sz="0" w:space="0" w:color="auto"/>
                <w:bottom w:val="none" w:sz="0" w:space="0" w:color="auto"/>
                <w:right w:val="none" w:sz="0" w:space="0" w:color="auto"/>
              </w:divBdr>
              <w:divsChild>
                <w:div w:id="1898584101">
                  <w:marLeft w:val="0"/>
                  <w:marRight w:val="0"/>
                  <w:marTop w:val="0"/>
                  <w:marBottom w:val="0"/>
                  <w:divBdr>
                    <w:top w:val="none" w:sz="0" w:space="0" w:color="auto"/>
                    <w:left w:val="none" w:sz="0" w:space="0" w:color="auto"/>
                    <w:bottom w:val="none" w:sz="0" w:space="0" w:color="auto"/>
                    <w:right w:val="none" w:sz="0" w:space="0" w:color="auto"/>
                  </w:divBdr>
                  <w:divsChild>
                    <w:div w:id="1054354081">
                      <w:marLeft w:val="0"/>
                      <w:marRight w:val="0"/>
                      <w:marTop w:val="0"/>
                      <w:marBottom w:val="0"/>
                      <w:divBdr>
                        <w:top w:val="none" w:sz="0" w:space="0" w:color="auto"/>
                        <w:left w:val="none" w:sz="0" w:space="0" w:color="auto"/>
                        <w:bottom w:val="none" w:sz="0" w:space="0" w:color="auto"/>
                        <w:right w:val="none" w:sz="0" w:space="0" w:color="auto"/>
                      </w:divBdr>
                      <w:divsChild>
                        <w:div w:id="467746829">
                          <w:marLeft w:val="0"/>
                          <w:marRight w:val="0"/>
                          <w:marTop w:val="0"/>
                          <w:marBottom w:val="0"/>
                          <w:divBdr>
                            <w:top w:val="none" w:sz="0" w:space="0" w:color="auto"/>
                            <w:left w:val="none" w:sz="0" w:space="0" w:color="auto"/>
                            <w:bottom w:val="none" w:sz="0" w:space="0" w:color="auto"/>
                            <w:right w:val="none" w:sz="0" w:space="0" w:color="auto"/>
                          </w:divBdr>
                          <w:divsChild>
                            <w:div w:id="1969625064">
                              <w:marLeft w:val="0"/>
                              <w:marRight w:val="0"/>
                              <w:marTop w:val="0"/>
                              <w:marBottom w:val="0"/>
                              <w:divBdr>
                                <w:top w:val="none" w:sz="0" w:space="0" w:color="auto"/>
                                <w:left w:val="none" w:sz="0" w:space="0" w:color="auto"/>
                                <w:bottom w:val="none" w:sz="0" w:space="0" w:color="auto"/>
                                <w:right w:val="none" w:sz="0" w:space="0" w:color="auto"/>
                              </w:divBdr>
                              <w:divsChild>
                                <w:div w:id="329338101">
                                  <w:marLeft w:val="0"/>
                                  <w:marRight w:val="0"/>
                                  <w:marTop w:val="0"/>
                                  <w:marBottom w:val="0"/>
                                  <w:divBdr>
                                    <w:top w:val="none" w:sz="0" w:space="0" w:color="auto"/>
                                    <w:left w:val="none" w:sz="0" w:space="0" w:color="auto"/>
                                    <w:bottom w:val="none" w:sz="0" w:space="0" w:color="auto"/>
                                    <w:right w:val="none" w:sz="0" w:space="0" w:color="auto"/>
                                  </w:divBdr>
                                  <w:divsChild>
                                    <w:div w:id="1960842062">
                                      <w:marLeft w:val="0"/>
                                      <w:marRight w:val="0"/>
                                      <w:marTop w:val="0"/>
                                      <w:marBottom w:val="0"/>
                                      <w:divBdr>
                                        <w:top w:val="none" w:sz="0" w:space="0" w:color="auto"/>
                                        <w:left w:val="none" w:sz="0" w:space="0" w:color="auto"/>
                                        <w:bottom w:val="none" w:sz="0" w:space="0" w:color="auto"/>
                                        <w:right w:val="none" w:sz="0" w:space="0" w:color="auto"/>
                                      </w:divBdr>
                                      <w:divsChild>
                                        <w:div w:id="1692998521">
                                          <w:marLeft w:val="0"/>
                                          <w:marRight w:val="0"/>
                                          <w:marTop w:val="0"/>
                                          <w:marBottom w:val="0"/>
                                          <w:divBdr>
                                            <w:top w:val="none" w:sz="0" w:space="0" w:color="auto"/>
                                            <w:left w:val="none" w:sz="0" w:space="0" w:color="auto"/>
                                            <w:bottom w:val="none" w:sz="0" w:space="0" w:color="auto"/>
                                            <w:right w:val="none" w:sz="0" w:space="0" w:color="auto"/>
                                          </w:divBdr>
                                          <w:divsChild>
                                            <w:div w:id="1767266489">
                                              <w:marLeft w:val="0"/>
                                              <w:marRight w:val="0"/>
                                              <w:marTop w:val="0"/>
                                              <w:marBottom w:val="0"/>
                                              <w:divBdr>
                                                <w:top w:val="none" w:sz="0" w:space="0" w:color="auto"/>
                                                <w:left w:val="none" w:sz="0" w:space="0" w:color="auto"/>
                                                <w:bottom w:val="none" w:sz="0" w:space="0" w:color="auto"/>
                                                <w:right w:val="none" w:sz="0" w:space="0" w:color="auto"/>
                                              </w:divBdr>
                                              <w:divsChild>
                                                <w:div w:id="842622422">
                                                  <w:marLeft w:val="0"/>
                                                  <w:marRight w:val="0"/>
                                                  <w:marTop w:val="0"/>
                                                  <w:marBottom w:val="0"/>
                                                  <w:divBdr>
                                                    <w:top w:val="none" w:sz="0" w:space="0" w:color="auto"/>
                                                    <w:left w:val="none" w:sz="0" w:space="0" w:color="auto"/>
                                                    <w:bottom w:val="none" w:sz="0" w:space="0" w:color="auto"/>
                                                    <w:right w:val="none" w:sz="0" w:space="0" w:color="auto"/>
                                                  </w:divBdr>
                                                  <w:divsChild>
                                                    <w:div w:id="279845641">
                                                      <w:marLeft w:val="0"/>
                                                      <w:marRight w:val="0"/>
                                                      <w:marTop w:val="0"/>
                                                      <w:marBottom w:val="0"/>
                                                      <w:divBdr>
                                                        <w:top w:val="none" w:sz="0" w:space="0" w:color="auto"/>
                                                        <w:left w:val="none" w:sz="0" w:space="0" w:color="auto"/>
                                                        <w:bottom w:val="none" w:sz="0" w:space="0" w:color="auto"/>
                                                        <w:right w:val="none" w:sz="0" w:space="0" w:color="auto"/>
                                                      </w:divBdr>
                                                      <w:divsChild>
                                                        <w:div w:id="670371451">
                                                          <w:marLeft w:val="0"/>
                                                          <w:marRight w:val="0"/>
                                                          <w:marTop w:val="0"/>
                                                          <w:marBottom w:val="0"/>
                                                          <w:divBdr>
                                                            <w:top w:val="none" w:sz="0" w:space="0" w:color="auto"/>
                                                            <w:left w:val="none" w:sz="0" w:space="0" w:color="auto"/>
                                                            <w:bottom w:val="none" w:sz="0" w:space="0" w:color="auto"/>
                                                            <w:right w:val="none" w:sz="0" w:space="0" w:color="auto"/>
                                                          </w:divBdr>
                                                          <w:divsChild>
                                                            <w:div w:id="212703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972119">
      <w:bodyDiv w:val="1"/>
      <w:marLeft w:val="0"/>
      <w:marRight w:val="0"/>
      <w:marTop w:val="0"/>
      <w:marBottom w:val="0"/>
      <w:divBdr>
        <w:top w:val="none" w:sz="0" w:space="0" w:color="auto"/>
        <w:left w:val="none" w:sz="0" w:space="0" w:color="auto"/>
        <w:bottom w:val="none" w:sz="0" w:space="0" w:color="auto"/>
        <w:right w:val="none" w:sz="0" w:space="0" w:color="auto"/>
      </w:divBdr>
    </w:div>
    <w:div w:id="833450584">
      <w:bodyDiv w:val="1"/>
      <w:marLeft w:val="0"/>
      <w:marRight w:val="0"/>
      <w:marTop w:val="0"/>
      <w:marBottom w:val="0"/>
      <w:divBdr>
        <w:top w:val="none" w:sz="0" w:space="0" w:color="auto"/>
        <w:left w:val="none" w:sz="0" w:space="0" w:color="auto"/>
        <w:bottom w:val="none" w:sz="0" w:space="0" w:color="auto"/>
        <w:right w:val="none" w:sz="0" w:space="0" w:color="auto"/>
      </w:divBdr>
      <w:divsChild>
        <w:div w:id="250354788">
          <w:marLeft w:val="0"/>
          <w:marRight w:val="0"/>
          <w:marTop w:val="0"/>
          <w:marBottom w:val="0"/>
          <w:divBdr>
            <w:top w:val="none" w:sz="0" w:space="0" w:color="auto"/>
            <w:left w:val="none" w:sz="0" w:space="0" w:color="auto"/>
            <w:bottom w:val="none" w:sz="0" w:space="0" w:color="auto"/>
            <w:right w:val="none" w:sz="0" w:space="0" w:color="auto"/>
          </w:divBdr>
          <w:divsChild>
            <w:div w:id="1340615343">
              <w:marLeft w:val="0"/>
              <w:marRight w:val="0"/>
              <w:marTop w:val="0"/>
              <w:marBottom w:val="0"/>
              <w:divBdr>
                <w:top w:val="none" w:sz="0" w:space="0" w:color="auto"/>
                <w:left w:val="none" w:sz="0" w:space="0" w:color="auto"/>
                <w:bottom w:val="none" w:sz="0" w:space="0" w:color="auto"/>
                <w:right w:val="none" w:sz="0" w:space="0" w:color="auto"/>
              </w:divBdr>
            </w:div>
          </w:divsChild>
        </w:div>
        <w:div w:id="1422490184">
          <w:marLeft w:val="0"/>
          <w:marRight w:val="0"/>
          <w:marTop w:val="0"/>
          <w:marBottom w:val="0"/>
          <w:divBdr>
            <w:top w:val="none" w:sz="0" w:space="0" w:color="auto"/>
            <w:left w:val="none" w:sz="0" w:space="0" w:color="auto"/>
            <w:bottom w:val="none" w:sz="0" w:space="0" w:color="auto"/>
            <w:right w:val="none" w:sz="0" w:space="0" w:color="auto"/>
          </w:divBdr>
        </w:div>
      </w:divsChild>
    </w:div>
    <w:div w:id="834151344">
      <w:bodyDiv w:val="1"/>
      <w:marLeft w:val="0"/>
      <w:marRight w:val="0"/>
      <w:marTop w:val="0"/>
      <w:marBottom w:val="0"/>
      <w:divBdr>
        <w:top w:val="none" w:sz="0" w:space="0" w:color="auto"/>
        <w:left w:val="none" w:sz="0" w:space="0" w:color="auto"/>
        <w:bottom w:val="none" w:sz="0" w:space="0" w:color="auto"/>
        <w:right w:val="none" w:sz="0" w:space="0" w:color="auto"/>
      </w:divBdr>
      <w:divsChild>
        <w:div w:id="1995260413">
          <w:marLeft w:val="0"/>
          <w:marRight w:val="0"/>
          <w:marTop w:val="0"/>
          <w:marBottom w:val="0"/>
          <w:divBdr>
            <w:top w:val="none" w:sz="0" w:space="0" w:color="auto"/>
            <w:left w:val="none" w:sz="0" w:space="0" w:color="auto"/>
            <w:bottom w:val="none" w:sz="0" w:space="0" w:color="auto"/>
            <w:right w:val="none" w:sz="0" w:space="0" w:color="auto"/>
          </w:divBdr>
          <w:divsChild>
            <w:div w:id="2032490592">
              <w:marLeft w:val="0"/>
              <w:marRight w:val="0"/>
              <w:marTop w:val="0"/>
              <w:marBottom w:val="0"/>
              <w:divBdr>
                <w:top w:val="none" w:sz="0" w:space="0" w:color="auto"/>
                <w:left w:val="none" w:sz="0" w:space="0" w:color="auto"/>
                <w:bottom w:val="none" w:sz="0" w:space="0" w:color="auto"/>
                <w:right w:val="none" w:sz="0" w:space="0" w:color="auto"/>
              </w:divBdr>
              <w:divsChild>
                <w:div w:id="901448153">
                  <w:marLeft w:val="0"/>
                  <w:marRight w:val="0"/>
                  <w:marTop w:val="0"/>
                  <w:marBottom w:val="0"/>
                  <w:divBdr>
                    <w:top w:val="none" w:sz="0" w:space="0" w:color="auto"/>
                    <w:left w:val="none" w:sz="0" w:space="0" w:color="auto"/>
                    <w:bottom w:val="none" w:sz="0" w:space="0" w:color="auto"/>
                    <w:right w:val="none" w:sz="0" w:space="0" w:color="auto"/>
                  </w:divBdr>
                  <w:divsChild>
                    <w:div w:id="382363026">
                      <w:marLeft w:val="0"/>
                      <w:marRight w:val="0"/>
                      <w:marTop w:val="0"/>
                      <w:marBottom w:val="0"/>
                      <w:divBdr>
                        <w:top w:val="none" w:sz="0" w:space="0" w:color="auto"/>
                        <w:left w:val="none" w:sz="0" w:space="0" w:color="auto"/>
                        <w:bottom w:val="none" w:sz="0" w:space="0" w:color="auto"/>
                        <w:right w:val="none" w:sz="0" w:space="0" w:color="auto"/>
                      </w:divBdr>
                      <w:divsChild>
                        <w:div w:id="1597640102">
                          <w:marLeft w:val="0"/>
                          <w:marRight w:val="0"/>
                          <w:marTop w:val="0"/>
                          <w:marBottom w:val="0"/>
                          <w:divBdr>
                            <w:top w:val="none" w:sz="0" w:space="0" w:color="auto"/>
                            <w:left w:val="none" w:sz="0" w:space="0" w:color="auto"/>
                            <w:bottom w:val="none" w:sz="0" w:space="0" w:color="auto"/>
                            <w:right w:val="none" w:sz="0" w:space="0" w:color="auto"/>
                          </w:divBdr>
                          <w:divsChild>
                            <w:div w:id="1126854830">
                              <w:marLeft w:val="0"/>
                              <w:marRight w:val="0"/>
                              <w:marTop w:val="0"/>
                              <w:marBottom w:val="0"/>
                              <w:divBdr>
                                <w:top w:val="none" w:sz="0" w:space="0" w:color="auto"/>
                                <w:left w:val="none" w:sz="0" w:space="0" w:color="auto"/>
                                <w:bottom w:val="none" w:sz="0" w:space="0" w:color="auto"/>
                                <w:right w:val="none" w:sz="0" w:space="0" w:color="auto"/>
                              </w:divBdr>
                              <w:divsChild>
                                <w:div w:id="1870796179">
                                  <w:marLeft w:val="0"/>
                                  <w:marRight w:val="0"/>
                                  <w:marTop w:val="0"/>
                                  <w:marBottom w:val="0"/>
                                  <w:divBdr>
                                    <w:top w:val="none" w:sz="0" w:space="0" w:color="auto"/>
                                    <w:left w:val="none" w:sz="0" w:space="0" w:color="auto"/>
                                    <w:bottom w:val="none" w:sz="0" w:space="0" w:color="auto"/>
                                    <w:right w:val="none" w:sz="0" w:space="0" w:color="auto"/>
                                  </w:divBdr>
                                  <w:divsChild>
                                    <w:div w:id="679507739">
                                      <w:marLeft w:val="0"/>
                                      <w:marRight w:val="0"/>
                                      <w:marTop w:val="0"/>
                                      <w:marBottom w:val="0"/>
                                      <w:divBdr>
                                        <w:top w:val="none" w:sz="0" w:space="0" w:color="auto"/>
                                        <w:left w:val="none" w:sz="0" w:space="0" w:color="auto"/>
                                        <w:bottom w:val="none" w:sz="0" w:space="0" w:color="auto"/>
                                        <w:right w:val="none" w:sz="0" w:space="0" w:color="auto"/>
                                      </w:divBdr>
                                      <w:divsChild>
                                        <w:div w:id="100031562">
                                          <w:marLeft w:val="0"/>
                                          <w:marRight w:val="0"/>
                                          <w:marTop w:val="0"/>
                                          <w:marBottom w:val="0"/>
                                          <w:divBdr>
                                            <w:top w:val="none" w:sz="0" w:space="0" w:color="auto"/>
                                            <w:left w:val="none" w:sz="0" w:space="0" w:color="auto"/>
                                            <w:bottom w:val="none" w:sz="0" w:space="0" w:color="auto"/>
                                            <w:right w:val="none" w:sz="0" w:space="0" w:color="auto"/>
                                          </w:divBdr>
                                          <w:divsChild>
                                            <w:div w:id="2146583156">
                                              <w:marLeft w:val="0"/>
                                              <w:marRight w:val="0"/>
                                              <w:marTop w:val="0"/>
                                              <w:marBottom w:val="0"/>
                                              <w:divBdr>
                                                <w:top w:val="none" w:sz="0" w:space="0" w:color="auto"/>
                                                <w:left w:val="none" w:sz="0" w:space="0" w:color="auto"/>
                                                <w:bottom w:val="none" w:sz="0" w:space="0" w:color="auto"/>
                                                <w:right w:val="none" w:sz="0" w:space="0" w:color="auto"/>
                                              </w:divBdr>
                                              <w:divsChild>
                                                <w:div w:id="1115104158">
                                                  <w:marLeft w:val="0"/>
                                                  <w:marRight w:val="0"/>
                                                  <w:marTop w:val="0"/>
                                                  <w:marBottom w:val="0"/>
                                                  <w:divBdr>
                                                    <w:top w:val="none" w:sz="0" w:space="0" w:color="auto"/>
                                                    <w:left w:val="none" w:sz="0" w:space="0" w:color="auto"/>
                                                    <w:bottom w:val="none" w:sz="0" w:space="0" w:color="auto"/>
                                                    <w:right w:val="none" w:sz="0" w:space="0" w:color="auto"/>
                                                  </w:divBdr>
                                                  <w:divsChild>
                                                    <w:div w:id="276564094">
                                                      <w:marLeft w:val="0"/>
                                                      <w:marRight w:val="0"/>
                                                      <w:marTop w:val="0"/>
                                                      <w:marBottom w:val="0"/>
                                                      <w:divBdr>
                                                        <w:top w:val="none" w:sz="0" w:space="0" w:color="auto"/>
                                                        <w:left w:val="none" w:sz="0" w:space="0" w:color="auto"/>
                                                        <w:bottom w:val="none" w:sz="0" w:space="0" w:color="auto"/>
                                                        <w:right w:val="none" w:sz="0" w:space="0" w:color="auto"/>
                                                      </w:divBdr>
                                                      <w:divsChild>
                                                        <w:div w:id="1207597305">
                                                          <w:marLeft w:val="0"/>
                                                          <w:marRight w:val="0"/>
                                                          <w:marTop w:val="0"/>
                                                          <w:marBottom w:val="0"/>
                                                          <w:divBdr>
                                                            <w:top w:val="none" w:sz="0" w:space="0" w:color="auto"/>
                                                            <w:left w:val="none" w:sz="0" w:space="0" w:color="auto"/>
                                                            <w:bottom w:val="none" w:sz="0" w:space="0" w:color="auto"/>
                                                            <w:right w:val="none" w:sz="0" w:space="0" w:color="auto"/>
                                                          </w:divBdr>
                                                          <w:divsChild>
                                                            <w:div w:id="647783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582616">
      <w:bodyDiv w:val="1"/>
      <w:marLeft w:val="0"/>
      <w:marRight w:val="0"/>
      <w:marTop w:val="0"/>
      <w:marBottom w:val="0"/>
      <w:divBdr>
        <w:top w:val="none" w:sz="0" w:space="0" w:color="auto"/>
        <w:left w:val="none" w:sz="0" w:space="0" w:color="auto"/>
        <w:bottom w:val="none" w:sz="0" w:space="0" w:color="auto"/>
        <w:right w:val="none" w:sz="0" w:space="0" w:color="auto"/>
      </w:divBdr>
      <w:divsChild>
        <w:div w:id="243997846">
          <w:marLeft w:val="0"/>
          <w:marRight w:val="0"/>
          <w:marTop w:val="0"/>
          <w:marBottom w:val="0"/>
          <w:divBdr>
            <w:top w:val="none" w:sz="0" w:space="0" w:color="auto"/>
            <w:left w:val="none" w:sz="0" w:space="0" w:color="auto"/>
            <w:bottom w:val="none" w:sz="0" w:space="0" w:color="auto"/>
            <w:right w:val="none" w:sz="0" w:space="0" w:color="auto"/>
          </w:divBdr>
          <w:divsChild>
            <w:div w:id="1740908677">
              <w:marLeft w:val="0"/>
              <w:marRight w:val="0"/>
              <w:marTop w:val="0"/>
              <w:marBottom w:val="0"/>
              <w:divBdr>
                <w:top w:val="none" w:sz="0" w:space="0" w:color="auto"/>
                <w:left w:val="none" w:sz="0" w:space="0" w:color="auto"/>
                <w:bottom w:val="none" w:sz="0" w:space="0" w:color="auto"/>
                <w:right w:val="none" w:sz="0" w:space="0" w:color="auto"/>
              </w:divBdr>
              <w:divsChild>
                <w:div w:id="1349680433">
                  <w:marLeft w:val="0"/>
                  <w:marRight w:val="0"/>
                  <w:marTop w:val="0"/>
                  <w:marBottom w:val="0"/>
                  <w:divBdr>
                    <w:top w:val="none" w:sz="0" w:space="0" w:color="auto"/>
                    <w:left w:val="none" w:sz="0" w:space="0" w:color="auto"/>
                    <w:bottom w:val="none" w:sz="0" w:space="0" w:color="auto"/>
                    <w:right w:val="none" w:sz="0" w:space="0" w:color="auto"/>
                  </w:divBdr>
                  <w:divsChild>
                    <w:div w:id="899026116">
                      <w:marLeft w:val="0"/>
                      <w:marRight w:val="0"/>
                      <w:marTop w:val="0"/>
                      <w:marBottom w:val="0"/>
                      <w:divBdr>
                        <w:top w:val="none" w:sz="0" w:space="0" w:color="auto"/>
                        <w:left w:val="none" w:sz="0" w:space="0" w:color="auto"/>
                        <w:bottom w:val="none" w:sz="0" w:space="0" w:color="auto"/>
                        <w:right w:val="none" w:sz="0" w:space="0" w:color="auto"/>
                      </w:divBdr>
                      <w:divsChild>
                        <w:div w:id="118643453">
                          <w:marLeft w:val="0"/>
                          <w:marRight w:val="0"/>
                          <w:marTop w:val="0"/>
                          <w:marBottom w:val="0"/>
                          <w:divBdr>
                            <w:top w:val="none" w:sz="0" w:space="0" w:color="auto"/>
                            <w:left w:val="none" w:sz="0" w:space="0" w:color="auto"/>
                            <w:bottom w:val="none" w:sz="0" w:space="0" w:color="auto"/>
                            <w:right w:val="none" w:sz="0" w:space="0" w:color="auto"/>
                          </w:divBdr>
                          <w:divsChild>
                            <w:div w:id="1614705422">
                              <w:marLeft w:val="0"/>
                              <w:marRight w:val="0"/>
                              <w:marTop w:val="0"/>
                              <w:marBottom w:val="0"/>
                              <w:divBdr>
                                <w:top w:val="none" w:sz="0" w:space="0" w:color="auto"/>
                                <w:left w:val="none" w:sz="0" w:space="0" w:color="auto"/>
                                <w:bottom w:val="none" w:sz="0" w:space="0" w:color="auto"/>
                                <w:right w:val="none" w:sz="0" w:space="0" w:color="auto"/>
                              </w:divBdr>
                              <w:divsChild>
                                <w:div w:id="1239709620">
                                  <w:marLeft w:val="0"/>
                                  <w:marRight w:val="0"/>
                                  <w:marTop w:val="0"/>
                                  <w:marBottom w:val="0"/>
                                  <w:divBdr>
                                    <w:top w:val="none" w:sz="0" w:space="0" w:color="auto"/>
                                    <w:left w:val="none" w:sz="0" w:space="0" w:color="auto"/>
                                    <w:bottom w:val="none" w:sz="0" w:space="0" w:color="auto"/>
                                    <w:right w:val="none" w:sz="0" w:space="0" w:color="auto"/>
                                  </w:divBdr>
                                  <w:divsChild>
                                    <w:div w:id="1329216698">
                                      <w:marLeft w:val="0"/>
                                      <w:marRight w:val="0"/>
                                      <w:marTop w:val="0"/>
                                      <w:marBottom w:val="0"/>
                                      <w:divBdr>
                                        <w:top w:val="none" w:sz="0" w:space="0" w:color="auto"/>
                                        <w:left w:val="none" w:sz="0" w:space="0" w:color="auto"/>
                                        <w:bottom w:val="none" w:sz="0" w:space="0" w:color="auto"/>
                                        <w:right w:val="none" w:sz="0" w:space="0" w:color="auto"/>
                                      </w:divBdr>
                                      <w:divsChild>
                                        <w:div w:id="2144156384">
                                          <w:marLeft w:val="0"/>
                                          <w:marRight w:val="0"/>
                                          <w:marTop w:val="0"/>
                                          <w:marBottom w:val="0"/>
                                          <w:divBdr>
                                            <w:top w:val="none" w:sz="0" w:space="0" w:color="auto"/>
                                            <w:left w:val="none" w:sz="0" w:space="0" w:color="auto"/>
                                            <w:bottom w:val="none" w:sz="0" w:space="0" w:color="auto"/>
                                            <w:right w:val="none" w:sz="0" w:space="0" w:color="auto"/>
                                          </w:divBdr>
                                          <w:divsChild>
                                            <w:div w:id="716702510">
                                              <w:marLeft w:val="0"/>
                                              <w:marRight w:val="0"/>
                                              <w:marTop w:val="0"/>
                                              <w:marBottom w:val="0"/>
                                              <w:divBdr>
                                                <w:top w:val="none" w:sz="0" w:space="0" w:color="auto"/>
                                                <w:left w:val="none" w:sz="0" w:space="0" w:color="auto"/>
                                                <w:bottom w:val="none" w:sz="0" w:space="0" w:color="auto"/>
                                                <w:right w:val="none" w:sz="0" w:space="0" w:color="auto"/>
                                              </w:divBdr>
                                              <w:divsChild>
                                                <w:div w:id="90904712">
                                                  <w:marLeft w:val="0"/>
                                                  <w:marRight w:val="0"/>
                                                  <w:marTop w:val="0"/>
                                                  <w:marBottom w:val="0"/>
                                                  <w:divBdr>
                                                    <w:top w:val="none" w:sz="0" w:space="0" w:color="auto"/>
                                                    <w:left w:val="none" w:sz="0" w:space="0" w:color="auto"/>
                                                    <w:bottom w:val="none" w:sz="0" w:space="0" w:color="auto"/>
                                                    <w:right w:val="none" w:sz="0" w:space="0" w:color="auto"/>
                                                  </w:divBdr>
                                                  <w:divsChild>
                                                    <w:div w:id="2099328297">
                                                      <w:marLeft w:val="0"/>
                                                      <w:marRight w:val="0"/>
                                                      <w:marTop w:val="0"/>
                                                      <w:marBottom w:val="0"/>
                                                      <w:divBdr>
                                                        <w:top w:val="none" w:sz="0" w:space="0" w:color="auto"/>
                                                        <w:left w:val="none" w:sz="0" w:space="0" w:color="auto"/>
                                                        <w:bottom w:val="none" w:sz="0" w:space="0" w:color="auto"/>
                                                        <w:right w:val="none" w:sz="0" w:space="0" w:color="auto"/>
                                                      </w:divBdr>
                                                      <w:divsChild>
                                                        <w:div w:id="901521587">
                                                          <w:marLeft w:val="0"/>
                                                          <w:marRight w:val="0"/>
                                                          <w:marTop w:val="0"/>
                                                          <w:marBottom w:val="0"/>
                                                          <w:divBdr>
                                                            <w:top w:val="none" w:sz="0" w:space="0" w:color="auto"/>
                                                            <w:left w:val="none" w:sz="0" w:space="0" w:color="auto"/>
                                                            <w:bottom w:val="none" w:sz="0" w:space="0" w:color="auto"/>
                                                            <w:right w:val="none" w:sz="0" w:space="0" w:color="auto"/>
                                                          </w:divBdr>
                                                          <w:divsChild>
                                                            <w:div w:id="3747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6135667">
      <w:bodyDiv w:val="1"/>
      <w:marLeft w:val="0"/>
      <w:marRight w:val="0"/>
      <w:marTop w:val="0"/>
      <w:marBottom w:val="0"/>
      <w:divBdr>
        <w:top w:val="none" w:sz="0" w:space="0" w:color="auto"/>
        <w:left w:val="none" w:sz="0" w:space="0" w:color="auto"/>
        <w:bottom w:val="none" w:sz="0" w:space="0" w:color="auto"/>
        <w:right w:val="none" w:sz="0" w:space="0" w:color="auto"/>
      </w:divBdr>
    </w:div>
    <w:div w:id="861356053">
      <w:bodyDiv w:val="1"/>
      <w:marLeft w:val="0"/>
      <w:marRight w:val="0"/>
      <w:marTop w:val="0"/>
      <w:marBottom w:val="0"/>
      <w:divBdr>
        <w:top w:val="none" w:sz="0" w:space="0" w:color="auto"/>
        <w:left w:val="none" w:sz="0" w:space="0" w:color="auto"/>
        <w:bottom w:val="none" w:sz="0" w:space="0" w:color="auto"/>
        <w:right w:val="none" w:sz="0" w:space="0" w:color="auto"/>
      </w:divBdr>
    </w:div>
    <w:div w:id="864444584">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89922002">
      <w:bodyDiv w:val="1"/>
      <w:marLeft w:val="0"/>
      <w:marRight w:val="0"/>
      <w:marTop w:val="0"/>
      <w:marBottom w:val="0"/>
      <w:divBdr>
        <w:top w:val="none" w:sz="0" w:space="0" w:color="auto"/>
        <w:left w:val="none" w:sz="0" w:space="0" w:color="auto"/>
        <w:bottom w:val="none" w:sz="0" w:space="0" w:color="auto"/>
        <w:right w:val="none" w:sz="0" w:space="0" w:color="auto"/>
      </w:divBdr>
      <w:divsChild>
        <w:div w:id="755050814">
          <w:marLeft w:val="0"/>
          <w:marRight w:val="0"/>
          <w:marTop w:val="0"/>
          <w:marBottom w:val="0"/>
          <w:divBdr>
            <w:top w:val="none" w:sz="0" w:space="0" w:color="auto"/>
            <w:left w:val="none" w:sz="0" w:space="0" w:color="auto"/>
            <w:bottom w:val="none" w:sz="0" w:space="0" w:color="auto"/>
            <w:right w:val="none" w:sz="0" w:space="0" w:color="auto"/>
          </w:divBdr>
          <w:divsChild>
            <w:div w:id="1057627352">
              <w:marLeft w:val="0"/>
              <w:marRight w:val="0"/>
              <w:marTop w:val="0"/>
              <w:marBottom w:val="0"/>
              <w:divBdr>
                <w:top w:val="none" w:sz="0" w:space="0" w:color="auto"/>
                <w:left w:val="none" w:sz="0" w:space="0" w:color="auto"/>
                <w:bottom w:val="none" w:sz="0" w:space="0" w:color="auto"/>
                <w:right w:val="none" w:sz="0" w:space="0" w:color="auto"/>
              </w:divBdr>
              <w:divsChild>
                <w:div w:id="717243075">
                  <w:marLeft w:val="0"/>
                  <w:marRight w:val="0"/>
                  <w:marTop w:val="0"/>
                  <w:marBottom w:val="0"/>
                  <w:divBdr>
                    <w:top w:val="none" w:sz="0" w:space="0" w:color="auto"/>
                    <w:left w:val="none" w:sz="0" w:space="0" w:color="auto"/>
                    <w:bottom w:val="none" w:sz="0" w:space="0" w:color="auto"/>
                    <w:right w:val="none" w:sz="0" w:space="0" w:color="auto"/>
                  </w:divBdr>
                  <w:divsChild>
                    <w:div w:id="1978873581">
                      <w:marLeft w:val="0"/>
                      <w:marRight w:val="0"/>
                      <w:marTop w:val="0"/>
                      <w:marBottom w:val="0"/>
                      <w:divBdr>
                        <w:top w:val="none" w:sz="0" w:space="0" w:color="auto"/>
                        <w:left w:val="none" w:sz="0" w:space="0" w:color="auto"/>
                        <w:bottom w:val="none" w:sz="0" w:space="0" w:color="auto"/>
                        <w:right w:val="none" w:sz="0" w:space="0" w:color="auto"/>
                      </w:divBdr>
                      <w:divsChild>
                        <w:div w:id="868836989">
                          <w:marLeft w:val="0"/>
                          <w:marRight w:val="0"/>
                          <w:marTop w:val="0"/>
                          <w:marBottom w:val="0"/>
                          <w:divBdr>
                            <w:top w:val="none" w:sz="0" w:space="0" w:color="auto"/>
                            <w:left w:val="none" w:sz="0" w:space="0" w:color="auto"/>
                            <w:bottom w:val="none" w:sz="0" w:space="0" w:color="auto"/>
                            <w:right w:val="none" w:sz="0" w:space="0" w:color="auto"/>
                          </w:divBdr>
                          <w:divsChild>
                            <w:div w:id="852765163">
                              <w:marLeft w:val="0"/>
                              <w:marRight w:val="0"/>
                              <w:marTop w:val="0"/>
                              <w:marBottom w:val="0"/>
                              <w:divBdr>
                                <w:top w:val="none" w:sz="0" w:space="0" w:color="auto"/>
                                <w:left w:val="none" w:sz="0" w:space="0" w:color="auto"/>
                                <w:bottom w:val="none" w:sz="0" w:space="0" w:color="auto"/>
                                <w:right w:val="none" w:sz="0" w:space="0" w:color="auto"/>
                              </w:divBdr>
                              <w:divsChild>
                                <w:div w:id="488374960">
                                  <w:marLeft w:val="0"/>
                                  <w:marRight w:val="0"/>
                                  <w:marTop w:val="0"/>
                                  <w:marBottom w:val="0"/>
                                  <w:divBdr>
                                    <w:top w:val="none" w:sz="0" w:space="0" w:color="auto"/>
                                    <w:left w:val="none" w:sz="0" w:space="0" w:color="auto"/>
                                    <w:bottom w:val="none" w:sz="0" w:space="0" w:color="auto"/>
                                    <w:right w:val="none" w:sz="0" w:space="0" w:color="auto"/>
                                  </w:divBdr>
                                  <w:divsChild>
                                    <w:div w:id="960572313">
                                      <w:marLeft w:val="0"/>
                                      <w:marRight w:val="0"/>
                                      <w:marTop w:val="0"/>
                                      <w:marBottom w:val="0"/>
                                      <w:divBdr>
                                        <w:top w:val="none" w:sz="0" w:space="0" w:color="auto"/>
                                        <w:left w:val="none" w:sz="0" w:space="0" w:color="auto"/>
                                        <w:bottom w:val="none" w:sz="0" w:space="0" w:color="auto"/>
                                        <w:right w:val="none" w:sz="0" w:space="0" w:color="auto"/>
                                      </w:divBdr>
                                      <w:divsChild>
                                        <w:div w:id="180702215">
                                          <w:marLeft w:val="0"/>
                                          <w:marRight w:val="0"/>
                                          <w:marTop w:val="0"/>
                                          <w:marBottom w:val="0"/>
                                          <w:divBdr>
                                            <w:top w:val="none" w:sz="0" w:space="0" w:color="auto"/>
                                            <w:left w:val="none" w:sz="0" w:space="0" w:color="auto"/>
                                            <w:bottom w:val="none" w:sz="0" w:space="0" w:color="auto"/>
                                            <w:right w:val="none" w:sz="0" w:space="0" w:color="auto"/>
                                          </w:divBdr>
                                          <w:divsChild>
                                            <w:div w:id="1593511610">
                                              <w:marLeft w:val="0"/>
                                              <w:marRight w:val="0"/>
                                              <w:marTop w:val="0"/>
                                              <w:marBottom w:val="0"/>
                                              <w:divBdr>
                                                <w:top w:val="none" w:sz="0" w:space="0" w:color="auto"/>
                                                <w:left w:val="none" w:sz="0" w:space="0" w:color="auto"/>
                                                <w:bottom w:val="none" w:sz="0" w:space="0" w:color="auto"/>
                                                <w:right w:val="none" w:sz="0" w:space="0" w:color="auto"/>
                                              </w:divBdr>
                                              <w:divsChild>
                                                <w:div w:id="1103769579">
                                                  <w:marLeft w:val="0"/>
                                                  <w:marRight w:val="0"/>
                                                  <w:marTop w:val="0"/>
                                                  <w:marBottom w:val="0"/>
                                                  <w:divBdr>
                                                    <w:top w:val="none" w:sz="0" w:space="0" w:color="auto"/>
                                                    <w:left w:val="none" w:sz="0" w:space="0" w:color="auto"/>
                                                    <w:bottom w:val="none" w:sz="0" w:space="0" w:color="auto"/>
                                                    <w:right w:val="none" w:sz="0" w:space="0" w:color="auto"/>
                                                  </w:divBdr>
                                                  <w:divsChild>
                                                    <w:div w:id="1792816447">
                                                      <w:marLeft w:val="0"/>
                                                      <w:marRight w:val="0"/>
                                                      <w:marTop w:val="0"/>
                                                      <w:marBottom w:val="0"/>
                                                      <w:divBdr>
                                                        <w:top w:val="none" w:sz="0" w:space="0" w:color="auto"/>
                                                        <w:left w:val="none" w:sz="0" w:space="0" w:color="auto"/>
                                                        <w:bottom w:val="none" w:sz="0" w:space="0" w:color="auto"/>
                                                        <w:right w:val="none" w:sz="0" w:space="0" w:color="auto"/>
                                                      </w:divBdr>
                                                      <w:divsChild>
                                                        <w:div w:id="1505365459">
                                                          <w:marLeft w:val="0"/>
                                                          <w:marRight w:val="0"/>
                                                          <w:marTop w:val="0"/>
                                                          <w:marBottom w:val="0"/>
                                                          <w:divBdr>
                                                            <w:top w:val="none" w:sz="0" w:space="0" w:color="auto"/>
                                                            <w:left w:val="none" w:sz="0" w:space="0" w:color="auto"/>
                                                            <w:bottom w:val="none" w:sz="0" w:space="0" w:color="auto"/>
                                                            <w:right w:val="none" w:sz="0" w:space="0" w:color="auto"/>
                                                          </w:divBdr>
                                                          <w:divsChild>
                                                            <w:div w:id="170270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0701411">
      <w:bodyDiv w:val="1"/>
      <w:marLeft w:val="0"/>
      <w:marRight w:val="0"/>
      <w:marTop w:val="0"/>
      <w:marBottom w:val="0"/>
      <w:divBdr>
        <w:top w:val="none" w:sz="0" w:space="0" w:color="auto"/>
        <w:left w:val="none" w:sz="0" w:space="0" w:color="auto"/>
        <w:bottom w:val="none" w:sz="0" w:space="0" w:color="auto"/>
        <w:right w:val="none" w:sz="0" w:space="0" w:color="auto"/>
      </w:divBdr>
    </w:div>
    <w:div w:id="912928725">
      <w:bodyDiv w:val="1"/>
      <w:marLeft w:val="0"/>
      <w:marRight w:val="0"/>
      <w:marTop w:val="0"/>
      <w:marBottom w:val="0"/>
      <w:divBdr>
        <w:top w:val="none" w:sz="0" w:space="0" w:color="auto"/>
        <w:left w:val="none" w:sz="0" w:space="0" w:color="auto"/>
        <w:bottom w:val="none" w:sz="0" w:space="0" w:color="auto"/>
        <w:right w:val="none" w:sz="0" w:space="0" w:color="auto"/>
      </w:divBdr>
    </w:div>
    <w:div w:id="917134657">
      <w:bodyDiv w:val="1"/>
      <w:marLeft w:val="0"/>
      <w:marRight w:val="0"/>
      <w:marTop w:val="0"/>
      <w:marBottom w:val="0"/>
      <w:divBdr>
        <w:top w:val="none" w:sz="0" w:space="0" w:color="auto"/>
        <w:left w:val="none" w:sz="0" w:space="0" w:color="auto"/>
        <w:bottom w:val="none" w:sz="0" w:space="0" w:color="auto"/>
        <w:right w:val="none" w:sz="0" w:space="0" w:color="auto"/>
      </w:divBdr>
    </w:div>
    <w:div w:id="923613528">
      <w:bodyDiv w:val="1"/>
      <w:marLeft w:val="0"/>
      <w:marRight w:val="0"/>
      <w:marTop w:val="0"/>
      <w:marBottom w:val="0"/>
      <w:divBdr>
        <w:top w:val="none" w:sz="0" w:space="0" w:color="auto"/>
        <w:left w:val="none" w:sz="0" w:space="0" w:color="auto"/>
        <w:bottom w:val="none" w:sz="0" w:space="0" w:color="auto"/>
        <w:right w:val="none" w:sz="0" w:space="0" w:color="auto"/>
      </w:divBdr>
      <w:divsChild>
        <w:div w:id="909078330">
          <w:marLeft w:val="0"/>
          <w:marRight w:val="0"/>
          <w:marTop w:val="0"/>
          <w:marBottom w:val="0"/>
          <w:divBdr>
            <w:top w:val="none" w:sz="0" w:space="0" w:color="auto"/>
            <w:left w:val="none" w:sz="0" w:space="0" w:color="auto"/>
            <w:bottom w:val="none" w:sz="0" w:space="0" w:color="auto"/>
            <w:right w:val="none" w:sz="0" w:space="0" w:color="auto"/>
          </w:divBdr>
          <w:divsChild>
            <w:div w:id="757406587">
              <w:marLeft w:val="0"/>
              <w:marRight w:val="0"/>
              <w:marTop w:val="0"/>
              <w:marBottom w:val="0"/>
              <w:divBdr>
                <w:top w:val="none" w:sz="0" w:space="0" w:color="auto"/>
                <w:left w:val="none" w:sz="0" w:space="0" w:color="auto"/>
                <w:bottom w:val="none" w:sz="0" w:space="0" w:color="auto"/>
                <w:right w:val="none" w:sz="0" w:space="0" w:color="auto"/>
              </w:divBdr>
              <w:divsChild>
                <w:div w:id="756901423">
                  <w:marLeft w:val="0"/>
                  <w:marRight w:val="0"/>
                  <w:marTop w:val="360"/>
                  <w:marBottom w:val="0"/>
                  <w:divBdr>
                    <w:top w:val="none" w:sz="0" w:space="0" w:color="auto"/>
                    <w:left w:val="none" w:sz="0" w:space="0" w:color="auto"/>
                    <w:bottom w:val="none" w:sz="0" w:space="0" w:color="auto"/>
                    <w:right w:val="none" w:sz="0" w:space="0" w:color="auto"/>
                  </w:divBdr>
                </w:div>
              </w:divsChild>
            </w:div>
            <w:div w:id="1226330015">
              <w:marLeft w:val="240"/>
              <w:marRight w:val="240"/>
              <w:marTop w:val="0"/>
              <w:marBottom w:val="0"/>
              <w:divBdr>
                <w:top w:val="none" w:sz="0" w:space="0" w:color="auto"/>
                <w:left w:val="none" w:sz="0" w:space="0" w:color="auto"/>
                <w:bottom w:val="none" w:sz="0" w:space="0" w:color="auto"/>
                <w:right w:val="none" w:sz="0" w:space="0" w:color="auto"/>
              </w:divBdr>
              <w:divsChild>
                <w:div w:id="472603609">
                  <w:marLeft w:val="0"/>
                  <w:marRight w:val="0"/>
                  <w:marTop w:val="0"/>
                  <w:marBottom w:val="0"/>
                  <w:divBdr>
                    <w:top w:val="none" w:sz="0" w:space="0" w:color="auto"/>
                    <w:left w:val="none" w:sz="0" w:space="0" w:color="auto"/>
                    <w:bottom w:val="none" w:sz="0" w:space="0" w:color="auto"/>
                    <w:right w:val="none" w:sz="0" w:space="0" w:color="auto"/>
                  </w:divBdr>
                  <w:divsChild>
                    <w:div w:id="739522594">
                      <w:marLeft w:val="0"/>
                      <w:marRight w:val="0"/>
                      <w:marTop w:val="0"/>
                      <w:marBottom w:val="0"/>
                      <w:divBdr>
                        <w:top w:val="none" w:sz="0" w:space="0" w:color="auto"/>
                        <w:left w:val="none" w:sz="0" w:space="0" w:color="auto"/>
                        <w:bottom w:val="none" w:sz="0" w:space="0" w:color="auto"/>
                        <w:right w:val="none" w:sz="0" w:space="0" w:color="auto"/>
                      </w:divBdr>
                    </w:div>
                  </w:divsChild>
                </w:div>
                <w:div w:id="67129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120026">
      <w:bodyDiv w:val="1"/>
      <w:marLeft w:val="0"/>
      <w:marRight w:val="0"/>
      <w:marTop w:val="0"/>
      <w:marBottom w:val="0"/>
      <w:divBdr>
        <w:top w:val="none" w:sz="0" w:space="0" w:color="auto"/>
        <w:left w:val="none" w:sz="0" w:space="0" w:color="auto"/>
        <w:bottom w:val="none" w:sz="0" w:space="0" w:color="auto"/>
        <w:right w:val="none" w:sz="0" w:space="0" w:color="auto"/>
      </w:divBdr>
    </w:div>
    <w:div w:id="941304181">
      <w:bodyDiv w:val="1"/>
      <w:marLeft w:val="0"/>
      <w:marRight w:val="0"/>
      <w:marTop w:val="0"/>
      <w:marBottom w:val="0"/>
      <w:divBdr>
        <w:top w:val="none" w:sz="0" w:space="0" w:color="auto"/>
        <w:left w:val="none" w:sz="0" w:space="0" w:color="auto"/>
        <w:bottom w:val="none" w:sz="0" w:space="0" w:color="auto"/>
        <w:right w:val="none" w:sz="0" w:space="0" w:color="auto"/>
      </w:divBdr>
      <w:divsChild>
        <w:div w:id="1689133673">
          <w:marLeft w:val="0"/>
          <w:marRight w:val="0"/>
          <w:marTop w:val="0"/>
          <w:marBottom w:val="0"/>
          <w:divBdr>
            <w:top w:val="none" w:sz="0" w:space="0" w:color="auto"/>
            <w:left w:val="none" w:sz="0" w:space="0" w:color="auto"/>
            <w:bottom w:val="none" w:sz="0" w:space="0" w:color="auto"/>
            <w:right w:val="none" w:sz="0" w:space="0" w:color="auto"/>
          </w:divBdr>
          <w:divsChild>
            <w:div w:id="53505484">
              <w:marLeft w:val="0"/>
              <w:marRight w:val="0"/>
              <w:marTop w:val="0"/>
              <w:marBottom w:val="0"/>
              <w:divBdr>
                <w:top w:val="none" w:sz="0" w:space="0" w:color="auto"/>
                <w:left w:val="none" w:sz="0" w:space="0" w:color="auto"/>
                <w:bottom w:val="none" w:sz="0" w:space="0" w:color="auto"/>
                <w:right w:val="none" w:sz="0" w:space="0" w:color="auto"/>
              </w:divBdr>
              <w:divsChild>
                <w:div w:id="1064597996">
                  <w:marLeft w:val="0"/>
                  <w:marRight w:val="0"/>
                  <w:marTop w:val="0"/>
                  <w:marBottom w:val="0"/>
                  <w:divBdr>
                    <w:top w:val="none" w:sz="0" w:space="0" w:color="auto"/>
                    <w:left w:val="none" w:sz="0" w:space="0" w:color="auto"/>
                    <w:bottom w:val="none" w:sz="0" w:space="0" w:color="auto"/>
                    <w:right w:val="none" w:sz="0" w:space="0" w:color="auto"/>
                  </w:divBdr>
                  <w:divsChild>
                    <w:div w:id="1470635785">
                      <w:marLeft w:val="0"/>
                      <w:marRight w:val="0"/>
                      <w:marTop w:val="0"/>
                      <w:marBottom w:val="0"/>
                      <w:divBdr>
                        <w:top w:val="none" w:sz="0" w:space="0" w:color="auto"/>
                        <w:left w:val="none" w:sz="0" w:space="0" w:color="auto"/>
                        <w:bottom w:val="none" w:sz="0" w:space="0" w:color="auto"/>
                        <w:right w:val="none" w:sz="0" w:space="0" w:color="auto"/>
                      </w:divBdr>
                      <w:divsChild>
                        <w:div w:id="77751195">
                          <w:marLeft w:val="0"/>
                          <w:marRight w:val="0"/>
                          <w:marTop w:val="0"/>
                          <w:marBottom w:val="0"/>
                          <w:divBdr>
                            <w:top w:val="none" w:sz="0" w:space="0" w:color="auto"/>
                            <w:left w:val="none" w:sz="0" w:space="0" w:color="auto"/>
                            <w:bottom w:val="none" w:sz="0" w:space="0" w:color="auto"/>
                            <w:right w:val="none" w:sz="0" w:space="0" w:color="auto"/>
                          </w:divBdr>
                          <w:divsChild>
                            <w:div w:id="928660174">
                              <w:marLeft w:val="0"/>
                              <w:marRight w:val="0"/>
                              <w:marTop w:val="0"/>
                              <w:marBottom w:val="0"/>
                              <w:divBdr>
                                <w:top w:val="none" w:sz="0" w:space="0" w:color="auto"/>
                                <w:left w:val="none" w:sz="0" w:space="0" w:color="auto"/>
                                <w:bottom w:val="none" w:sz="0" w:space="0" w:color="auto"/>
                                <w:right w:val="none" w:sz="0" w:space="0" w:color="auto"/>
                              </w:divBdr>
                              <w:divsChild>
                                <w:div w:id="1075592444">
                                  <w:marLeft w:val="0"/>
                                  <w:marRight w:val="0"/>
                                  <w:marTop w:val="0"/>
                                  <w:marBottom w:val="0"/>
                                  <w:divBdr>
                                    <w:top w:val="none" w:sz="0" w:space="0" w:color="auto"/>
                                    <w:left w:val="none" w:sz="0" w:space="0" w:color="auto"/>
                                    <w:bottom w:val="none" w:sz="0" w:space="0" w:color="auto"/>
                                    <w:right w:val="none" w:sz="0" w:space="0" w:color="auto"/>
                                  </w:divBdr>
                                  <w:divsChild>
                                    <w:div w:id="729887402">
                                      <w:marLeft w:val="0"/>
                                      <w:marRight w:val="0"/>
                                      <w:marTop w:val="0"/>
                                      <w:marBottom w:val="0"/>
                                      <w:divBdr>
                                        <w:top w:val="none" w:sz="0" w:space="0" w:color="auto"/>
                                        <w:left w:val="none" w:sz="0" w:space="0" w:color="auto"/>
                                        <w:bottom w:val="none" w:sz="0" w:space="0" w:color="auto"/>
                                        <w:right w:val="none" w:sz="0" w:space="0" w:color="auto"/>
                                      </w:divBdr>
                                      <w:divsChild>
                                        <w:div w:id="1391265113">
                                          <w:marLeft w:val="0"/>
                                          <w:marRight w:val="0"/>
                                          <w:marTop w:val="0"/>
                                          <w:marBottom w:val="0"/>
                                          <w:divBdr>
                                            <w:top w:val="none" w:sz="0" w:space="0" w:color="auto"/>
                                            <w:left w:val="none" w:sz="0" w:space="0" w:color="auto"/>
                                            <w:bottom w:val="none" w:sz="0" w:space="0" w:color="auto"/>
                                            <w:right w:val="none" w:sz="0" w:space="0" w:color="auto"/>
                                          </w:divBdr>
                                          <w:divsChild>
                                            <w:div w:id="230428445">
                                              <w:marLeft w:val="0"/>
                                              <w:marRight w:val="0"/>
                                              <w:marTop w:val="0"/>
                                              <w:marBottom w:val="0"/>
                                              <w:divBdr>
                                                <w:top w:val="none" w:sz="0" w:space="0" w:color="auto"/>
                                                <w:left w:val="none" w:sz="0" w:space="0" w:color="auto"/>
                                                <w:bottom w:val="none" w:sz="0" w:space="0" w:color="auto"/>
                                                <w:right w:val="none" w:sz="0" w:space="0" w:color="auto"/>
                                              </w:divBdr>
                                              <w:divsChild>
                                                <w:div w:id="1241527577">
                                                  <w:marLeft w:val="0"/>
                                                  <w:marRight w:val="0"/>
                                                  <w:marTop w:val="0"/>
                                                  <w:marBottom w:val="0"/>
                                                  <w:divBdr>
                                                    <w:top w:val="none" w:sz="0" w:space="0" w:color="auto"/>
                                                    <w:left w:val="none" w:sz="0" w:space="0" w:color="auto"/>
                                                    <w:bottom w:val="none" w:sz="0" w:space="0" w:color="auto"/>
                                                    <w:right w:val="none" w:sz="0" w:space="0" w:color="auto"/>
                                                  </w:divBdr>
                                                  <w:divsChild>
                                                    <w:div w:id="943195935">
                                                      <w:marLeft w:val="0"/>
                                                      <w:marRight w:val="0"/>
                                                      <w:marTop w:val="0"/>
                                                      <w:marBottom w:val="0"/>
                                                      <w:divBdr>
                                                        <w:top w:val="none" w:sz="0" w:space="0" w:color="auto"/>
                                                        <w:left w:val="none" w:sz="0" w:space="0" w:color="auto"/>
                                                        <w:bottom w:val="none" w:sz="0" w:space="0" w:color="auto"/>
                                                        <w:right w:val="none" w:sz="0" w:space="0" w:color="auto"/>
                                                      </w:divBdr>
                                                      <w:divsChild>
                                                        <w:div w:id="1535077715">
                                                          <w:marLeft w:val="0"/>
                                                          <w:marRight w:val="0"/>
                                                          <w:marTop w:val="0"/>
                                                          <w:marBottom w:val="0"/>
                                                          <w:divBdr>
                                                            <w:top w:val="none" w:sz="0" w:space="0" w:color="auto"/>
                                                            <w:left w:val="none" w:sz="0" w:space="0" w:color="auto"/>
                                                            <w:bottom w:val="none" w:sz="0" w:space="0" w:color="auto"/>
                                                            <w:right w:val="none" w:sz="0" w:space="0" w:color="auto"/>
                                                          </w:divBdr>
                                                          <w:divsChild>
                                                            <w:div w:id="66220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6930396">
      <w:bodyDiv w:val="1"/>
      <w:marLeft w:val="0"/>
      <w:marRight w:val="0"/>
      <w:marTop w:val="0"/>
      <w:marBottom w:val="0"/>
      <w:divBdr>
        <w:top w:val="none" w:sz="0" w:space="0" w:color="auto"/>
        <w:left w:val="none" w:sz="0" w:space="0" w:color="auto"/>
        <w:bottom w:val="none" w:sz="0" w:space="0" w:color="auto"/>
        <w:right w:val="none" w:sz="0" w:space="0" w:color="auto"/>
      </w:divBdr>
      <w:divsChild>
        <w:div w:id="226765468">
          <w:marLeft w:val="0"/>
          <w:marRight w:val="0"/>
          <w:marTop w:val="0"/>
          <w:marBottom w:val="0"/>
          <w:divBdr>
            <w:top w:val="none" w:sz="0" w:space="0" w:color="auto"/>
            <w:left w:val="none" w:sz="0" w:space="0" w:color="auto"/>
            <w:bottom w:val="none" w:sz="0" w:space="0" w:color="auto"/>
            <w:right w:val="none" w:sz="0" w:space="0" w:color="auto"/>
          </w:divBdr>
          <w:divsChild>
            <w:div w:id="928924553">
              <w:marLeft w:val="0"/>
              <w:marRight w:val="0"/>
              <w:marTop w:val="0"/>
              <w:marBottom w:val="0"/>
              <w:divBdr>
                <w:top w:val="none" w:sz="0" w:space="0" w:color="auto"/>
                <w:left w:val="none" w:sz="0" w:space="0" w:color="auto"/>
                <w:bottom w:val="none" w:sz="0" w:space="0" w:color="auto"/>
                <w:right w:val="none" w:sz="0" w:space="0" w:color="auto"/>
              </w:divBdr>
              <w:divsChild>
                <w:div w:id="182793218">
                  <w:marLeft w:val="0"/>
                  <w:marRight w:val="0"/>
                  <w:marTop w:val="0"/>
                  <w:marBottom w:val="0"/>
                  <w:divBdr>
                    <w:top w:val="none" w:sz="0" w:space="0" w:color="auto"/>
                    <w:left w:val="none" w:sz="0" w:space="0" w:color="auto"/>
                    <w:bottom w:val="none" w:sz="0" w:space="0" w:color="auto"/>
                    <w:right w:val="none" w:sz="0" w:space="0" w:color="auto"/>
                  </w:divBdr>
                  <w:divsChild>
                    <w:div w:id="1103263789">
                      <w:marLeft w:val="0"/>
                      <w:marRight w:val="0"/>
                      <w:marTop w:val="0"/>
                      <w:marBottom w:val="0"/>
                      <w:divBdr>
                        <w:top w:val="none" w:sz="0" w:space="0" w:color="auto"/>
                        <w:left w:val="none" w:sz="0" w:space="0" w:color="auto"/>
                        <w:bottom w:val="none" w:sz="0" w:space="0" w:color="auto"/>
                        <w:right w:val="none" w:sz="0" w:space="0" w:color="auto"/>
                      </w:divBdr>
                      <w:divsChild>
                        <w:div w:id="1781298453">
                          <w:marLeft w:val="0"/>
                          <w:marRight w:val="0"/>
                          <w:marTop w:val="0"/>
                          <w:marBottom w:val="0"/>
                          <w:divBdr>
                            <w:top w:val="none" w:sz="0" w:space="0" w:color="auto"/>
                            <w:left w:val="none" w:sz="0" w:space="0" w:color="auto"/>
                            <w:bottom w:val="none" w:sz="0" w:space="0" w:color="auto"/>
                            <w:right w:val="none" w:sz="0" w:space="0" w:color="auto"/>
                          </w:divBdr>
                          <w:divsChild>
                            <w:div w:id="990596351">
                              <w:marLeft w:val="0"/>
                              <w:marRight w:val="0"/>
                              <w:marTop w:val="0"/>
                              <w:marBottom w:val="0"/>
                              <w:divBdr>
                                <w:top w:val="none" w:sz="0" w:space="0" w:color="auto"/>
                                <w:left w:val="none" w:sz="0" w:space="0" w:color="auto"/>
                                <w:bottom w:val="none" w:sz="0" w:space="0" w:color="auto"/>
                                <w:right w:val="none" w:sz="0" w:space="0" w:color="auto"/>
                              </w:divBdr>
                              <w:divsChild>
                                <w:div w:id="86774910">
                                  <w:marLeft w:val="0"/>
                                  <w:marRight w:val="0"/>
                                  <w:marTop w:val="0"/>
                                  <w:marBottom w:val="0"/>
                                  <w:divBdr>
                                    <w:top w:val="none" w:sz="0" w:space="0" w:color="auto"/>
                                    <w:left w:val="none" w:sz="0" w:space="0" w:color="auto"/>
                                    <w:bottom w:val="none" w:sz="0" w:space="0" w:color="auto"/>
                                    <w:right w:val="none" w:sz="0" w:space="0" w:color="auto"/>
                                  </w:divBdr>
                                  <w:divsChild>
                                    <w:div w:id="586961349">
                                      <w:marLeft w:val="0"/>
                                      <w:marRight w:val="0"/>
                                      <w:marTop w:val="0"/>
                                      <w:marBottom w:val="0"/>
                                      <w:divBdr>
                                        <w:top w:val="none" w:sz="0" w:space="0" w:color="auto"/>
                                        <w:left w:val="none" w:sz="0" w:space="0" w:color="auto"/>
                                        <w:bottom w:val="none" w:sz="0" w:space="0" w:color="auto"/>
                                        <w:right w:val="none" w:sz="0" w:space="0" w:color="auto"/>
                                      </w:divBdr>
                                      <w:divsChild>
                                        <w:div w:id="234440800">
                                          <w:marLeft w:val="0"/>
                                          <w:marRight w:val="0"/>
                                          <w:marTop w:val="0"/>
                                          <w:marBottom w:val="0"/>
                                          <w:divBdr>
                                            <w:top w:val="none" w:sz="0" w:space="0" w:color="auto"/>
                                            <w:left w:val="none" w:sz="0" w:space="0" w:color="auto"/>
                                            <w:bottom w:val="none" w:sz="0" w:space="0" w:color="auto"/>
                                            <w:right w:val="none" w:sz="0" w:space="0" w:color="auto"/>
                                          </w:divBdr>
                                          <w:divsChild>
                                            <w:div w:id="1573612742">
                                              <w:marLeft w:val="0"/>
                                              <w:marRight w:val="0"/>
                                              <w:marTop w:val="0"/>
                                              <w:marBottom w:val="0"/>
                                              <w:divBdr>
                                                <w:top w:val="none" w:sz="0" w:space="0" w:color="auto"/>
                                                <w:left w:val="none" w:sz="0" w:space="0" w:color="auto"/>
                                                <w:bottom w:val="none" w:sz="0" w:space="0" w:color="auto"/>
                                                <w:right w:val="none" w:sz="0" w:space="0" w:color="auto"/>
                                              </w:divBdr>
                                              <w:divsChild>
                                                <w:div w:id="1683586296">
                                                  <w:marLeft w:val="0"/>
                                                  <w:marRight w:val="0"/>
                                                  <w:marTop w:val="0"/>
                                                  <w:marBottom w:val="0"/>
                                                  <w:divBdr>
                                                    <w:top w:val="none" w:sz="0" w:space="0" w:color="auto"/>
                                                    <w:left w:val="none" w:sz="0" w:space="0" w:color="auto"/>
                                                    <w:bottom w:val="none" w:sz="0" w:space="0" w:color="auto"/>
                                                    <w:right w:val="none" w:sz="0" w:space="0" w:color="auto"/>
                                                  </w:divBdr>
                                                  <w:divsChild>
                                                    <w:div w:id="723212237">
                                                      <w:marLeft w:val="0"/>
                                                      <w:marRight w:val="0"/>
                                                      <w:marTop w:val="0"/>
                                                      <w:marBottom w:val="0"/>
                                                      <w:divBdr>
                                                        <w:top w:val="none" w:sz="0" w:space="0" w:color="auto"/>
                                                        <w:left w:val="none" w:sz="0" w:space="0" w:color="auto"/>
                                                        <w:bottom w:val="none" w:sz="0" w:space="0" w:color="auto"/>
                                                        <w:right w:val="none" w:sz="0" w:space="0" w:color="auto"/>
                                                      </w:divBdr>
                                                      <w:divsChild>
                                                        <w:div w:id="929311391">
                                                          <w:marLeft w:val="0"/>
                                                          <w:marRight w:val="0"/>
                                                          <w:marTop w:val="0"/>
                                                          <w:marBottom w:val="0"/>
                                                          <w:divBdr>
                                                            <w:top w:val="none" w:sz="0" w:space="0" w:color="auto"/>
                                                            <w:left w:val="none" w:sz="0" w:space="0" w:color="auto"/>
                                                            <w:bottom w:val="none" w:sz="0" w:space="0" w:color="auto"/>
                                                            <w:right w:val="none" w:sz="0" w:space="0" w:color="auto"/>
                                                          </w:divBdr>
                                                          <w:divsChild>
                                                            <w:div w:id="18074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9359110">
      <w:bodyDiv w:val="1"/>
      <w:marLeft w:val="0"/>
      <w:marRight w:val="0"/>
      <w:marTop w:val="0"/>
      <w:marBottom w:val="0"/>
      <w:divBdr>
        <w:top w:val="none" w:sz="0" w:space="0" w:color="auto"/>
        <w:left w:val="none" w:sz="0" w:space="0" w:color="auto"/>
        <w:bottom w:val="none" w:sz="0" w:space="0" w:color="auto"/>
        <w:right w:val="none" w:sz="0" w:space="0" w:color="auto"/>
      </w:divBdr>
      <w:divsChild>
        <w:div w:id="323895950">
          <w:marLeft w:val="0"/>
          <w:marRight w:val="0"/>
          <w:marTop w:val="0"/>
          <w:marBottom w:val="0"/>
          <w:divBdr>
            <w:top w:val="none" w:sz="0" w:space="0" w:color="auto"/>
            <w:left w:val="none" w:sz="0" w:space="0" w:color="auto"/>
            <w:bottom w:val="none" w:sz="0" w:space="0" w:color="auto"/>
            <w:right w:val="none" w:sz="0" w:space="0" w:color="auto"/>
          </w:divBdr>
          <w:divsChild>
            <w:div w:id="392700557">
              <w:marLeft w:val="1440"/>
              <w:marRight w:val="0"/>
              <w:marTop w:val="0"/>
              <w:marBottom w:val="0"/>
              <w:divBdr>
                <w:top w:val="none" w:sz="0" w:space="0" w:color="auto"/>
                <w:left w:val="none" w:sz="0" w:space="0" w:color="auto"/>
                <w:bottom w:val="none" w:sz="0" w:space="0" w:color="auto"/>
                <w:right w:val="none" w:sz="0" w:space="0" w:color="auto"/>
              </w:divBdr>
            </w:div>
            <w:div w:id="747115550">
              <w:marLeft w:val="0"/>
              <w:marRight w:val="0"/>
              <w:marTop w:val="0"/>
              <w:marBottom w:val="0"/>
              <w:divBdr>
                <w:top w:val="none" w:sz="0" w:space="0" w:color="auto"/>
                <w:left w:val="none" w:sz="0" w:space="0" w:color="auto"/>
                <w:bottom w:val="none" w:sz="0" w:space="0" w:color="auto"/>
                <w:right w:val="none" w:sz="0" w:space="0" w:color="auto"/>
              </w:divBdr>
            </w:div>
            <w:div w:id="1308589949">
              <w:marLeft w:val="1440"/>
              <w:marRight w:val="0"/>
              <w:marTop w:val="0"/>
              <w:marBottom w:val="0"/>
              <w:divBdr>
                <w:top w:val="none" w:sz="0" w:space="0" w:color="auto"/>
                <w:left w:val="none" w:sz="0" w:space="0" w:color="auto"/>
                <w:bottom w:val="none" w:sz="0" w:space="0" w:color="auto"/>
                <w:right w:val="none" w:sz="0" w:space="0" w:color="auto"/>
              </w:divBdr>
            </w:div>
          </w:divsChild>
        </w:div>
        <w:div w:id="451628901">
          <w:marLeft w:val="0"/>
          <w:marRight w:val="0"/>
          <w:marTop w:val="0"/>
          <w:marBottom w:val="0"/>
          <w:divBdr>
            <w:top w:val="none" w:sz="0" w:space="0" w:color="auto"/>
            <w:left w:val="none" w:sz="0" w:space="0" w:color="auto"/>
            <w:bottom w:val="none" w:sz="0" w:space="0" w:color="auto"/>
            <w:right w:val="none" w:sz="0" w:space="0" w:color="auto"/>
          </w:divBdr>
          <w:divsChild>
            <w:div w:id="539630775">
              <w:marLeft w:val="0"/>
              <w:marRight w:val="0"/>
              <w:marTop w:val="0"/>
              <w:marBottom w:val="0"/>
              <w:divBdr>
                <w:top w:val="none" w:sz="0" w:space="0" w:color="auto"/>
                <w:left w:val="none" w:sz="0" w:space="0" w:color="auto"/>
                <w:bottom w:val="none" w:sz="0" w:space="0" w:color="auto"/>
                <w:right w:val="none" w:sz="0" w:space="0" w:color="auto"/>
              </w:divBdr>
              <w:divsChild>
                <w:div w:id="1907373341">
                  <w:marLeft w:val="0"/>
                  <w:marRight w:val="0"/>
                  <w:marTop w:val="0"/>
                  <w:marBottom w:val="0"/>
                  <w:divBdr>
                    <w:top w:val="none" w:sz="0" w:space="0" w:color="auto"/>
                    <w:left w:val="none" w:sz="0" w:space="0" w:color="auto"/>
                    <w:bottom w:val="none" w:sz="0" w:space="0" w:color="auto"/>
                    <w:right w:val="none" w:sz="0" w:space="0" w:color="auto"/>
                  </w:divBdr>
                  <w:divsChild>
                    <w:div w:id="244655516">
                      <w:marLeft w:val="0"/>
                      <w:marRight w:val="0"/>
                      <w:marTop w:val="0"/>
                      <w:marBottom w:val="0"/>
                      <w:divBdr>
                        <w:top w:val="none" w:sz="0" w:space="0" w:color="auto"/>
                        <w:left w:val="none" w:sz="0" w:space="0" w:color="auto"/>
                        <w:bottom w:val="none" w:sz="0" w:space="0" w:color="auto"/>
                        <w:right w:val="none" w:sz="0" w:space="0" w:color="auto"/>
                      </w:divBdr>
                      <w:divsChild>
                        <w:div w:id="1471941887">
                          <w:marLeft w:val="0"/>
                          <w:marRight w:val="0"/>
                          <w:marTop w:val="0"/>
                          <w:marBottom w:val="0"/>
                          <w:divBdr>
                            <w:top w:val="none" w:sz="0" w:space="0" w:color="auto"/>
                            <w:left w:val="none" w:sz="0" w:space="0" w:color="auto"/>
                            <w:bottom w:val="none" w:sz="0" w:space="0" w:color="auto"/>
                            <w:right w:val="none" w:sz="0" w:space="0" w:color="auto"/>
                          </w:divBdr>
                          <w:divsChild>
                            <w:div w:id="329212260">
                              <w:marLeft w:val="0"/>
                              <w:marRight w:val="0"/>
                              <w:marTop w:val="0"/>
                              <w:marBottom w:val="0"/>
                              <w:divBdr>
                                <w:top w:val="none" w:sz="0" w:space="0" w:color="auto"/>
                                <w:left w:val="none" w:sz="0" w:space="0" w:color="auto"/>
                                <w:bottom w:val="none" w:sz="0" w:space="0" w:color="auto"/>
                                <w:right w:val="none" w:sz="0" w:space="0" w:color="auto"/>
                              </w:divBdr>
                            </w:div>
                            <w:div w:id="715010495">
                              <w:marLeft w:val="0"/>
                              <w:marRight w:val="0"/>
                              <w:marTop w:val="0"/>
                              <w:marBottom w:val="360"/>
                              <w:divBdr>
                                <w:top w:val="none" w:sz="0" w:space="31" w:color="auto"/>
                                <w:left w:val="single" w:sz="6" w:space="15" w:color="EFEFEF"/>
                                <w:bottom w:val="none" w:sz="0" w:space="31" w:color="auto"/>
                                <w:right w:val="single" w:sz="6" w:space="15" w:color="EFEFEF"/>
                              </w:divBdr>
                              <w:divsChild>
                                <w:div w:id="267784017">
                                  <w:marLeft w:val="240"/>
                                  <w:marRight w:val="240"/>
                                  <w:marTop w:val="0"/>
                                  <w:marBottom w:val="360"/>
                                  <w:divBdr>
                                    <w:top w:val="none" w:sz="0" w:space="0" w:color="auto"/>
                                    <w:left w:val="none" w:sz="0" w:space="0" w:color="auto"/>
                                    <w:bottom w:val="none" w:sz="0" w:space="0" w:color="auto"/>
                                    <w:right w:val="none" w:sz="0" w:space="0" w:color="auto"/>
                                  </w:divBdr>
                                </w:div>
                                <w:div w:id="386954095">
                                  <w:marLeft w:val="240"/>
                                  <w:marRight w:val="240"/>
                                  <w:marTop w:val="0"/>
                                  <w:marBottom w:val="360"/>
                                  <w:divBdr>
                                    <w:top w:val="none" w:sz="0" w:space="0" w:color="auto"/>
                                    <w:left w:val="none" w:sz="0" w:space="0" w:color="auto"/>
                                    <w:bottom w:val="none" w:sz="0" w:space="0" w:color="auto"/>
                                    <w:right w:val="none" w:sz="0" w:space="0" w:color="auto"/>
                                  </w:divBdr>
                                  <w:divsChild>
                                    <w:div w:id="1535919129">
                                      <w:marLeft w:val="0"/>
                                      <w:marRight w:val="0"/>
                                      <w:marTop w:val="0"/>
                                      <w:marBottom w:val="0"/>
                                      <w:divBdr>
                                        <w:top w:val="none" w:sz="0" w:space="0" w:color="auto"/>
                                        <w:left w:val="none" w:sz="0" w:space="0" w:color="auto"/>
                                        <w:bottom w:val="none" w:sz="0" w:space="0" w:color="auto"/>
                                        <w:right w:val="none" w:sz="0" w:space="0" w:color="auto"/>
                                      </w:divBdr>
                                    </w:div>
                                  </w:divsChild>
                                </w:div>
                                <w:div w:id="749347185">
                                  <w:marLeft w:val="240"/>
                                  <w:marRight w:val="240"/>
                                  <w:marTop w:val="0"/>
                                  <w:marBottom w:val="360"/>
                                  <w:divBdr>
                                    <w:top w:val="none" w:sz="0" w:space="0" w:color="auto"/>
                                    <w:left w:val="none" w:sz="0" w:space="0" w:color="auto"/>
                                    <w:bottom w:val="none" w:sz="0" w:space="0" w:color="auto"/>
                                    <w:right w:val="none" w:sz="0" w:space="0" w:color="auto"/>
                                  </w:divBdr>
                                </w:div>
                                <w:div w:id="1550260958">
                                  <w:marLeft w:val="240"/>
                                  <w:marRight w:val="240"/>
                                  <w:marTop w:val="0"/>
                                  <w:marBottom w:val="360"/>
                                  <w:divBdr>
                                    <w:top w:val="none" w:sz="0" w:space="0" w:color="auto"/>
                                    <w:left w:val="none" w:sz="0" w:space="0" w:color="auto"/>
                                    <w:bottom w:val="none" w:sz="0" w:space="0" w:color="auto"/>
                                    <w:right w:val="none" w:sz="0" w:space="0" w:color="auto"/>
                                  </w:divBdr>
                                </w:div>
                                <w:div w:id="1612013627">
                                  <w:marLeft w:val="0"/>
                                  <w:marRight w:val="0"/>
                                  <w:marTop w:val="0"/>
                                  <w:marBottom w:val="360"/>
                                  <w:divBdr>
                                    <w:top w:val="single" w:sz="6" w:space="0" w:color="DEDEDE"/>
                                    <w:left w:val="none" w:sz="0" w:space="0" w:color="auto"/>
                                    <w:bottom w:val="single" w:sz="6" w:space="0" w:color="DEDEDE"/>
                                    <w:right w:val="none" w:sz="0" w:space="0" w:color="auto"/>
                                  </w:divBdr>
                                </w:div>
                                <w:div w:id="2134010973">
                                  <w:marLeft w:val="240"/>
                                  <w:marRight w:val="240"/>
                                  <w:marTop w:val="0"/>
                                  <w:marBottom w:val="360"/>
                                  <w:divBdr>
                                    <w:top w:val="none" w:sz="0" w:space="0" w:color="auto"/>
                                    <w:left w:val="none" w:sz="0" w:space="0" w:color="auto"/>
                                    <w:bottom w:val="none" w:sz="0" w:space="0" w:color="auto"/>
                                    <w:right w:val="none" w:sz="0" w:space="0" w:color="auto"/>
                                  </w:divBdr>
                                  <w:divsChild>
                                    <w:div w:id="17387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144776">
                              <w:marLeft w:val="0"/>
                              <w:marRight w:val="0"/>
                              <w:marTop w:val="0"/>
                              <w:marBottom w:val="0"/>
                              <w:divBdr>
                                <w:top w:val="none" w:sz="0" w:space="0" w:color="auto"/>
                                <w:left w:val="none" w:sz="0" w:space="0" w:color="auto"/>
                                <w:bottom w:val="none" w:sz="0" w:space="0" w:color="auto"/>
                                <w:right w:val="none" w:sz="0" w:space="0" w:color="auto"/>
                              </w:divBdr>
                              <w:divsChild>
                                <w:div w:id="1795563622">
                                  <w:marLeft w:val="0"/>
                                  <w:marRight w:val="0"/>
                                  <w:marTop w:val="360"/>
                                  <w:marBottom w:val="0"/>
                                  <w:divBdr>
                                    <w:top w:val="none" w:sz="0" w:space="0" w:color="auto"/>
                                    <w:left w:val="none" w:sz="0" w:space="0" w:color="auto"/>
                                    <w:bottom w:val="none" w:sz="0" w:space="0" w:color="auto"/>
                                    <w:right w:val="none" w:sz="0" w:space="0" w:color="auto"/>
                                  </w:divBdr>
                                </w:div>
                              </w:divsChild>
                            </w:div>
                            <w:div w:id="2052025871">
                              <w:marLeft w:val="240"/>
                              <w:marRight w:val="240"/>
                              <w:marTop w:val="0"/>
                              <w:marBottom w:val="0"/>
                              <w:divBdr>
                                <w:top w:val="none" w:sz="0" w:space="0" w:color="auto"/>
                                <w:left w:val="none" w:sz="0" w:space="0" w:color="auto"/>
                                <w:bottom w:val="none" w:sz="0" w:space="0" w:color="auto"/>
                                <w:right w:val="none" w:sz="0" w:space="0" w:color="auto"/>
                              </w:divBdr>
                              <w:divsChild>
                                <w:div w:id="1755083784">
                                  <w:marLeft w:val="0"/>
                                  <w:marRight w:val="0"/>
                                  <w:marTop w:val="480"/>
                                  <w:marBottom w:val="0"/>
                                  <w:divBdr>
                                    <w:top w:val="none" w:sz="0" w:space="0" w:color="auto"/>
                                    <w:left w:val="none" w:sz="0" w:space="0" w:color="auto"/>
                                    <w:bottom w:val="none" w:sz="0" w:space="0" w:color="auto"/>
                                    <w:right w:val="none" w:sz="0" w:space="0" w:color="auto"/>
                                  </w:divBdr>
                                  <w:divsChild>
                                    <w:div w:id="1485009624">
                                      <w:marLeft w:val="0"/>
                                      <w:marRight w:val="0"/>
                                      <w:marTop w:val="0"/>
                                      <w:marBottom w:val="0"/>
                                      <w:divBdr>
                                        <w:top w:val="none" w:sz="0" w:space="0" w:color="auto"/>
                                        <w:left w:val="none" w:sz="0" w:space="0" w:color="auto"/>
                                        <w:bottom w:val="none" w:sz="0" w:space="0" w:color="auto"/>
                                        <w:right w:val="none" w:sz="0" w:space="0" w:color="auto"/>
                                      </w:divBdr>
                                    </w:div>
                                    <w:div w:id="1585072419">
                                      <w:marLeft w:val="0"/>
                                      <w:marRight w:val="0"/>
                                      <w:marTop w:val="0"/>
                                      <w:marBottom w:val="0"/>
                                      <w:divBdr>
                                        <w:top w:val="none" w:sz="0" w:space="0" w:color="auto"/>
                                        <w:left w:val="none" w:sz="0" w:space="0" w:color="auto"/>
                                        <w:bottom w:val="none" w:sz="0" w:space="0" w:color="auto"/>
                                        <w:right w:val="none" w:sz="0" w:space="0" w:color="auto"/>
                                      </w:divBdr>
                                    </w:div>
                                    <w:div w:id="1634559556">
                                      <w:marLeft w:val="0"/>
                                      <w:marRight w:val="0"/>
                                      <w:marTop w:val="0"/>
                                      <w:marBottom w:val="420"/>
                                      <w:divBdr>
                                        <w:top w:val="none" w:sz="0" w:space="0" w:color="auto"/>
                                        <w:left w:val="none" w:sz="0" w:space="0" w:color="auto"/>
                                        <w:bottom w:val="none" w:sz="0" w:space="0" w:color="auto"/>
                                        <w:right w:val="none" w:sz="0" w:space="0" w:color="auto"/>
                                      </w:divBdr>
                                    </w:div>
                                    <w:div w:id="2130277310">
                                      <w:marLeft w:val="0"/>
                                      <w:marRight w:val="0"/>
                                      <w:marTop w:val="0"/>
                                      <w:marBottom w:val="0"/>
                                      <w:divBdr>
                                        <w:top w:val="none" w:sz="0" w:space="0" w:color="auto"/>
                                        <w:left w:val="none" w:sz="0" w:space="0" w:color="auto"/>
                                        <w:bottom w:val="none" w:sz="0" w:space="0" w:color="auto"/>
                                        <w:right w:val="none" w:sz="0" w:space="0" w:color="auto"/>
                                      </w:divBdr>
                                      <w:divsChild>
                                        <w:div w:id="871696303">
                                          <w:marLeft w:val="0"/>
                                          <w:marRight w:val="0"/>
                                          <w:marTop w:val="0"/>
                                          <w:marBottom w:val="0"/>
                                          <w:divBdr>
                                            <w:top w:val="none" w:sz="0" w:space="0" w:color="auto"/>
                                            <w:left w:val="none" w:sz="0" w:space="0" w:color="auto"/>
                                            <w:bottom w:val="none" w:sz="0" w:space="0" w:color="auto"/>
                                            <w:right w:val="none" w:sz="0" w:space="0" w:color="auto"/>
                                          </w:divBdr>
                                          <w:divsChild>
                                            <w:div w:id="1532912755">
                                              <w:marLeft w:val="0"/>
                                              <w:marRight w:val="0"/>
                                              <w:marTop w:val="0"/>
                                              <w:marBottom w:val="0"/>
                                              <w:divBdr>
                                                <w:top w:val="none" w:sz="0" w:space="0" w:color="auto"/>
                                                <w:left w:val="none" w:sz="0" w:space="0" w:color="auto"/>
                                                <w:bottom w:val="none" w:sz="0" w:space="0" w:color="auto"/>
                                                <w:right w:val="none" w:sz="0" w:space="0" w:color="auto"/>
                                              </w:divBdr>
                                              <w:divsChild>
                                                <w:div w:id="295835764">
                                                  <w:marLeft w:val="0"/>
                                                  <w:marRight w:val="0"/>
                                                  <w:marTop w:val="100"/>
                                                  <w:marBottom w:val="100"/>
                                                  <w:divBdr>
                                                    <w:top w:val="single" w:sz="6" w:space="0" w:color="DEDEDE"/>
                                                    <w:left w:val="single" w:sz="6" w:space="0" w:color="DEDEDE"/>
                                                    <w:bottom w:val="single" w:sz="6" w:space="0" w:color="DEDEDE"/>
                                                    <w:right w:val="single" w:sz="6" w:space="0" w:color="DEDEDE"/>
                                                  </w:divBdr>
                                                  <w:divsChild>
                                                    <w:div w:id="1149635352">
                                                      <w:marLeft w:val="0"/>
                                                      <w:marRight w:val="0"/>
                                                      <w:marTop w:val="0"/>
                                                      <w:marBottom w:val="0"/>
                                                      <w:divBdr>
                                                        <w:top w:val="none" w:sz="0" w:space="0" w:color="auto"/>
                                                        <w:left w:val="none" w:sz="0" w:space="0" w:color="auto"/>
                                                        <w:bottom w:val="none" w:sz="0" w:space="0" w:color="auto"/>
                                                        <w:right w:val="none" w:sz="0" w:space="0" w:color="auto"/>
                                                      </w:divBdr>
                                                      <w:divsChild>
                                                        <w:div w:id="400642776">
                                                          <w:marLeft w:val="0"/>
                                                          <w:marRight w:val="0"/>
                                                          <w:marTop w:val="0"/>
                                                          <w:marBottom w:val="0"/>
                                                          <w:divBdr>
                                                            <w:top w:val="none" w:sz="0" w:space="0" w:color="auto"/>
                                                            <w:left w:val="none" w:sz="0" w:space="0" w:color="auto"/>
                                                            <w:bottom w:val="none" w:sz="0" w:space="0" w:color="auto"/>
                                                            <w:right w:val="none" w:sz="0" w:space="0" w:color="auto"/>
                                                          </w:divBdr>
                                                          <w:divsChild>
                                                            <w:div w:id="78489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32163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817795337">
                                          <w:marLeft w:val="0"/>
                                          <w:marRight w:val="0"/>
                                          <w:marTop w:val="0"/>
                                          <w:marBottom w:val="0"/>
                                          <w:divBdr>
                                            <w:top w:val="none" w:sz="0" w:space="0" w:color="auto"/>
                                            <w:left w:val="none" w:sz="0" w:space="0" w:color="auto"/>
                                            <w:bottom w:val="none" w:sz="0" w:space="0" w:color="auto"/>
                                            <w:right w:val="none" w:sz="0" w:space="0" w:color="auto"/>
                                          </w:divBdr>
                                          <w:divsChild>
                                            <w:div w:id="203260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8384249">
          <w:marLeft w:val="0"/>
          <w:marRight w:val="0"/>
          <w:marTop w:val="0"/>
          <w:marBottom w:val="0"/>
          <w:divBdr>
            <w:top w:val="none" w:sz="0" w:space="0" w:color="auto"/>
            <w:left w:val="none" w:sz="0" w:space="0" w:color="auto"/>
            <w:bottom w:val="none" w:sz="0" w:space="0" w:color="auto"/>
            <w:right w:val="none" w:sz="0" w:space="0" w:color="auto"/>
          </w:divBdr>
          <w:divsChild>
            <w:div w:id="651448950">
              <w:marLeft w:val="0"/>
              <w:marRight w:val="0"/>
              <w:marTop w:val="0"/>
              <w:marBottom w:val="0"/>
              <w:divBdr>
                <w:top w:val="none" w:sz="0" w:space="0" w:color="auto"/>
                <w:left w:val="none" w:sz="0" w:space="0" w:color="auto"/>
                <w:bottom w:val="none" w:sz="0" w:space="0" w:color="auto"/>
                <w:right w:val="none" w:sz="0" w:space="0" w:color="auto"/>
              </w:divBdr>
              <w:divsChild>
                <w:div w:id="64106477">
                  <w:marLeft w:val="0"/>
                  <w:marRight w:val="0"/>
                  <w:marTop w:val="0"/>
                  <w:marBottom w:val="0"/>
                  <w:divBdr>
                    <w:top w:val="none" w:sz="0" w:space="0" w:color="auto"/>
                    <w:left w:val="none" w:sz="0" w:space="0" w:color="auto"/>
                    <w:bottom w:val="none" w:sz="0" w:space="0" w:color="auto"/>
                    <w:right w:val="none" w:sz="0" w:space="0" w:color="auto"/>
                  </w:divBdr>
                  <w:divsChild>
                    <w:div w:id="1733498394">
                      <w:marLeft w:val="0"/>
                      <w:marRight w:val="480"/>
                      <w:marTop w:val="0"/>
                      <w:marBottom w:val="0"/>
                      <w:divBdr>
                        <w:top w:val="none" w:sz="0" w:space="0" w:color="auto"/>
                        <w:left w:val="none" w:sz="0" w:space="0" w:color="auto"/>
                        <w:bottom w:val="none" w:sz="0" w:space="0" w:color="auto"/>
                        <w:right w:val="none" w:sz="0" w:space="0" w:color="auto"/>
                      </w:divBdr>
                    </w:div>
                  </w:divsChild>
                </w:div>
                <w:div w:id="116411065">
                  <w:marLeft w:val="0"/>
                  <w:marRight w:val="4368"/>
                  <w:marTop w:val="0"/>
                  <w:marBottom w:val="0"/>
                  <w:divBdr>
                    <w:top w:val="none" w:sz="0" w:space="0" w:color="auto"/>
                    <w:left w:val="none" w:sz="0" w:space="0" w:color="auto"/>
                    <w:bottom w:val="none" w:sz="0" w:space="0" w:color="auto"/>
                    <w:right w:val="none" w:sz="0" w:space="0" w:color="auto"/>
                  </w:divBdr>
                  <w:divsChild>
                    <w:div w:id="1396927699">
                      <w:marLeft w:val="0"/>
                      <w:marRight w:val="0"/>
                      <w:marTop w:val="0"/>
                      <w:marBottom w:val="0"/>
                      <w:divBdr>
                        <w:top w:val="none" w:sz="0" w:space="0" w:color="auto"/>
                        <w:left w:val="none" w:sz="0" w:space="0" w:color="auto"/>
                        <w:bottom w:val="none" w:sz="0" w:space="0" w:color="auto"/>
                        <w:right w:val="none" w:sz="0" w:space="0" w:color="auto"/>
                      </w:divBdr>
                      <w:divsChild>
                        <w:div w:id="119834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2313313">
          <w:marLeft w:val="0"/>
          <w:marRight w:val="0"/>
          <w:marTop w:val="0"/>
          <w:marBottom w:val="0"/>
          <w:divBdr>
            <w:top w:val="none" w:sz="0" w:space="0" w:color="auto"/>
            <w:left w:val="none" w:sz="0" w:space="0" w:color="auto"/>
            <w:bottom w:val="none" w:sz="0" w:space="0" w:color="auto"/>
            <w:right w:val="none" w:sz="0" w:space="0" w:color="auto"/>
          </w:divBdr>
          <w:divsChild>
            <w:div w:id="2094013137">
              <w:marLeft w:val="0"/>
              <w:marRight w:val="0"/>
              <w:marTop w:val="0"/>
              <w:marBottom w:val="0"/>
              <w:divBdr>
                <w:top w:val="none" w:sz="0" w:space="0" w:color="auto"/>
                <w:left w:val="none" w:sz="0" w:space="0" w:color="auto"/>
                <w:bottom w:val="none" w:sz="0" w:space="0" w:color="auto"/>
                <w:right w:val="none" w:sz="0" w:space="0" w:color="auto"/>
              </w:divBdr>
            </w:div>
          </w:divsChild>
        </w:div>
        <w:div w:id="2142263248">
          <w:marLeft w:val="0"/>
          <w:marRight w:val="0"/>
          <w:marTop w:val="0"/>
          <w:marBottom w:val="0"/>
          <w:divBdr>
            <w:top w:val="none" w:sz="0" w:space="0" w:color="auto"/>
            <w:left w:val="none" w:sz="0" w:space="0" w:color="auto"/>
            <w:bottom w:val="none" w:sz="0" w:space="0" w:color="auto"/>
            <w:right w:val="none" w:sz="0" w:space="0" w:color="auto"/>
          </w:divBdr>
          <w:divsChild>
            <w:div w:id="719985052">
              <w:marLeft w:val="0"/>
              <w:marRight w:val="0"/>
              <w:marTop w:val="0"/>
              <w:marBottom w:val="0"/>
              <w:divBdr>
                <w:top w:val="none" w:sz="0" w:space="0" w:color="auto"/>
                <w:left w:val="none" w:sz="0" w:space="0" w:color="auto"/>
                <w:bottom w:val="none" w:sz="0" w:space="0" w:color="auto"/>
                <w:right w:val="none" w:sz="0" w:space="0" w:color="auto"/>
              </w:divBdr>
              <w:divsChild>
                <w:div w:id="1280918795">
                  <w:marLeft w:val="480"/>
                  <w:marRight w:val="0"/>
                  <w:marTop w:val="300"/>
                  <w:marBottom w:val="150"/>
                  <w:divBdr>
                    <w:top w:val="none" w:sz="0" w:space="0" w:color="auto"/>
                    <w:left w:val="none" w:sz="0" w:space="0" w:color="auto"/>
                    <w:bottom w:val="none" w:sz="0" w:space="0" w:color="auto"/>
                    <w:right w:val="none" w:sz="0" w:space="0" w:color="auto"/>
                  </w:divBdr>
                </w:div>
                <w:div w:id="146277123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57486485">
      <w:bodyDiv w:val="1"/>
      <w:marLeft w:val="0"/>
      <w:marRight w:val="0"/>
      <w:marTop w:val="0"/>
      <w:marBottom w:val="0"/>
      <w:divBdr>
        <w:top w:val="none" w:sz="0" w:space="0" w:color="auto"/>
        <w:left w:val="none" w:sz="0" w:space="0" w:color="auto"/>
        <w:bottom w:val="none" w:sz="0" w:space="0" w:color="auto"/>
        <w:right w:val="none" w:sz="0" w:space="0" w:color="auto"/>
      </w:divBdr>
      <w:divsChild>
        <w:div w:id="1224101184">
          <w:marLeft w:val="0"/>
          <w:marRight w:val="0"/>
          <w:marTop w:val="0"/>
          <w:marBottom w:val="0"/>
          <w:divBdr>
            <w:top w:val="none" w:sz="0" w:space="0" w:color="auto"/>
            <w:left w:val="none" w:sz="0" w:space="0" w:color="auto"/>
            <w:bottom w:val="none" w:sz="0" w:space="0" w:color="auto"/>
            <w:right w:val="none" w:sz="0" w:space="0" w:color="auto"/>
          </w:divBdr>
          <w:divsChild>
            <w:div w:id="921722672">
              <w:marLeft w:val="0"/>
              <w:marRight w:val="0"/>
              <w:marTop w:val="0"/>
              <w:marBottom w:val="0"/>
              <w:divBdr>
                <w:top w:val="none" w:sz="0" w:space="0" w:color="auto"/>
                <w:left w:val="none" w:sz="0" w:space="0" w:color="auto"/>
                <w:bottom w:val="none" w:sz="0" w:space="0" w:color="auto"/>
                <w:right w:val="none" w:sz="0" w:space="0" w:color="auto"/>
              </w:divBdr>
              <w:divsChild>
                <w:div w:id="1147891147">
                  <w:marLeft w:val="0"/>
                  <w:marRight w:val="0"/>
                  <w:marTop w:val="0"/>
                  <w:marBottom w:val="0"/>
                  <w:divBdr>
                    <w:top w:val="none" w:sz="0" w:space="0" w:color="auto"/>
                    <w:left w:val="none" w:sz="0" w:space="0" w:color="auto"/>
                    <w:bottom w:val="none" w:sz="0" w:space="0" w:color="auto"/>
                    <w:right w:val="none" w:sz="0" w:space="0" w:color="auto"/>
                  </w:divBdr>
                  <w:divsChild>
                    <w:div w:id="1511991377">
                      <w:marLeft w:val="0"/>
                      <w:marRight w:val="0"/>
                      <w:marTop w:val="0"/>
                      <w:marBottom w:val="0"/>
                      <w:divBdr>
                        <w:top w:val="none" w:sz="0" w:space="0" w:color="auto"/>
                        <w:left w:val="none" w:sz="0" w:space="0" w:color="auto"/>
                        <w:bottom w:val="none" w:sz="0" w:space="0" w:color="auto"/>
                        <w:right w:val="none" w:sz="0" w:space="0" w:color="auto"/>
                      </w:divBdr>
                      <w:divsChild>
                        <w:div w:id="366026683">
                          <w:marLeft w:val="0"/>
                          <w:marRight w:val="0"/>
                          <w:marTop w:val="0"/>
                          <w:marBottom w:val="0"/>
                          <w:divBdr>
                            <w:top w:val="none" w:sz="0" w:space="0" w:color="auto"/>
                            <w:left w:val="none" w:sz="0" w:space="0" w:color="auto"/>
                            <w:bottom w:val="none" w:sz="0" w:space="0" w:color="auto"/>
                            <w:right w:val="none" w:sz="0" w:space="0" w:color="auto"/>
                          </w:divBdr>
                          <w:divsChild>
                            <w:div w:id="1134057045">
                              <w:marLeft w:val="0"/>
                              <w:marRight w:val="0"/>
                              <w:marTop w:val="0"/>
                              <w:marBottom w:val="0"/>
                              <w:divBdr>
                                <w:top w:val="none" w:sz="0" w:space="0" w:color="auto"/>
                                <w:left w:val="none" w:sz="0" w:space="0" w:color="auto"/>
                                <w:bottom w:val="none" w:sz="0" w:space="0" w:color="auto"/>
                                <w:right w:val="none" w:sz="0" w:space="0" w:color="auto"/>
                              </w:divBdr>
                              <w:divsChild>
                                <w:div w:id="1072578246">
                                  <w:marLeft w:val="0"/>
                                  <w:marRight w:val="0"/>
                                  <w:marTop w:val="0"/>
                                  <w:marBottom w:val="0"/>
                                  <w:divBdr>
                                    <w:top w:val="none" w:sz="0" w:space="0" w:color="auto"/>
                                    <w:left w:val="none" w:sz="0" w:space="0" w:color="auto"/>
                                    <w:bottom w:val="none" w:sz="0" w:space="0" w:color="auto"/>
                                    <w:right w:val="none" w:sz="0" w:space="0" w:color="auto"/>
                                  </w:divBdr>
                                  <w:divsChild>
                                    <w:div w:id="541524253">
                                      <w:marLeft w:val="0"/>
                                      <w:marRight w:val="0"/>
                                      <w:marTop w:val="0"/>
                                      <w:marBottom w:val="0"/>
                                      <w:divBdr>
                                        <w:top w:val="none" w:sz="0" w:space="0" w:color="auto"/>
                                        <w:left w:val="none" w:sz="0" w:space="0" w:color="auto"/>
                                        <w:bottom w:val="none" w:sz="0" w:space="0" w:color="auto"/>
                                        <w:right w:val="none" w:sz="0" w:space="0" w:color="auto"/>
                                      </w:divBdr>
                                      <w:divsChild>
                                        <w:div w:id="18700358">
                                          <w:marLeft w:val="0"/>
                                          <w:marRight w:val="0"/>
                                          <w:marTop w:val="0"/>
                                          <w:marBottom w:val="0"/>
                                          <w:divBdr>
                                            <w:top w:val="none" w:sz="0" w:space="0" w:color="auto"/>
                                            <w:left w:val="none" w:sz="0" w:space="0" w:color="auto"/>
                                            <w:bottom w:val="none" w:sz="0" w:space="0" w:color="auto"/>
                                            <w:right w:val="none" w:sz="0" w:space="0" w:color="auto"/>
                                          </w:divBdr>
                                          <w:divsChild>
                                            <w:div w:id="1447971155">
                                              <w:marLeft w:val="0"/>
                                              <w:marRight w:val="0"/>
                                              <w:marTop w:val="0"/>
                                              <w:marBottom w:val="0"/>
                                              <w:divBdr>
                                                <w:top w:val="none" w:sz="0" w:space="0" w:color="auto"/>
                                                <w:left w:val="none" w:sz="0" w:space="0" w:color="auto"/>
                                                <w:bottom w:val="none" w:sz="0" w:space="0" w:color="auto"/>
                                                <w:right w:val="none" w:sz="0" w:space="0" w:color="auto"/>
                                              </w:divBdr>
                                              <w:divsChild>
                                                <w:div w:id="265037095">
                                                  <w:marLeft w:val="0"/>
                                                  <w:marRight w:val="0"/>
                                                  <w:marTop w:val="0"/>
                                                  <w:marBottom w:val="0"/>
                                                  <w:divBdr>
                                                    <w:top w:val="none" w:sz="0" w:space="0" w:color="auto"/>
                                                    <w:left w:val="none" w:sz="0" w:space="0" w:color="auto"/>
                                                    <w:bottom w:val="none" w:sz="0" w:space="0" w:color="auto"/>
                                                    <w:right w:val="none" w:sz="0" w:space="0" w:color="auto"/>
                                                  </w:divBdr>
                                                  <w:divsChild>
                                                    <w:div w:id="89814351">
                                                      <w:marLeft w:val="0"/>
                                                      <w:marRight w:val="0"/>
                                                      <w:marTop w:val="0"/>
                                                      <w:marBottom w:val="0"/>
                                                      <w:divBdr>
                                                        <w:top w:val="none" w:sz="0" w:space="0" w:color="auto"/>
                                                        <w:left w:val="none" w:sz="0" w:space="0" w:color="auto"/>
                                                        <w:bottom w:val="none" w:sz="0" w:space="0" w:color="auto"/>
                                                        <w:right w:val="none" w:sz="0" w:space="0" w:color="auto"/>
                                                      </w:divBdr>
                                                      <w:divsChild>
                                                        <w:div w:id="1383941542">
                                                          <w:marLeft w:val="0"/>
                                                          <w:marRight w:val="0"/>
                                                          <w:marTop w:val="0"/>
                                                          <w:marBottom w:val="0"/>
                                                          <w:divBdr>
                                                            <w:top w:val="none" w:sz="0" w:space="0" w:color="auto"/>
                                                            <w:left w:val="none" w:sz="0" w:space="0" w:color="auto"/>
                                                            <w:bottom w:val="none" w:sz="0" w:space="0" w:color="auto"/>
                                                            <w:right w:val="none" w:sz="0" w:space="0" w:color="auto"/>
                                                          </w:divBdr>
                                                          <w:divsChild>
                                                            <w:div w:id="85865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73562917">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87058175">
      <w:bodyDiv w:val="1"/>
      <w:marLeft w:val="0"/>
      <w:marRight w:val="0"/>
      <w:marTop w:val="0"/>
      <w:marBottom w:val="0"/>
      <w:divBdr>
        <w:top w:val="none" w:sz="0" w:space="0" w:color="auto"/>
        <w:left w:val="none" w:sz="0" w:space="0" w:color="auto"/>
        <w:bottom w:val="none" w:sz="0" w:space="0" w:color="auto"/>
        <w:right w:val="none" w:sz="0" w:space="0" w:color="auto"/>
      </w:divBdr>
    </w:div>
    <w:div w:id="989089710">
      <w:bodyDiv w:val="1"/>
      <w:marLeft w:val="0"/>
      <w:marRight w:val="0"/>
      <w:marTop w:val="0"/>
      <w:marBottom w:val="0"/>
      <w:divBdr>
        <w:top w:val="none" w:sz="0" w:space="0" w:color="auto"/>
        <w:left w:val="none" w:sz="0" w:space="0" w:color="auto"/>
        <w:bottom w:val="none" w:sz="0" w:space="0" w:color="auto"/>
        <w:right w:val="none" w:sz="0" w:space="0" w:color="auto"/>
      </w:divBdr>
      <w:divsChild>
        <w:div w:id="579951240">
          <w:marLeft w:val="0"/>
          <w:marRight w:val="0"/>
          <w:marTop w:val="0"/>
          <w:marBottom w:val="0"/>
          <w:divBdr>
            <w:top w:val="none" w:sz="0" w:space="0" w:color="auto"/>
            <w:left w:val="none" w:sz="0" w:space="0" w:color="auto"/>
            <w:bottom w:val="none" w:sz="0" w:space="0" w:color="auto"/>
            <w:right w:val="none" w:sz="0" w:space="0" w:color="auto"/>
          </w:divBdr>
          <w:divsChild>
            <w:div w:id="1923758955">
              <w:marLeft w:val="0"/>
              <w:marRight w:val="0"/>
              <w:marTop w:val="0"/>
              <w:marBottom w:val="0"/>
              <w:divBdr>
                <w:top w:val="none" w:sz="0" w:space="0" w:color="auto"/>
                <w:left w:val="none" w:sz="0" w:space="0" w:color="auto"/>
                <w:bottom w:val="none" w:sz="0" w:space="0" w:color="auto"/>
                <w:right w:val="none" w:sz="0" w:space="0" w:color="auto"/>
              </w:divBdr>
            </w:div>
          </w:divsChild>
        </w:div>
        <w:div w:id="1074085949">
          <w:marLeft w:val="0"/>
          <w:marRight w:val="0"/>
          <w:marTop w:val="0"/>
          <w:marBottom w:val="0"/>
          <w:divBdr>
            <w:top w:val="none" w:sz="0" w:space="0" w:color="auto"/>
            <w:left w:val="none" w:sz="0" w:space="0" w:color="auto"/>
            <w:bottom w:val="none" w:sz="0" w:space="0" w:color="auto"/>
            <w:right w:val="none" w:sz="0" w:space="0" w:color="auto"/>
          </w:divBdr>
          <w:divsChild>
            <w:div w:id="265894625">
              <w:marLeft w:val="240"/>
              <w:marRight w:val="240"/>
              <w:marTop w:val="0"/>
              <w:marBottom w:val="504"/>
              <w:divBdr>
                <w:top w:val="none" w:sz="0" w:space="0" w:color="auto"/>
                <w:left w:val="none" w:sz="0" w:space="0" w:color="auto"/>
                <w:bottom w:val="none" w:sz="0" w:space="0" w:color="auto"/>
                <w:right w:val="none" w:sz="0" w:space="0" w:color="auto"/>
              </w:divBdr>
            </w:div>
            <w:div w:id="782772765">
              <w:marLeft w:val="240"/>
              <w:marRight w:val="240"/>
              <w:marTop w:val="0"/>
              <w:marBottom w:val="0"/>
              <w:divBdr>
                <w:top w:val="none" w:sz="0" w:space="0" w:color="auto"/>
                <w:left w:val="none" w:sz="0" w:space="0" w:color="auto"/>
                <w:bottom w:val="none" w:sz="0" w:space="0" w:color="auto"/>
                <w:right w:val="none" w:sz="0" w:space="0" w:color="auto"/>
              </w:divBdr>
              <w:divsChild>
                <w:div w:id="597981875">
                  <w:marLeft w:val="0"/>
                  <w:marRight w:val="0"/>
                  <w:marTop w:val="0"/>
                  <w:marBottom w:val="0"/>
                  <w:divBdr>
                    <w:top w:val="none" w:sz="0" w:space="0" w:color="auto"/>
                    <w:left w:val="none" w:sz="0" w:space="0" w:color="auto"/>
                    <w:bottom w:val="none" w:sz="0" w:space="0" w:color="auto"/>
                    <w:right w:val="none" w:sz="0" w:space="0" w:color="auto"/>
                  </w:divBdr>
                </w:div>
                <w:div w:id="1505827593">
                  <w:marLeft w:val="0"/>
                  <w:marRight w:val="0"/>
                  <w:marTop w:val="0"/>
                  <w:marBottom w:val="0"/>
                  <w:divBdr>
                    <w:top w:val="none" w:sz="0" w:space="0" w:color="auto"/>
                    <w:left w:val="none" w:sz="0" w:space="0" w:color="auto"/>
                    <w:bottom w:val="none" w:sz="0" w:space="0" w:color="auto"/>
                    <w:right w:val="none" w:sz="0" w:space="0" w:color="auto"/>
                  </w:divBdr>
                  <w:divsChild>
                    <w:div w:id="116099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194185">
              <w:marLeft w:val="0"/>
              <w:marRight w:val="0"/>
              <w:marTop w:val="0"/>
              <w:marBottom w:val="0"/>
              <w:divBdr>
                <w:top w:val="none" w:sz="0" w:space="0" w:color="auto"/>
                <w:left w:val="none" w:sz="0" w:space="0" w:color="auto"/>
                <w:bottom w:val="none" w:sz="0" w:space="0" w:color="auto"/>
                <w:right w:val="none" w:sz="0" w:space="0" w:color="auto"/>
              </w:divBdr>
              <w:divsChild>
                <w:div w:id="157327566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002509668">
      <w:bodyDiv w:val="1"/>
      <w:marLeft w:val="0"/>
      <w:marRight w:val="0"/>
      <w:marTop w:val="0"/>
      <w:marBottom w:val="0"/>
      <w:divBdr>
        <w:top w:val="none" w:sz="0" w:space="0" w:color="auto"/>
        <w:left w:val="none" w:sz="0" w:space="0" w:color="auto"/>
        <w:bottom w:val="none" w:sz="0" w:space="0" w:color="auto"/>
        <w:right w:val="none" w:sz="0" w:space="0" w:color="auto"/>
      </w:divBdr>
      <w:divsChild>
        <w:div w:id="193541986">
          <w:marLeft w:val="0"/>
          <w:marRight w:val="0"/>
          <w:marTop w:val="0"/>
          <w:marBottom w:val="0"/>
          <w:divBdr>
            <w:top w:val="none" w:sz="0" w:space="0" w:color="auto"/>
            <w:left w:val="none" w:sz="0" w:space="0" w:color="auto"/>
            <w:bottom w:val="none" w:sz="0" w:space="0" w:color="auto"/>
            <w:right w:val="none" w:sz="0" w:space="0" w:color="auto"/>
          </w:divBdr>
          <w:divsChild>
            <w:div w:id="345324965">
              <w:marLeft w:val="0"/>
              <w:marRight w:val="0"/>
              <w:marTop w:val="0"/>
              <w:marBottom w:val="0"/>
              <w:divBdr>
                <w:top w:val="none" w:sz="0" w:space="0" w:color="auto"/>
                <w:left w:val="none" w:sz="0" w:space="0" w:color="auto"/>
                <w:bottom w:val="none" w:sz="0" w:space="0" w:color="auto"/>
                <w:right w:val="none" w:sz="0" w:space="0" w:color="auto"/>
              </w:divBdr>
              <w:divsChild>
                <w:div w:id="1639653092">
                  <w:marLeft w:val="0"/>
                  <w:marRight w:val="0"/>
                  <w:marTop w:val="0"/>
                  <w:marBottom w:val="0"/>
                  <w:divBdr>
                    <w:top w:val="none" w:sz="0" w:space="0" w:color="auto"/>
                    <w:left w:val="none" w:sz="0" w:space="0" w:color="auto"/>
                    <w:bottom w:val="none" w:sz="0" w:space="0" w:color="auto"/>
                    <w:right w:val="none" w:sz="0" w:space="0" w:color="auto"/>
                  </w:divBdr>
                  <w:divsChild>
                    <w:div w:id="1684088283">
                      <w:marLeft w:val="0"/>
                      <w:marRight w:val="0"/>
                      <w:marTop w:val="0"/>
                      <w:marBottom w:val="0"/>
                      <w:divBdr>
                        <w:top w:val="none" w:sz="0" w:space="0" w:color="auto"/>
                        <w:left w:val="none" w:sz="0" w:space="0" w:color="auto"/>
                        <w:bottom w:val="none" w:sz="0" w:space="0" w:color="auto"/>
                        <w:right w:val="none" w:sz="0" w:space="0" w:color="auto"/>
                      </w:divBdr>
                      <w:divsChild>
                        <w:div w:id="1250189818">
                          <w:marLeft w:val="0"/>
                          <w:marRight w:val="0"/>
                          <w:marTop w:val="0"/>
                          <w:marBottom w:val="0"/>
                          <w:divBdr>
                            <w:top w:val="none" w:sz="0" w:space="0" w:color="auto"/>
                            <w:left w:val="none" w:sz="0" w:space="0" w:color="auto"/>
                            <w:bottom w:val="none" w:sz="0" w:space="0" w:color="auto"/>
                            <w:right w:val="none" w:sz="0" w:space="0" w:color="auto"/>
                          </w:divBdr>
                          <w:divsChild>
                            <w:div w:id="667171809">
                              <w:marLeft w:val="0"/>
                              <w:marRight w:val="0"/>
                              <w:marTop w:val="0"/>
                              <w:marBottom w:val="0"/>
                              <w:divBdr>
                                <w:top w:val="none" w:sz="0" w:space="0" w:color="auto"/>
                                <w:left w:val="none" w:sz="0" w:space="0" w:color="auto"/>
                                <w:bottom w:val="none" w:sz="0" w:space="0" w:color="auto"/>
                                <w:right w:val="none" w:sz="0" w:space="0" w:color="auto"/>
                              </w:divBdr>
                              <w:divsChild>
                                <w:div w:id="1952740311">
                                  <w:marLeft w:val="0"/>
                                  <w:marRight w:val="0"/>
                                  <w:marTop w:val="0"/>
                                  <w:marBottom w:val="0"/>
                                  <w:divBdr>
                                    <w:top w:val="none" w:sz="0" w:space="0" w:color="auto"/>
                                    <w:left w:val="none" w:sz="0" w:space="0" w:color="auto"/>
                                    <w:bottom w:val="none" w:sz="0" w:space="0" w:color="auto"/>
                                    <w:right w:val="none" w:sz="0" w:space="0" w:color="auto"/>
                                  </w:divBdr>
                                  <w:divsChild>
                                    <w:div w:id="1848908661">
                                      <w:marLeft w:val="0"/>
                                      <w:marRight w:val="0"/>
                                      <w:marTop w:val="0"/>
                                      <w:marBottom w:val="0"/>
                                      <w:divBdr>
                                        <w:top w:val="none" w:sz="0" w:space="0" w:color="auto"/>
                                        <w:left w:val="none" w:sz="0" w:space="0" w:color="auto"/>
                                        <w:bottom w:val="none" w:sz="0" w:space="0" w:color="auto"/>
                                        <w:right w:val="none" w:sz="0" w:space="0" w:color="auto"/>
                                      </w:divBdr>
                                      <w:divsChild>
                                        <w:div w:id="1894731070">
                                          <w:marLeft w:val="0"/>
                                          <w:marRight w:val="0"/>
                                          <w:marTop w:val="0"/>
                                          <w:marBottom w:val="0"/>
                                          <w:divBdr>
                                            <w:top w:val="none" w:sz="0" w:space="0" w:color="auto"/>
                                            <w:left w:val="none" w:sz="0" w:space="0" w:color="auto"/>
                                            <w:bottom w:val="none" w:sz="0" w:space="0" w:color="auto"/>
                                            <w:right w:val="none" w:sz="0" w:space="0" w:color="auto"/>
                                          </w:divBdr>
                                          <w:divsChild>
                                            <w:div w:id="2113668109">
                                              <w:marLeft w:val="0"/>
                                              <w:marRight w:val="0"/>
                                              <w:marTop w:val="0"/>
                                              <w:marBottom w:val="0"/>
                                              <w:divBdr>
                                                <w:top w:val="none" w:sz="0" w:space="0" w:color="auto"/>
                                                <w:left w:val="none" w:sz="0" w:space="0" w:color="auto"/>
                                                <w:bottom w:val="none" w:sz="0" w:space="0" w:color="auto"/>
                                                <w:right w:val="none" w:sz="0" w:space="0" w:color="auto"/>
                                              </w:divBdr>
                                              <w:divsChild>
                                                <w:div w:id="993722555">
                                                  <w:marLeft w:val="0"/>
                                                  <w:marRight w:val="0"/>
                                                  <w:marTop w:val="0"/>
                                                  <w:marBottom w:val="0"/>
                                                  <w:divBdr>
                                                    <w:top w:val="none" w:sz="0" w:space="0" w:color="auto"/>
                                                    <w:left w:val="none" w:sz="0" w:space="0" w:color="auto"/>
                                                    <w:bottom w:val="none" w:sz="0" w:space="0" w:color="auto"/>
                                                    <w:right w:val="none" w:sz="0" w:space="0" w:color="auto"/>
                                                  </w:divBdr>
                                                  <w:divsChild>
                                                    <w:div w:id="146824026">
                                                      <w:marLeft w:val="0"/>
                                                      <w:marRight w:val="0"/>
                                                      <w:marTop w:val="0"/>
                                                      <w:marBottom w:val="0"/>
                                                      <w:divBdr>
                                                        <w:top w:val="none" w:sz="0" w:space="0" w:color="auto"/>
                                                        <w:left w:val="none" w:sz="0" w:space="0" w:color="auto"/>
                                                        <w:bottom w:val="none" w:sz="0" w:space="0" w:color="auto"/>
                                                        <w:right w:val="none" w:sz="0" w:space="0" w:color="auto"/>
                                                      </w:divBdr>
                                                      <w:divsChild>
                                                        <w:div w:id="532155119">
                                                          <w:marLeft w:val="0"/>
                                                          <w:marRight w:val="0"/>
                                                          <w:marTop w:val="0"/>
                                                          <w:marBottom w:val="0"/>
                                                          <w:divBdr>
                                                            <w:top w:val="none" w:sz="0" w:space="0" w:color="auto"/>
                                                            <w:left w:val="none" w:sz="0" w:space="0" w:color="auto"/>
                                                            <w:bottom w:val="none" w:sz="0" w:space="0" w:color="auto"/>
                                                            <w:right w:val="none" w:sz="0" w:space="0" w:color="auto"/>
                                                          </w:divBdr>
                                                          <w:divsChild>
                                                            <w:div w:id="73027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1490359">
      <w:bodyDiv w:val="1"/>
      <w:marLeft w:val="0"/>
      <w:marRight w:val="0"/>
      <w:marTop w:val="0"/>
      <w:marBottom w:val="0"/>
      <w:divBdr>
        <w:top w:val="none" w:sz="0" w:space="0" w:color="auto"/>
        <w:left w:val="none" w:sz="0" w:space="0" w:color="auto"/>
        <w:bottom w:val="none" w:sz="0" w:space="0" w:color="auto"/>
        <w:right w:val="none" w:sz="0" w:space="0" w:color="auto"/>
      </w:divBdr>
      <w:divsChild>
        <w:div w:id="665860348">
          <w:marLeft w:val="0"/>
          <w:marRight w:val="0"/>
          <w:marTop w:val="0"/>
          <w:marBottom w:val="0"/>
          <w:divBdr>
            <w:top w:val="none" w:sz="0" w:space="0" w:color="auto"/>
            <w:left w:val="none" w:sz="0" w:space="0" w:color="auto"/>
            <w:bottom w:val="none" w:sz="0" w:space="0" w:color="auto"/>
            <w:right w:val="none" w:sz="0" w:space="0" w:color="auto"/>
          </w:divBdr>
          <w:divsChild>
            <w:div w:id="1644770091">
              <w:marLeft w:val="0"/>
              <w:marRight w:val="0"/>
              <w:marTop w:val="0"/>
              <w:marBottom w:val="0"/>
              <w:divBdr>
                <w:top w:val="none" w:sz="0" w:space="0" w:color="auto"/>
                <w:left w:val="none" w:sz="0" w:space="0" w:color="auto"/>
                <w:bottom w:val="none" w:sz="0" w:space="0" w:color="auto"/>
                <w:right w:val="none" w:sz="0" w:space="0" w:color="auto"/>
              </w:divBdr>
            </w:div>
            <w:div w:id="1999989805">
              <w:marLeft w:val="0"/>
              <w:marRight w:val="0"/>
              <w:marTop w:val="0"/>
              <w:marBottom w:val="240"/>
              <w:divBdr>
                <w:top w:val="none" w:sz="0" w:space="0" w:color="auto"/>
                <w:left w:val="none" w:sz="0" w:space="0" w:color="auto"/>
                <w:bottom w:val="none" w:sz="0" w:space="0" w:color="auto"/>
                <w:right w:val="none" w:sz="0" w:space="0" w:color="auto"/>
              </w:divBdr>
              <w:divsChild>
                <w:div w:id="376517592">
                  <w:marLeft w:val="0"/>
                  <w:marRight w:val="0"/>
                  <w:marTop w:val="336"/>
                  <w:marBottom w:val="0"/>
                  <w:divBdr>
                    <w:top w:val="none" w:sz="0" w:space="0" w:color="auto"/>
                    <w:left w:val="none" w:sz="0" w:space="0" w:color="auto"/>
                    <w:bottom w:val="none" w:sz="0" w:space="0" w:color="auto"/>
                    <w:right w:val="none" w:sz="0" w:space="0" w:color="auto"/>
                  </w:divBdr>
                  <w:divsChild>
                    <w:div w:id="1748914247">
                      <w:marLeft w:val="0"/>
                      <w:marRight w:val="0"/>
                      <w:marTop w:val="0"/>
                      <w:marBottom w:val="0"/>
                      <w:divBdr>
                        <w:top w:val="none" w:sz="0" w:space="0" w:color="auto"/>
                        <w:left w:val="none" w:sz="0" w:space="0" w:color="auto"/>
                        <w:bottom w:val="none" w:sz="0" w:space="0" w:color="auto"/>
                        <w:right w:val="none" w:sz="0" w:space="0" w:color="auto"/>
                      </w:divBdr>
                    </w:div>
                    <w:div w:id="1890071743">
                      <w:marLeft w:val="0"/>
                      <w:marRight w:val="0"/>
                      <w:marTop w:val="0"/>
                      <w:marBottom w:val="0"/>
                      <w:divBdr>
                        <w:top w:val="none" w:sz="0" w:space="0" w:color="auto"/>
                        <w:left w:val="none" w:sz="0" w:space="0" w:color="auto"/>
                        <w:bottom w:val="none" w:sz="0" w:space="0" w:color="auto"/>
                        <w:right w:val="none" w:sz="0" w:space="0" w:color="auto"/>
                      </w:divBdr>
                      <w:divsChild>
                        <w:div w:id="139697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874460">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 w:id="1018703145">
      <w:bodyDiv w:val="1"/>
      <w:marLeft w:val="0"/>
      <w:marRight w:val="0"/>
      <w:marTop w:val="0"/>
      <w:marBottom w:val="0"/>
      <w:divBdr>
        <w:top w:val="none" w:sz="0" w:space="0" w:color="auto"/>
        <w:left w:val="none" w:sz="0" w:space="0" w:color="auto"/>
        <w:bottom w:val="none" w:sz="0" w:space="0" w:color="auto"/>
        <w:right w:val="none" w:sz="0" w:space="0" w:color="auto"/>
      </w:divBdr>
      <w:divsChild>
        <w:div w:id="885873105">
          <w:marLeft w:val="0"/>
          <w:marRight w:val="0"/>
          <w:marTop w:val="0"/>
          <w:marBottom w:val="0"/>
          <w:divBdr>
            <w:top w:val="none" w:sz="0" w:space="0" w:color="auto"/>
            <w:left w:val="none" w:sz="0" w:space="0" w:color="auto"/>
            <w:bottom w:val="none" w:sz="0" w:space="0" w:color="auto"/>
            <w:right w:val="none" w:sz="0" w:space="0" w:color="auto"/>
          </w:divBdr>
          <w:divsChild>
            <w:div w:id="111441009">
              <w:marLeft w:val="0"/>
              <w:marRight w:val="0"/>
              <w:marTop w:val="0"/>
              <w:marBottom w:val="0"/>
              <w:divBdr>
                <w:top w:val="none" w:sz="0" w:space="0" w:color="auto"/>
                <w:left w:val="none" w:sz="0" w:space="0" w:color="auto"/>
                <w:bottom w:val="none" w:sz="0" w:space="0" w:color="auto"/>
                <w:right w:val="none" w:sz="0" w:space="0" w:color="auto"/>
              </w:divBdr>
              <w:divsChild>
                <w:div w:id="1456676856">
                  <w:marLeft w:val="0"/>
                  <w:marRight w:val="0"/>
                  <w:marTop w:val="0"/>
                  <w:marBottom w:val="0"/>
                  <w:divBdr>
                    <w:top w:val="none" w:sz="0" w:space="0" w:color="auto"/>
                    <w:left w:val="none" w:sz="0" w:space="0" w:color="auto"/>
                    <w:bottom w:val="none" w:sz="0" w:space="0" w:color="auto"/>
                    <w:right w:val="none" w:sz="0" w:space="0" w:color="auto"/>
                  </w:divBdr>
                  <w:divsChild>
                    <w:div w:id="1162743674">
                      <w:marLeft w:val="0"/>
                      <w:marRight w:val="0"/>
                      <w:marTop w:val="0"/>
                      <w:marBottom w:val="0"/>
                      <w:divBdr>
                        <w:top w:val="none" w:sz="0" w:space="0" w:color="auto"/>
                        <w:left w:val="none" w:sz="0" w:space="0" w:color="auto"/>
                        <w:bottom w:val="none" w:sz="0" w:space="0" w:color="auto"/>
                        <w:right w:val="none" w:sz="0" w:space="0" w:color="auto"/>
                      </w:divBdr>
                      <w:divsChild>
                        <w:div w:id="770659709">
                          <w:marLeft w:val="0"/>
                          <w:marRight w:val="0"/>
                          <w:marTop w:val="0"/>
                          <w:marBottom w:val="0"/>
                          <w:divBdr>
                            <w:top w:val="none" w:sz="0" w:space="0" w:color="auto"/>
                            <w:left w:val="none" w:sz="0" w:space="0" w:color="auto"/>
                            <w:bottom w:val="none" w:sz="0" w:space="0" w:color="auto"/>
                            <w:right w:val="none" w:sz="0" w:space="0" w:color="auto"/>
                          </w:divBdr>
                          <w:divsChild>
                            <w:div w:id="208683978">
                              <w:marLeft w:val="0"/>
                              <w:marRight w:val="0"/>
                              <w:marTop w:val="0"/>
                              <w:marBottom w:val="0"/>
                              <w:divBdr>
                                <w:top w:val="none" w:sz="0" w:space="0" w:color="auto"/>
                                <w:left w:val="none" w:sz="0" w:space="0" w:color="auto"/>
                                <w:bottom w:val="none" w:sz="0" w:space="0" w:color="auto"/>
                                <w:right w:val="none" w:sz="0" w:space="0" w:color="auto"/>
                              </w:divBdr>
                              <w:divsChild>
                                <w:div w:id="102965731">
                                  <w:marLeft w:val="0"/>
                                  <w:marRight w:val="0"/>
                                  <w:marTop w:val="0"/>
                                  <w:marBottom w:val="0"/>
                                  <w:divBdr>
                                    <w:top w:val="none" w:sz="0" w:space="0" w:color="auto"/>
                                    <w:left w:val="none" w:sz="0" w:space="0" w:color="auto"/>
                                    <w:bottom w:val="none" w:sz="0" w:space="0" w:color="auto"/>
                                    <w:right w:val="none" w:sz="0" w:space="0" w:color="auto"/>
                                  </w:divBdr>
                                  <w:divsChild>
                                    <w:div w:id="840782257">
                                      <w:marLeft w:val="0"/>
                                      <w:marRight w:val="0"/>
                                      <w:marTop w:val="0"/>
                                      <w:marBottom w:val="0"/>
                                      <w:divBdr>
                                        <w:top w:val="none" w:sz="0" w:space="0" w:color="auto"/>
                                        <w:left w:val="none" w:sz="0" w:space="0" w:color="auto"/>
                                        <w:bottom w:val="none" w:sz="0" w:space="0" w:color="auto"/>
                                        <w:right w:val="none" w:sz="0" w:space="0" w:color="auto"/>
                                      </w:divBdr>
                                      <w:divsChild>
                                        <w:div w:id="1769542462">
                                          <w:marLeft w:val="0"/>
                                          <w:marRight w:val="0"/>
                                          <w:marTop w:val="0"/>
                                          <w:marBottom w:val="0"/>
                                          <w:divBdr>
                                            <w:top w:val="none" w:sz="0" w:space="0" w:color="auto"/>
                                            <w:left w:val="none" w:sz="0" w:space="0" w:color="auto"/>
                                            <w:bottom w:val="none" w:sz="0" w:space="0" w:color="auto"/>
                                            <w:right w:val="none" w:sz="0" w:space="0" w:color="auto"/>
                                          </w:divBdr>
                                          <w:divsChild>
                                            <w:div w:id="1459644790">
                                              <w:marLeft w:val="0"/>
                                              <w:marRight w:val="0"/>
                                              <w:marTop w:val="0"/>
                                              <w:marBottom w:val="0"/>
                                              <w:divBdr>
                                                <w:top w:val="none" w:sz="0" w:space="0" w:color="auto"/>
                                                <w:left w:val="none" w:sz="0" w:space="0" w:color="auto"/>
                                                <w:bottom w:val="none" w:sz="0" w:space="0" w:color="auto"/>
                                                <w:right w:val="none" w:sz="0" w:space="0" w:color="auto"/>
                                              </w:divBdr>
                                              <w:divsChild>
                                                <w:div w:id="1260871766">
                                                  <w:marLeft w:val="0"/>
                                                  <w:marRight w:val="0"/>
                                                  <w:marTop w:val="0"/>
                                                  <w:marBottom w:val="0"/>
                                                  <w:divBdr>
                                                    <w:top w:val="none" w:sz="0" w:space="0" w:color="auto"/>
                                                    <w:left w:val="none" w:sz="0" w:space="0" w:color="auto"/>
                                                    <w:bottom w:val="none" w:sz="0" w:space="0" w:color="auto"/>
                                                    <w:right w:val="none" w:sz="0" w:space="0" w:color="auto"/>
                                                  </w:divBdr>
                                                  <w:divsChild>
                                                    <w:div w:id="79646140">
                                                      <w:marLeft w:val="0"/>
                                                      <w:marRight w:val="0"/>
                                                      <w:marTop w:val="0"/>
                                                      <w:marBottom w:val="0"/>
                                                      <w:divBdr>
                                                        <w:top w:val="none" w:sz="0" w:space="0" w:color="auto"/>
                                                        <w:left w:val="none" w:sz="0" w:space="0" w:color="auto"/>
                                                        <w:bottom w:val="none" w:sz="0" w:space="0" w:color="auto"/>
                                                        <w:right w:val="none" w:sz="0" w:space="0" w:color="auto"/>
                                                      </w:divBdr>
                                                      <w:divsChild>
                                                        <w:div w:id="180314302">
                                                          <w:marLeft w:val="0"/>
                                                          <w:marRight w:val="0"/>
                                                          <w:marTop w:val="0"/>
                                                          <w:marBottom w:val="0"/>
                                                          <w:divBdr>
                                                            <w:top w:val="none" w:sz="0" w:space="0" w:color="auto"/>
                                                            <w:left w:val="none" w:sz="0" w:space="0" w:color="auto"/>
                                                            <w:bottom w:val="none" w:sz="0" w:space="0" w:color="auto"/>
                                                            <w:right w:val="none" w:sz="0" w:space="0" w:color="auto"/>
                                                          </w:divBdr>
                                                          <w:divsChild>
                                                            <w:div w:id="163455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19431551">
      <w:bodyDiv w:val="1"/>
      <w:marLeft w:val="0"/>
      <w:marRight w:val="0"/>
      <w:marTop w:val="0"/>
      <w:marBottom w:val="0"/>
      <w:divBdr>
        <w:top w:val="none" w:sz="0" w:space="0" w:color="auto"/>
        <w:left w:val="none" w:sz="0" w:space="0" w:color="auto"/>
        <w:bottom w:val="none" w:sz="0" w:space="0" w:color="auto"/>
        <w:right w:val="none" w:sz="0" w:space="0" w:color="auto"/>
      </w:divBdr>
    </w:div>
    <w:div w:id="1020929418">
      <w:bodyDiv w:val="1"/>
      <w:marLeft w:val="0"/>
      <w:marRight w:val="0"/>
      <w:marTop w:val="0"/>
      <w:marBottom w:val="0"/>
      <w:divBdr>
        <w:top w:val="none" w:sz="0" w:space="0" w:color="auto"/>
        <w:left w:val="none" w:sz="0" w:space="0" w:color="auto"/>
        <w:bottom w:val="none" w:sz="0" w:space="0" w:color="auto"/>
        <w:right w:val="none" w:sz="0" w:space="0" w:color="auto"/>
      </w:divBdr>
    </w:div>
    <w:div w:id="1024281602">
      <w:bodyDiv w:val="1"/>
      <w:marLeft w:val="0"/>
      <w:marRight w:val="0"/>
      <w:marTop w:val="0"/>
      <w:marBottom w:val="0"/>
      <w:divBdr>
        <w:top w:val="none" w:sz="0" w:space="0" w:color="auto"/>
        <w:left w:val="none" w:sz="0" w:space="0" w:color="auto"/>
        <w:bottom w:val="none" w:sz="0" w:space="0" w:color="auto"/>
        <w:right w:val="none" w:sz="0" w:space="0" w:color="auto"/>
      </w:divBdr>
      <w:divsChild>
        <w:div w:id="569998186">
          <w:marLeft w:val="240"/>
          <w:marRight w:val="240"/>
          <w:marTop w:val="0"/>
          <w:marBottom w:val="0"/>
          <w:divBdr>
            <w:top w:val="none" w:sz="0" w:space="0" w:color="auto"/>
            <w:left w:val="none" w:sz="0" w:space="0" w:color="auto"/>
            <w:bottom w:val="none" w:sz="0" w:space="0" w:color="auto"/>
            <w:right w:val="none" w:sz="0" w:space="0" w:color="auto"/>
          </w:divBdr>
          <w:divsChild>
            <w:div w:id="1601328004">
              <w:marLeft w:val="0"/>
              <w:marRight w:val="0"/>
              <w:marTop w:val="0"/>
              <w:marBottom w:val="0"/>
              <w:divBdr>
                <w:top w:val="none" w:sz="0" w:space="0" w:color="auto"/>
                <w:left w:val="none" w:sz="0" w:space="0" w:color="auto"/>
                <w:bottom w:val="none" w:sz="0" w:space="0" w:color="auto"/>
                <w:right w:val="none" w:sz="0" w:space="0" w:color="auto"/>
              </w:divBdr>
              <w:divsChild>
                <w:div w:id="1207333318">
                  <w:marLeft w:val="0"/>
                  <w:marRight w:val="0"/>
                  <w:marTop w:val="0"/>
                  <w:marBottom w:val="0"/>
                  <w:divBdr>
                    <w:top w:val="none" w:sz="0" w:space="0" w:color="auto"/>
                    <w:left w:val="none" w:sz="0" w:space="0" w:color="auto"/>
                    <w:bottom w:val="none" w:sz="0" w:space="0" w:color="auto"/>
                    <w:right w:val="none" w:sz="0" w:space="0" w:color="auto"/>
                  </w:divBdr>
                </w:div>
              </w:divsChild>
            </w:div>
            <w:div w:id="2026057289">
              <w:marLeft w:val="0"/>
              <w:marRight w:val="0"/>
              <w:marTop w:val="0"/>
              <w:marBottom w:val="0"/>
              <w:divBdr>
                <w:top w:val="none" w:sz="0" w:space="0" w:color="auto"/>
                <w:left w:val="none" w:sz="0" w:space="0" w:color="auto"/>
                <w:bottom w:val="none" w:sz="0" w:space="0" w:color="auto"/>
                <w:right w:val="none" w:sz="0" w:space="0" w:color="auto"/>
              </w:divBdr>
            </w:div>
          </w:divsChild>
        </w:div>
        <w:div w:id="1582371028">
          <w:marLeft w:val="0"/>
          <w:marRight w:val="0"/>
          <w:marTop w:val="0"/>
          <w:marBottom w:val="0"/>
          <w:divBdr>
            <w:top w:val="none" w:sz="0" w:space="0" w:color="auto"/>
            <w:left w:val="none" w:sz="0" w:space="0" w:color="auto"/>
            <w:bottom w:val="none" w:sz="0" w:space="0" w:color="auto"/>
            <w:right w:val="none" w:sz="0" w:space="0" w:color="auto"/>
          </w:divBdr>
          <w:divsChild>
            <w:div w:id="2082485147">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2461757">
      <w:bodyDiv w:val="1"/>
      <w:marLeft w:val="0"/>
      <w:marRight w:val="0"/>
      <w:marTop w:val="0"/>
      <w:marBottom w:val="0"/>
      <w:divBdr>
        <w:top w:val="none" w:sz="0" w:space="0" w:color="auto"/>
        <w:left w:val="none" w:sz="0" w:space="0" w:color="auto"/>
        <w:bottom w:val="none" w:sz="0" w:space="0" w:color="auto"/>
        <w:right w:val="none" w:sz="0" w:space="0" w:color="auto"/>
      </w:divBdr>
    </w:div>
    <w:div w:id="1033188608">
      <w:bodyDiv w:val="1"/>
      <w:marLeft w:val="0"/>
      <w:marRight w:val="0"/>
      <w:marTop w:val="0"/>
      <w:marBottom w:val="0"/>
      <w:divBdr>
        <w:top w:val="none" w:sz="0" w:space="0" w:color="auto"/>
        <w:left w:val="none" w:sz="0" w:space="0" w:color="auto"/>
        <w:bottom w:val="none" w:sz="0" w:space="0" w:color="auto"/>
        <w:right w:val="none" w:sz="0" w:space="0" w:color="auto"/>
      </w:divBdr>
      <w:divsChild>
        <w:div w:id="1284118331">
          <w:marLeft w:val="0"/>
          <w:marRight w:val="0"/>
          <w:marTop w:val="0"/>
          <w:marBottom w:val="0"/>
          <w:divBdr>
            <w:top w:val="none" w:sz="0" w:space="0" w:color="auto"/>
            <w:left w:val="none" w:sz="0" w:space="0" w:color="auto"/>
            <w:bottom w:val="none" w:sz="0" w:space="0" w:color="auto"/>
            <w:right w:val="none" w:sz="0" w:space="0" w:color="auto"/>
          </w:divBdr>
          <w:divsChild>
            <w:div w:id="543450845">
              <w:marLeft w:val="0"/>
              <w:marRight w:val="0"/>
              <w:marTop w:val="0"/>
              <w:marBottom w:val="0"/>
              <w:divBdr>
                <w:top w:val="none" w:sz="0" w:space="0" w:color="auto"/>
                <w:left w:val="none" w:sz="0" w:space="0" w:color="auto"/>
                <w:bottom w:val="none" w:sz="0" w:space="0" w:color="auto"/>
                <w:right w:val="none" w:sz="0" w:space="0" w:color="auto"/>
              </w:divBdr>
              <w:divsChild>
                <w:div w:id="2087410208">
                  <w:marLeft w:val="0"/>
                  <w:marRight w:val="0"/>
                  <w:marTop w:val="0"/>
                  <w:marBottom w:val="0"/>
                  <w:divBdr>
                    <w:top w:val="none" w:sz="0" w:space="0" w:color="auto"/>
                    <w:left w:val="none" w:sz="0" w:space="0" w:color="auto"/>
                    <w:bottom w:val="none" w:sz="0" w:space="0" w:color="auto"/>
                    <w:right w:val="none" w:sz="0" w:space="0" w:color="auto"/>
                  </w:divBdr>
                  <w:divsChild>
                    <w:div w:id="236407233">
                      <w:marLeft w:val="0"/>
                      <w:marRight w:val="0"/>
                      <w:marTop w:val="0"/>
                      <w:marBottom w:val="0"/>
                      <w:divBdr>
                        <w:top w:val="none" w:sz="0" w:space="0" w:color="auto"/>
                        <w:left w:val="none" w:sz="0" w:space="0" w:color="auto"/>
                        <w:bottom w:val="none" w:sz="0" w:space="0" w:color="auto"/>
                        <w:right w:val="none" w:sz="0" w:space="0" w:color="auto"/>
                      </w:divBdr>
                      <w:divsChild>
                        <w:div w:id="366950724">
                          <w:marLeft w:val="0"/>
                          <w:marRight w:val="0"/>
                          <w:marTop w:val="0"/>
                          <w:marBottom w:val="0"/>
                          <w:divBdr>
                            <w:top w:val="none" w:sz="0" w:space="0" w:color="auto"/>
                            <w:left w:val="none" w:sz="0" w:space="0" w:color="auto"/>
                            <w:bottom w:val="none" w:sz="0" w:space="0" w:color="auto"/>
                            <w:right w:val="none" w:sz="0" w:space="0" w:color="auto"/>
                          </w:divBdr>
                          <w:divsChild>
                            <w:div w:id="386153603">
                              <w:marLeft w:val="0"/>
                              <w:marRight w:val="0"/>
                              <w:marTop w:val="0"/>
                              <w:marBottom w:val="0"/>
                              <w:divBdr>
                                <w:top w:val="none" w:sz="0" w:space="0" w:color="auto"/>
                                <w:left w:val="none" w:sz="0" w:space="0" w:color="auto"/>
                                <w:bottom w:val="none" w:sz="0" w:space="0" w:color="auto"/>
                                <w:right w:val="none" w:sz="0" w:space="0" w:color="auto"/>
                              </w:divBdr>
                              <w:divsChild>
                                <w:div w:id="1167789694">
                                  <w:marLeft w:val="0"/>
                                  <w:marRight w:val="0"/>
                                  <w:marTop w:val="0"/>
                                  <w:marBottom w:val="0"/>
                                  <w:divBdr>
                                    <w:top w:val="none" w:sz="0" w:space="0" w:color="auto"/>
                                    <w:left w:val="none" w:sz="0" w:space="0" w:color="auto"/>
                                    <w:bottom w:val="none" w:sz="0" w:space="0" w:color="auto"/>
                                    <w:right w:val="none" w:sz="0" w:space="0" w:color="auto"/>
                                  </w:divBdr>
                                  <w:divsChild>
                                    <w:div w:id="2037726591">
                                      <w:marLeft w:val="0"/>
                                      <w:marRight w:val="0"/>
                                      <w:marTop w:val="0"/>
                                      <w:marBottom w:val="0"/>
                                      <w:divBdr>
                                        <w:top w:val="none" w:sz="0" w:space="0" w:color="auto"/>
                                        <w:left w:val="none" w:sz="0" w:space="0" w:color="auto"/>
                                        <w:bottom w:val="none" w:sz="0" w:space="0" w:color="auto"/>
                                        <w:right w:val="none" w:sz="0" w:space="0" w:color="auto"/>
                                      </w:divBdr>
                                      <w:divsChild>
                                        <w:div w:id="1908033471">
                                          <w:marLeft w:val="0"/>
                                          <w:marRight w:val="0"/>
                                          <w:marTop w:val="0"/>
                                          <w:marBottom w:val="0"/>
                                          <w:divBdr>
                                            <w:top w:val="none" w:sz="0" w:space="0" w:color="auto"/>
                                            <w:left w:val="none" w:sz="0" w:space="0" w:color="auto"/>
                                            <w:bottom w:val="none" w:sz="0" w:space="0" w:color="auto"/>
                                            <w:right w:val="none" w:sz="0" w:space="0" w:color="auto"/>
                                          </w:divBdr>
                                          <w:divsChild>
                                            <w:div w:id="1346639603">
                                              <w:marLeft w:val="0"/>
                                              <w:marRight w:val="0"/>
                                              <w:marTop w:val="0"/>
                                              <w:marBottom w:val="0"/>
                                              <w:divBdr>
                                                <w:top w:val="none" w:sz="0" w:space="0" w:color="auto"/>
                                                <w:left w:val="none" w:sz="0" w:space="0" w:color="auto"/>
                                                <w:bottom w:val="none" w:sz="0" w:space="0" w:color="auto"/>
                                                <w:right w:val="none" w:sz="0" w:space="0" w:color="auto"/>
                                              </w:divBdr>
                                              <w:divsChild>
                                                <w:div w:id="1063914976">
                                                  <w:marLeft w:val="0"/>
                                                  <w:marRight w:val="0"/>
                                                  <w:marTop w:val="0"/>
                                                  <w:marBottom w:val="0"/>
                                                  <w:divBdr>
                                                    <w:top w:val="none" w:sz="0" w:space="0" w:color="auto"/>
                                                    <w:left w:val="none" w:sz="0" w:space="0" w:color="auto"/>
                                                    <w:bottom w:val="none" w:sz="0" w:space="0" w:color="auto"/>
                                                    <w:right w:val="none" w:sz="0" w:space="0" w:color="auto"/>
                                                  </w:divBdr>
                                                  <w:divsChild>
                                                    <w:div w:id="1498763181">
                                                      <w:marLeft w:val="0"/>
                                                      <w:marRight w:val="0"/>
                                                      <w:marTop w:val="0"/>
                                                      <w:marBottom w:val="0"/>
                                                      <w:divBdr>
                                                        <w:top w:val="none" w:sz="0" w:space="0" w:color="auto"/>
                                                        <w:left w:val="none" w:sz="0" w:space="0" w:color="auto"/>
                                                        <w:bottom w:val="none" w:sz="0" w:space="0" w:color="auto"/>
                                                        <w:right w:val="none" w:sz="0" w:space="0" w:color="auto"/>
                                                      </w:divBdr>
                                                      <w:divsChild>
                                                        <w:div w:id="661465153">
                                                          <w:marLeft w:val="0"/>
                                                          <w:marRight w:val="0"/>
                                                          <w:marTop w:val="0"/>
                                                          <w:marBottom w:val="0"/>
                                                          <w:divBdr>
                                                            <w:top w:val="none" w:sz="0" w:space="0" w:color="auto"/>
                                                            <w:left w:val="none" w:sz="0" w:space="0" w:color="auto"/>
                                                            <w:bottom w:val="none" w:sz="0" w:space="0" w:color="auto"/>
                                                            <w:right w:val="none" w:sz="0" w:space="0" w:color="auto"/>
                                                          </w:divBdr>
                                                          <w:divsChild>
                                                            <w:div w:id="74314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2921957">
      <w:bodyDiv w:val="1"/>
      <w:marLeft w:val="0"/>
      <w:marRight w:val="0"/>
      <w:marTop w:val="0"/>
      <w:marBottom w:val="0"/>
      <w:divBdr>
        <w:top w:val="none" w:sz="0" w:space="0" w:color="auto"/>
        <w:left w:val="none" w:sz="0" w:space="0" w:color="auto"/>
        <w:bottom w:val="none" w:sz="0" w:space="0" w:color="auto"/>
        <w:right w:val="none" w:sz="0" w:space="0" w:color="auto"/>
      </w:divBdr>
      <w:divsChild>
        <w:div w:id="440803398">
          <w:marLeft w:val="0"/>
          <w:marRight w:val="0"/>
          <w:marTop w:val="0"/>
          <w:marBottom w:val="0"/>
          <w:divBdr>
            <w:top w:val="none" w:sz="0" w:space="0" w:color="auto"/>
            <w:left w:val="none" w:sz="0" w:space="0" w:color="auto"/>
            <w:bottom w:val="none" w:sz="0" w:space="0" w:color="auto"/>
            <w:right w:val="none" w:sz="0" w:space="0" w:color="auto"/>
          </w:divBdr>
          <w:divsChild>
            <w:div w:id="895774632">
              <w:marLeft w:val="0"/>
              <w:marRight w:val="0"/>
              <w:marTop w:val="0"/>
              <w:marBottom w:val="0"/>
              <w:divBdr>
                <w:top w:val="none" w:sz="0" w:space="0" w:color="auto"/>
                <w:left w:val="none" w:sz="0" w:space="0" w:color="auto"/>
                <w:bottom w:val="none" w:sz="0" w:space="0" w:color="auto"/>
                <w:right w:val="none" w:sz="0" w:space="0" w:color="auto"/>
              </w:divBdr>
              <w:divsChild>
                <w:div w:id="1007824213">
                  <w:marLeft w:val="0"/>
                  <w:marRight w:val="0"/>
                  <w:marTop w:val="0"/>
                  <w:marBottom w:val="0"/>
                  <w:divBdr>
                    <w:top w:val="none" w:sz="0" w:space="0" w:color="auto"/>
                    <w:left w:val="none" w:sz="0" w:space="0" w:color="auto"/>
                    <w:bottom w:val="none" w:sz="0" w:space="0" w:color="auto"/>
                    <w:right w:val="none" w:sz="0" w:space="0" w:color="auto"/>
                  </w:divBdr>
                  <w:divsChild>
                    <w:div w:id="1630429316">
                      <w:marLeft w:val="0"/>
                      <w:marRight w:val="0"/>
                      <w:marTop w:val="0"/>
                      <w:marBottom w:val="0"/>
                      <w:divBdr>
                        <w:top w:val="none" w:sz="0" w:space="0" w:color="auto"/>
                        <w:left w:val="none" w:sz="0" w:space="0" w:color="auto"/>
                        <w:bottom w:val="none" w:sz="0" w:space="0" w:color="auto"/>
                        <w:right w:val="none" w:sz="0" w:space="0" w:color="auto"/>
                      </w:divBdr>
                      <w:divsChild>
                        <w:div w:id="1225606521">
                          <w:marLeft w:val="0"/>
                          <w:marRight w:val="0"/>
                          <w:marTop w:val="0"/>
                          <w:marBottom w:val="0"/>
                          <w:divBdr>
                            <w:top w:val="none" w:sz="0" w:space="0" w:color="auto"/>
                            <w:left w:val="none" w:sz="0" w:space="0" w:color="auto"/>
                            <w:bottom w:val="none" w:sz="0" w:space="0" w:color="auto"/>
                            <w:right w:val="none" w:sz="0" w:space="0" w:color="auto"/>
                          </w:divBdr>
                          <w:divsChild>
                            <w:div w:id="933711192">
                              <w:marLeft w:val="0"/>
                              <w:marRight w:val="0"/>
                              <w:marTop w:val="0"/>
                              <w:marBottom w:val="0"/>
                              <w:divBdr>
                                <w:top w:val="none" w:sz="0" w:space="0" w:color="auto"/>
                                <w:left w:val="none" w:sz="0" w:space="0" w:color="auto"/>
                                <w:bottom w:val="none" w:sz="0" w:space="0" w:color="auto"/>
                                <w:right w:val="none" w:sz="0" w:space="0" w:color="auto"/>
                              </w:divBdr>
                              <w:divsChild>
                                <w:div w:id="2044094693">
                                  <w:marLeft w:val="0"/>
                                  <w:marRight w:val="0"/>
                                  <w:marTop w:val="0"/>
                                  <w:marBottom w:val="0"/>
                                  <w:divBdr>
                                    <w:top w:val="none" w:sz="0" w:space="0" w:color="auto"/>
                                    <w:left w:val="none" w:sz="0" w:space="0" w:color="auto"/>
                                    <w:bottom w:val="none" w:sz="0" w:space="0" w:color="auto"/>
                                    <w:right w:val="none" w:sz="0" w:space="0" w:color="auto"/>
                                  </w:divBdr>
                                  <w:divsChild>
                                    <w:div w:id="1720015301">
                                      <w:marLeft w:val="0"/>
                                      <w:marRight w:val="0"/>
                                      <w:marTop w:val="0"/>
                                      <w:marBottom w:val="0"/>
                                      <w:divBdr>
                                        <w:top w:val="none" w:sz="0" w:space="0" w:color="auto"/>
                                        <w:left w:val="none" w:sz="0" w:space="0" w:color="auto"/>
                                        <w:bottom w:val="none" w:sz="0" w:space="0" w:color="auto"/>
                                        <w:right w:val="none" w:sz="0" w:space="0" w:color="auto"/>
                                      </w:divBdr>
                                      <w:divsChild>
                                        <w:div w:id="1970938418">
                                          <w:marLeft w:val="0"/>
                                          <w:marRight w:val="0"/>
                                          <w:marTop w:val="0"/>
                                          <w:marBottom w:val="0"/>
                                          <w:divBdr>
                                            <w:top w:val="none" w:sz="0" w:space="0" w:color="auto"/>
                                            <w:left w:val="none" w:sz="0" w:space="0" w:color="auto"/>
                                            <w:bottom w:val="none" w:sz="0" w:space="0" w:color="auto"/>
                                            <w:right w:val="none" w:sz="0" w:space="0" w:color="auto"/>
                                          </w:divBdr>
                                          <w:divsChild>
                                            <w:div w:id="1030495040">
                                              <w:marLeft w:val="0"/>
                                              <w:marRight w:val="0"/>
                                              <w:marTop w:val="0"/>
                                              <w:marBottom w:val="0"/>
                                              <w:divBdr>
                                                <w:top w:val="none" w:sz="0" w:space="0" w:color="auto"/>
                                                <w:left w:val="none" w:sz="0" w:space="0" w:color="auto"/>
                                                <w:bottom w:val="none" w:sz="0" w:space="0" w:color="auto"/>
                                                <w:right w:val="none" w:sz="0" w:space="0" w:color="auto"/>
                                              </w:divBdr>
                                              <w:divsChild>
                                                <w:div w:id="288361111">
                                                  <w:marLeft w:val="0"/>
                                                  <w:marRight w:val="0"/>
                                                  <w:marTop w:val="0"/>
                                                  <w:marBottom w:val="0"/>
                                                  <w:divBdr>
                                                    <w:top w:val="none" w:sz="0" w:space="0" w:color="auto"/>
                                                    <w:left w:val="none" w:sz="0" w:space="0" w:color="auto"/>
                                                    <w:bottom w:val="none" w:sz="0" w:space="0" w:color="auto"/>
                                                    <w:right w:val="none" w:sz="0" w:space="0" w:color="auto"/>
                                                  </w:divBdr>
                                                  <w:divsChild>
                                                    <w:div w:id="1433016789">
                                                      <w:marLeft w:val="0"/>
                                                      <w:marRight w:val="0"/>
                                                      <w:marTop w:val="0"/>
                                                      <w:marBottom w:val="0"/>
                                                      <w:divBdr>
                                                        <w:top w:val="none" w:sz="0" w:space="0" w:color="auto"/>
                                                        <w:left w:val="none" w:sz="0" w:space="0" w:color="auto"/>
                                                        <w:bottom w:val="none" w:sz="0" w:space="0" w:color="auto"/>
                                                        <w:right w:val="none" w:sz="0" w:space="0" w:color="auto"/>
                                                      </w:divBdr>
                                                      <w:divsChild>
                                                        <w:div w:id="165363855">
                                                          <w:marLeft w:val="0"/>
                                                          <w:marRight w:val="0"/>
                                                          <w:marTop w:val="0"/>
                                                          <w:marBottom w:val="0"/>
                                                          <w:divBdr>
                                                            <w:top w:val="none" w:sz="0" w:space="0" w:color="auto"/>
                                                            <w:left w:val="none" w:sz="0" w:space="0" w:color="auto"/>
                                                            <w:bottom w:val="none" w:sz="0" w:space="0" w:color="auto"/>
                                                            <w:right w:val="none" w:sz="0" w:space="0" w:color="auto"/>
                                                          </w:divBdr>
                                                          <w:divsChild>
                                                            <w:div w:id="9386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7624891">
      <w:bodyDiv w:val="1"/>
      <w:marLeft w:val="0"/>
      <w:marRight w:val="0"/>
      <w:marTop w:val="0"/>
      <w:marBottom w:val="0"/>
      <w:divBdr>
        <w:top w:val="none" w:sz="0" w:space="0" w:color="auto"/>
        <w:left w:val="none" w:sz="0" w:space="0" w:color="auto"/>
        <w:bottom w:val="none" w:sz="0" w:space="0" w:color="auto"/>
        <w:right w:val="none" w:sz="0" w:space="0" w:color="auto"/>
      </w:divBdr>
      <w:divsChild>
        <w:div w:id="1214273173">
          <w:marLeft w:val="240"/>
          <w:marRight w:val="240"/>
          <w:marTop w:val="0"/>
          <w:marBottom w:val="0"/>
          <w:divBdr>
            <w:top w:val="none" w:sz="0" w:space="0" w:color="auto"/>
            <w:left w:val="none" w:sz="0" w:space="0" w:color="auto"/>
            <w:bottom w:val="none" w:sz="0" w:space="0" w:color="auto"/>
            <w:right w:val="none" w:sz="0" w:space="0" w:color="auto"/>
          </w:divBdr>
          <w:divsChild>
            <w:div w:id="915433748">
              <w:marLeft w:val="0"/>
              <w:marRight w:val="0"/>
              <w:marTop w:val="0"/>
              <w:marBottom w:val="0"/>
              <w:divBdr>
                <w:top w:val="none" w:sz="0" w:space="0" w:color="auto"/>
                <w:left w:val="none" w:sz="0" w:space="0" w:color="auto"/>
                <w:bottom w:val="none" w:sz="0" w:space="0" w:color="auto"/>
                <w:right w:val="none" w:sz="0" w:space="0" w:color="auto"/>
              </w:divBdr>
              <w:divsChild>
                <w:div w:id="1556359182">
                  <w:marLeft w:val="0"/>
                  <w:marRight w:val="0"/>
                  <w:marTop w:val="0"/>
                  <w:marBottom w:val="0"/>
                  <w:divBdr>
                    <w:top w:val="none" w:sz="0" w:space="0" w:color="auto"/>
                    <w:left w:val="none" w:sz="0" w:space="0" w:color="auto"/>
                    <w:bottom w:val="none" w:sz="0" w:space="0" w:color="auto"/>
                    <w:right w:val="none" w:sz="0" w:space="0" w:color="auto"/>
                  </w:divBdr>
                </w:div>
              </w:divsChild>
            </w:div>
            <w:div w:id="1604724724">
              <w:marLeft w:val="0"/>
              <w:marRight w:val="0"/>
              <w:marTop w:val="0"/>
              <w:marBottom w:val="0"/>
              <w:divBdr>
                <w:top w:val="none" w:sz="0" w:space="0" w:color="auto"/>
                <w:left w:val="none" w:sz="0" w:space="0" w:color="auto"/>
                <w:bottom w:val="none" w:sz="0" w:space="0" w:color="auto"/>
                <w:right w:val="none" w:sz="0" w:space="0" w:color="auto"/>
              </w:divBdr>
            </w:div>
          </w:divsChild>
        </w:div>
        <w:div w:id="1909457721">
          <w:marLeft w:val="0"/>
          <w:marRight w:val="0"/>
          <w:marTop w:val="0"/>
          <w:marBottom w:val="0"/>
          <w:divBdr>
            <w:top w:val="none" w:sz="0" w:space="0" w:color="auto"/>
            <w:left w:val="none" w:sz="0" w:space="0" w:color="auto"/>
            <w:bottom w:val="none" w:sz="0" w:space="0" w:color="auto"/>
            <w:right w:val="none" w:sz="0" w:space="0" w:color="auto"/>
          </w:divBdr>
        </w:div>
      </w:divsChild>
    </w:div>
    <w:div w:id="1062211203">
      <w:bodyDiv w:val="1"/>
      <w:marLeft w:val="0"/>
      <w:marRight w:val="0"/>
      <w:marTop w:val="0"/>
      <w:marBottom w:val="0"/>
      <w:divBdr>
        <w:top w:val="none" w:sz="0" w:space="0" w:color="auto"/>
        <w:left w:val="none" w:sz="0" w:space="0" w:color="auto"/>
        <w:bottom w:val="none" w:sz="0" w:space="0" w:color="auto"/>
        <w:right w:val="none" w:sz="0" w:space="0" w:color="auto"/>
      </w:divBdr>
      <w:divsChild>
        <w:div w:id="1237084714">
          <w:marLeft w:val="0"/>
          <w:marRight w:val="0"/>
          <w:marTop w:val="0"/>
          <w:marBottom w:val="0"/>
          <w:divBdr>
            <w:top w:val="none" w:sz="0" w:space="0" w:color="auto"/>
            <w:left w:val="none" w:sz="0" w:space="0" w:color="auto"/>
            <w:bottom w:val="none" w:sz="0" w:space="0" w:color="auto"/>
            <w:right w:val="none" w:sz="0" w:space="0" w:color="auto"/>
          </w:divBdr>
          <w:divsChild>
            <w:div w:id="9839230">
              <w:marLeft w:val="240"/>
              <w:marRight w:val="240"/>
              <w:marTop w:val="0"/>
              <w:marBottom w:val="0"/>
              <w:divBdr>
                <w:top w:val="none" w:sz="0" w:space="0" w:color="auto"/>
                <w:left w:val="none" w:sz="0" w:space="0" w:color="auto"/>
                <w:bottom w:val="none" w:sz="0" w:space="0" w:color="auto"/>
                <w:right w:val="none" w:sz="0" w:space="0" w:color="auto"/>
              </w:divBdr>
              <w:divsChild>
                <w:div w:id="97338266">
                  <w:marLeft w:val="0"/>
                  <w:marRight w:val="0"/>
                  <w:marTop w:val="0"/>
                  <w:marBottom w:val="0"/>
                  <w:divBdr>
                    <w:top w:val="none" w:sz="0" w:space="0" w:color="auto"/>
                    <w:left w:val="none" w:sz="0" w:space="0" w:color="auto"/>
                    <w:bottom w:val="none" w:sz="0" w:space="0" w:color="auto"/>
                    <w:right w:val="none" w:sz="0" w:space="0" w:color="auto"/>
                  </w:divBdr>
                  <w:divsChild>
                    <w:div w:id="216942714">
                      <w:marLeft w:val="0"/>
                      <w:marRight w:val="0"/>
                      <w:marTop w:val="0"/>
                      <w:marBottom w:val="0"/>
                      <w:divBdr>
                        <w:top w:val="none" w:sz="0" w:space="0" w:color="auto"/>
                        <w:left w:val="none" w:sz="0" w:space="0" w:color="auto"/>
                        <w:bottom w:val="none" w:sz="0" w:space="0" w:color="auto"/>
                        <w:right w:val="none" w:sz="0" w:space="0" w:color="auto"/>
                      </w:divBdr>
                    </w:div>
                  </w:divsChild>
                </w:div>
                <w:div w:id="1649700071">
                  <w:marLeft w:val="0"/>
                  <w:marRight w:val="0"/>
                  <w:marTop w:val="0"/>
                  <w:marBottom w:val="0"/>
                  <w:divBdr>
                    <w:top w:val="none" w:sz="0" w:space="0" w:color="auto"/>
                    <w:left w:val="none" w:sz="0" w:space="0" w:color="auto"/>
                    <w:bottom w:val="none" w:sz="0" w:space="0" w:color="auto"/>
                    <w:right w:val="none" w:sz="0" w:space="0" w:color="auto"/>
                  </w:divBdr>
                </w:div>
              </w:divsChild>
            </w:div>
            <w:div w:id="205024298">
              <w:marLeft w:val="0"/>
              <w:marRight w:val="0"/>
              <w:marTop w:val="0"/>
              <w:marBottom w:val="0"/>
              <w:divBdr>
                <w:top w:val="none" w:sz="0" w:space="0" w:color="auto"/>
                <w:left w:val="none" w:sz="0" w:space="0" w:color="auto"/>
                <w:bottom w:val="none" w:sz="0" w:space="0" w:color="auto"/>
                <w:right w:val="none" w:sz="0" w:space="0" w:color="auto"/>
              </w:divBdr>
              <w:divsChild>
                <w:div w:id="57254608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066419889">
      <w:bodyDiv w:val="1"/>
      <w:marLeft w:val="0"/>
      <w:marRight w:val="0"/>
      <w:marTop w:val="0"/>
      <w:marBottom w:val="0"/>
      <w:divBdr>
        <w:top w:val="none" w:sz="0" w:space="0" w:color="auto"/>
        <w:left w:val="none" w:sz="0" w:space="0" w:color="auto"/>
        <w:bottom w:val="none" w:sz="0" w:space="0" w:color="auto"/>
        <w:right w:val="none" w:sz="0" w:space="0" w:color="auto"/>
      </w:divBdr>
      <w:divsChild>
        <w:div w:id="1475216489">
          <w:marLeft w:val="0"/>
          <w:marRight w:val="0"/>
          <w:marTop w:val="0"/>
          <w:marBottom w:val="0"/>
          <w:divBdr>
            <w:top w:val="none" w:sz="0" w:space="0" w:color="auto"/>
            <w:left w:val="none" w:sz="0" w:space="0" w:color="auto"/>
            <w:bottom w:val="none" w:sz="0" w:space="0" w:color="auto"/>
            <w:right w:val="none" w:sz="0" w:space="0" w:color="auto"/>
          </w:divBdr>
          <w:divsChild>
            <w:div w:id="1858687354">
              <w:marLeft w:val="0"/>
              <w:marRight w:val="0"/>
              <w:marTop w:val="0"/>
              <w:marBottom w:val="0"/>
              <w:divBdr>
                <w:top w:val="none" w:sz="0" w:space="0" w:color="auto"/>
                <w:left w:val="none" w:sz="0" w:space="0" w:color="auto"/>
                <w:bottom w:val="none" w:sz="0" w:space="0" w:color="auto"/>
                <w:right w:val="none" w:sz="0" w:space="0" w:color="auto"/>
              </w:divBdr>
              <w:divsChild>
                <w:div w:id="1370304825">
                  <w:marLeft w:val="0"/>
                  <w:marRight w:val="0"/>
                  <w:marTop w:val="0"/>
                  <w:marBottom w:val="0"/>
                  <w:divBdr>
                    <w:top w:val="none" w:sz="0" w:space="0" w:color="auto"/>
                    <w:left w:val="none" w:sz="0" w:space="0" w:color="auto"/>
                    <w:bottom w:val="none" w:sz="0" w:space="0" w:color="auto"/>
                    <w:right w:val="none" w:sz="0" w:space="0" w:color="auto"/>
                  </w:divBdr>
                  <w:divsChild>
                    <w:div w:id="1047028755">
                      <w:marLeft w:val="0"/>
                      <w:marRight w:val="0"/>
                      <w:marTop w:val="0"/>
                      <w:marBottom w:val="0"/>
                      <w:divBdr>
                        <w:top w:val="none" w:sz="0" w:space="0" w:color="auto"/>
                        <w:left w:val="none" w:sz="0" w:space="0" w:color="auto"/>
                        <w:bottom w:val="none" w:sz="0" w:space="0" w:color="auto"/>
                        <w:right w:val="none" w:sz="0" w:space="0" w:color="auto"/>
                      </w:divBdr>
                      <w:divsChild>
                        <w:div w:id="2108307228">
                          <w:marLeft w:val="0"/>
                          <w:marRight w:val="0"/>
                          <w:marTop w:val="0"/>
                          <w:marBottom w:val="0"/>
                          <w:divBdr>
                            <w:top w:val="none" w:sz="0" w:space="0" w:color="auto"/>
                            <w:left w:val="none" w:sz="0" w:space="0" w:color="auto"/>
                            <w:bottom w:val="none" w:sz="0" w:space="0" w:color="auto"/>
                            <w:right w:val="none" w:sz="0" w:space="0" w:color="auto"/>
                          </w:divBdr>
                          <w:divsChild>
                            <w:div w:id="345986828">
                              <w:marLeft w:val="0"/>
                              <w:marRight w:val="0"/>
                              <w:marTop w:val="0"/>
                              <w:marBottom w:val="0"/>
                              <w:divBdr>
                                <w:top w:val="none" w:sz="0" w:space="0" w:color="auto"/>
                                <w:left w:val="none" w:sz="0" w:space="0" w:color="auto"/>
                                <w:bottom w:val="none" w:sz="0" w:space="0" w:color="auto"/>
                                <w:right w:val="none" w:sz="0" w:space="0" w:color="auto"/>
                              </w:divBdr>
                              <w:divsChild>
                                <w:div w:id="924219284">
                                  <w:marLeft w:val="0"/>
                                  <w:marRight w:val="0"/>
                                  <w:marTop w:val="0"/>
                                  <w:marBottom w:val="0"/>
                                  <w:divBdr>
                                    <w:top w:val="none" w:sz="0" w:space="0" w:color="auto"/>
                                    <w:left w:val="none" w:sz="0" w:space="0" w:color="auto"/>
                                    <w:bottom w:val="none" w:sz="0" w:space="0" w:color="auto"/>
                                    <w:right w:val="none" w:sz="0" w:space="0" w:color="auto"/>
                                  </w:divBdr>
                                  <w:divsChild>
                                    <w:div w:id="231698338">
                                      <w:marLeft w:val="0"/>
                                      <w:marRight w:val="0"/>
                                      <w:marTop w:val="0"/>
                                      <w:marBottom w:val="0"/>
                                      <w:divBdr>
                                        <w:top w:val="none" w:sz="0" w:space="0" w:color="auto"/>
                                        <w:left w:val="none" w:sz="0" w:space="0" w:color="auto"/>
                                        <w:bottom w:val="none" w:sz="0" w:space="0" w:color="auto"/>
                                        <w:right w:val="none" w:sz="0" w:space="0" w:color="auto"/>
                                      </w:divBdr>
                                      <w:divsChild>
                                        <w:div w:id="1746606726">
                                          <w:marLeft w:val="0"/>
                                          <w:marRight w:val="0"/>
                                          <w:marTop w:val="0"/>
                                          <w:marBottom w:val="0"/>
                                          <w:divBdr>
                                            <w:top w:val="none" w:sz="0" w:space="0" w:color="auto"/>
                                            <w:left w:val="none" w:sz="0" w:space="0" w:color="auto"/>
                                            <w:bottom w:val="none" w:sz="0" w:space="0" w:color="auto"/>
                                            <w:right w:val="none" w:sz="0" w:space="0" w:color="auto"/>
                                          </w:divBdr>
                                          <w:divsChild>
                                            <w:div w:id="1304580508">
                                              <w:marLeft w:val="0"/>
                                              <w:marRight w:val="0"/>
                                              <w:marTop w:val="0"/>
                                              <w:marBottom w:val="0"/>
                                              <w:divBdr>
                                                <w:top w:val="none" w:sz="0" w:space="0" w:color="auto"/>
                                                <w:left w:val="none" w:sz="0" w:space="0" w:color="auto"/>
                                                <w:bottom w:val="none" w:sz="0" w:space="0" w:color="auto"/>
                                                <w:right w:val="none" w:sz="0" w:space="0" w:color="auto"/>
                                              </w:divBdr>
                                              <w:divsChild>
                                                <w:div w:id="725567054">
                                                  <w:marLeft w:val="0"/>
                                                  <w:marRight w:val="0"/>
                                                  <w:marTop w:val="0"/>
                                                  <w:marBottom w:val="0"/>
                                                  <w:divBdr>
                                                    <w:top w:val="none" w:sz="0" w:space="0" w:color="auto"/>
                                                    <w:left w:val="none" w:sz="0" w:space="0" w:color="auto"/>
                                                    <w:bottom w:val="none" w:sz="0" w:space="0" w:color="auto"/>
                                                    <w:right w:val="none" w:sz="0" w:space="0" w:color="auto"/>
                                                  </w:divBdr>
                                                  <w:divsChild>
                                                    <w:div w:id="1793356959">
                                                      <w:marLeft w:val="0"/>
                                                      <w:marRight w:val="0"/>
                                                      <w:marTop w:val="0"/>
                                                      <w:marBottom w:val="0"/>
                                                      <w:divBdr>
                                                        <w:top w:val="none" w:sz="0" w:space="0" w:color="auto"/>
                                                        <w:left w:val="none" w:sz="0" w:space="0" w:color="auto"/>
                                                        <w:bottom w:val="none" w:sz="0" w:space="0" w:color="auto"/>
                                                        <w:right w:val="none" w:sz="0" w:space="0" w:color="auto"/>
                                                      </w:divBdr>
                                                      <w:divsChild>
                                                        <w:div w:id="991715150">
                                                          <w:marLeft w:val="0"/>
                                                          <w:marRight w:val="0"/>
                                                          <w:marTop w:val="0"/>
                                                          <w:marBottom w:val="0"/>
                                                          <w:divBdr>
                                                            <w:top w:val="none" w:sz="0" w:space="0" w:color="auto"/>
                                                            <w:left w:val="none" w:sz="0" w:space="0" w:color="auto"/>
                                                            <w:bottom w:val="none" w:sz="0" w:space="0" w:color="auto"/>
                                                            <w:right w:val="none" w:sz="0" w:space="0" w:color="auto"/>
                                                          </w:divBdr>
                                                          <w:divsChild>
                                                            <w:div w:id="146600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2848467">
      <w:bodyDiv w:val="1"/>
      <w:marLeft w:val="0"/>
      <w:marRight w:val="0"/>
      <w:marTop w:val="0"/>
      <w:marBottom w:val="0"/>
      <w:divBdr>
        <w:top w:val="none" w:sz="0" w:space="0" w:color="auto"/>
        <w:left w:val="none" w:sz="0" w:space="0" w:color="auto"/>
        <w:bottom w:val="none" w:sz="0" w:space="0" w:color="auto"/>
        <w:right w:val="none" w:sz="0" w:space="0" w:color="auto"/>
      </w:divBdr>
      <w:divsChild>
        <w:div w:id="1455127622">
          <w:marLeft w:val="0"/>
          <w:marRight w:val="0"/>
          <w:marTop w:val="0"/>
          <w:marBottom w:val="0"/>
          <w:divBdr>
            <w:top w:val="none" w:sz="0" w:space="0" w:color="auto"/>
            <w:left w:val="none" w:sz="0" w:space="0" w:color="auto"/>
            <w:bottom w:val="none" w:sz="0" w:space="0" w:color="auto"/>
            <w:right w:val="none" w:sz="0" w:space="0" w:color="auto"/>
          </w:divBdr>
          <w:divsChild>
            <w:div w:id="1538591540">
              <w:marLeft w:val="0"/>
              <w:marRight w:val="0"/>
              <w:marTop w:val="0"/>
              <w:marBottom w:val="0"/>
              <w:divBdr>
                <w:top w:val="none" w:sz="0" w:space="0" w:color="auto"/>
                <w:left w:val="none" w:sz="0" w:space="0" w:color="auto"/>
                <w:bottom w:val="none" w:sz="0" w:space="0" w:color="auto"/>
                <w:right w:val="none" w:sz="0" w:space="0" w:color="auto"/>
              </w:divBdr>
              <w:divsChild>
                <w:div w:id="649406536">
                  <w:marLeft w:val="0"/>
                  <w:marRight w:val="0"/>
                  <w:marTop w:val="0"/>
                  <w:marBottom w:val="0"/>
                  <w:divBdr>
                    <w:top w:val="none" w:sz="0" w:space="0" w:color="auto"/>
                    <w:left w:val="none" w:sz="0" w:space="0" w:color="auto"/>
                    <w:bottom w:val="none" w:sz="0" w:space="0" w:color="auto"/>
                    <w:right w:val="none" w:sz="0" w:space="0" w:color="auto"/>
                  </w:divBdr>
                  <w:divsChild>
                    <w:div w:id="288051133">
                      <w:marLeft w:val="0"/>
                      <w:marRight w:val="0"/>
                      <w:marTop w:val="0"/>
                      <w:marBottom w:val="0"/>
                      <w:divBdr>
                        <w:top w:val="none" w:sz="0" w:space="0" w:color="auto"/>
                        <w:left w:val="none" w:sz="0" w:space="0" w:color="auto"/>
                        <w:bottom w:val="none" w:sz="0" w:space="0" w:color="auto"/>
                        <w:right w:val="none" w:sz="0" w:space="0" w:color="auto"/>
                      </w:divBdr>
                      <w:divsChild>
                        <w:div w:id="1995840107">
                          <w:marLeft w:val="0"/>
                          <w:marRight w:val="0"/>
                          <w:marTop w:val="0"/>
                          <w:marBottom w:val="0"/>
                          <w:divBdr>
                            <w:top w:val="none" w:sz="0" w:space="0" w:color="auto"/>
                            <w:left w:val="none" w:sz="0" w:space="0" w:color="auto"/>
                            <w:bottom w:val="none" w:sz="0" w:space="0" w:color="auto"/>
                            <w:right w:val="none" w:sz="0" w:space="0" w:color="auto"/>
                          </w:divBdr>
                          <w:divsChild>
                            <w:div w:id="889535569">
                              <w:marLeft w:val="0"/>
                              <w:marRight w:val="0"/>
                              <w:marTop w:val="0"/>
                              <w:marBottom w:val="0"/>
                              <w:divBdr>
                                <w:top w:val="none" w:sz="0" w:space="0" w:color="auto"/>
                                <w:left w:val="none" w:sz="0" w:space="0" w:color="auto"/>
                                <w:bottom w:val="none" w:sz="0" w:space="0" w:color="auto"/>
                                <w:right w:val="none" w:sz="0" w:space="0" w:color="auto"/>
                              </w:divBdr>
                              <w:divsChild>
                                <w:div w:id="236786887">
                                  <w:marLeft w:val="0"/>
                                  <w:marRight w:val="0"/>
                                  <w:marTop w:val="0"/>
                                  <w:marBottom w:val="0"/>
                                  <w:divBdr>
                                    <w:top w:val="none" w:sz="0" w:space="0" w:color="auto"/>
                                    <w:left w:val="none" w:sz="0" w:space="0" w:color="auto"/>
                                    <w:bottom w:val="none" w:sz="0" w:space="0" w:color="auto"/>
                                    <w:right w:val="none" w:sz="0" w:space="0" w:color="auto"/>
                                  </w:divBdr>
                                  <w:divsChild>
                                    <w:div w:id="1275751088">
                                      <w:marLeft w:val="0"/>
                                      <w:marRight w:val="0"/>
                                      <w:marTop w:val="0"/>
                                      <w:marBottom w:val="0"/>
                                      <w:divBdr>
                                        <w:top w:val="none" w:sz="0" w:space="0" w:color="auto"/>
                                        <w:left w:val="none" w:sz="0" w:space="0" w:color="auto"/>
                                        <w:bottom w:val="none" w:sz="0" w:space="0" w:color="auto"/>
                                        <w:right w:val="none" w:sz="0" w:space="0" w:color="auto"/>
                                      </w:divBdr>
                                      <w:divsChild>
                                        <w:div w:id="1964844864">
                                          <w:marLeft w:val="0"/>
                                          <w:marRight w:val="0"/>
                                          <w:marTop w:val="0"/>
                                          <w:marBottom w:val="0"/>
                                          <w:divBdr>
                                            <w:top w:val="none" w:sz="0" w:space="0" w:color="auto"/>
                                            <w:left w:val="none" w:sz="0" w:space="0" w:color="auto"/>
                                            <w:bottom w:val="none" w:sz="0" w:space="0" w:color="auto"/>
                                            <w:right w:val="none" w:sz="0" w:space="0" w:color="auto"/>
                                          </w:divBdr>
                                          <w:divsChild>
                                            <w:div w:id="1902405972">
                                              <w:marLeft w:val="0"/>
                                              <w:marRight w:val="0"/>
                                              <w:marTop w:val="0"/>
                                              <w:marBottom w:val="0"/>
                                              <w:divBdr>
                                                <w:top w:val="none" w:sz="0" w:space="0" w:color="auto"/>
                                                <w:left w:val="none" w:sz="0" w:space="0" w:color="auto"/>
                                                <w:bottom w:val="none" w:sz="0" w:space="0" w:color="auto"/>
                                                <w:right w:val="none" w:sz="0" w:space="0" w:color="auto"/>
                                              </w:divBdr>
                                              <w:divsChild>
                                                <w:div w:id="483006996">
                                                  <w:marLeft w:val="0"/>
                                                  <w:marRight w:val="0"/>
                                                  <w:marTop w:val="0"/>
                                                  <w:marBottom w:val="0"/>
                                                  <w:divBdr>
                                                    <w:top w:val="none" w:sz="0" w:space="0" w:color="auto"/>
                                                    <w:left w:val="none" w:sz="0" w:space="0" w:color="auto"/>
                                                    <w:bottom w:val="none" w:sz="0" w:space="0" w:color="auto"/>
                                                    <w:right w:val="none" w:sz="0" w:space="0" w:color="auto"/>
                                                  </w:divBdr>
                                                  <w:divsChild>
                                                    <w:div w:id="1156796452">
                                                      <w:marLeft w:val="0"/>
                                                      <w:marRight w:val="0"/>
                                                      <w:marTop w:val="0"/>
                                                      <w:marBottom w:val="0"/>
                                                      <w:divBdr>
                                                        <w:top w:val="none" w:sz="0" w:space="0" w:color="auto"/>
                                                        <w:left w:val="none" w:sz="0" w:space="0" w:color="auto"/>
                                                        <w:bottom w:val="none" w:sz="0" w:space="0" w:color="auto"/>
                                                        <w:right w:val="none" w:sz="0" w:space="0" w:color="auto"/>
                                                      </w:divBdr>
                                                      <w:divsChild>
                                                        <w:div w:id="556013154">
                                                          <w:marLeft w:val="0"/>
                                                          <w:marRight w:val="0"/>
                                                          <w:marTop w:val="0"/>
                                                          <w:marBottom w:val="0"/>
                                                          <w:divBdr>
                                                            <w:top w:val="none" w:sz="0" w:space="0" w:color="auto"/>
                                                            <w:left w:val="none" w:sz="0" w:space="0" w:color="auto"/>
                                                            <w:bottom w:val="none" w:sz="0" w:space="0" w:color="auto"/>
                                                            <w:right w:val="none" w:sz="0" w:space="0" w:color="auto"/>
                                                          </w:divBdr>
                                                          <w:divsChild>
                                                            <w:div w:id="94865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9985705">
      <w:bodyDiv w:val="1"/>
      <w:marLeft w:val="0"/>
      <w:marRight w:val="0"/>
      <w:marTop w:val="0"/>
      <w:marBottom w:val="0"/>
      <w:divBdr>
        <w:top w:val="none" w:sz="0" w:space="0" w:color="auto"/>
        <w:left w:val="none" w:sz="0" w:space="0" w:color="auto"/>
        <w:bottom w:val="none" w:sz="0" w:space="0" w:color="auto"/>
        <w:right w:val="none" w:sz="0" w:space="0" w:color="auto"/>
      </w:divBdr>
    </w:div>
    <w:div w:id="1081411087">
      <w:bodyDiv w:val="1"/>
      <w:marLeft w:val="0"/>
      <w:marRight w:val="0"/>
      <w:marTop w:val="0"/>
      <w:marBottom w:val="0"/>
      <w:divBdr>
        <w:top w:val="none" w:sz="0" w:space="0" w:color="auto"/>
        <w:left w:val="none" w:sz="0" w:space="0" w:color="auto"/>
        <w:bottom w:val="none" w:sz="0" w:space="0" w:color="auto"/>
        <w:right w:val="none" w:sz="0" w:space="0" w:color="auto"/>
      </w:divBdr>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2051595">
      <w:bodyDiv w:val="1"/>
      <w:marLeft w:val="0"/>
      <w:marRight w:val="0"/>
      <w:marTop w:val="0"/>
      <w:marBottom w:val="0"/>
      <w:divBdr>
        <w:top w:val="none" w:sz="0" w:space="0" w:color="auto"/>
        <w:left w:val="none" w:sz="0" w:space="0" w:color="auto"/>
        <w:bottom w:val="none" w:sz="0" w:space="0" w:color="auto"/>
        <w:right w:val="none" w:sz="0" w:space="0" w:color="auto"/>
      </w:divBdr>
    </w:div>
    <w:div w:id="1108240273">
      <w:bodyDiv w:val="1"/>
      <w:marLeft w:val="0"/>
      <w:marRight w:val="0"/>
      <w:marTop w:val="0"/>
      <w:marBottom w:val="0"/>
      <w:divBdr>
        <w:top w:val="none" w:sz="0" w:space="0" w:color="auto"/>
        <w:left w:val="none" w:sz="0" w:space="0" w:color="auto"/>
        <w:bottom w:val="none" w:sz="0" w:space="0" w:color="auto"/>
        <w:right w:val="none" w:sz="0" w:space="0" w:color="auto"/>
      </w:divBdr>
      <w:divsChild>
        <w:div w:id="530191456">
          <w:marLeft w:val="0"/>
          <w:marRight w:val="0"/>
          <w:marTop w:val="0"/>
          <w:marBottom w:val="0"/>
          <w:divBdr>
            <w:top w:val="none" w:sz="0" w:space="0" w:color="auto"/>
            <w:left w:val="none" w:sz="0" w:space="0" w:color="auto"/>
            <w:bottom w:val="none" w:sz="0" w:space="0" w:color="auto"/>
            <w:right w:val="none" w:sz="0" w:space="0" w:color="auto"/>
          </w:divBdr>
          <w:divsChild>
            <w:div w:id="2063475648">
              <w:marLeft w:val="0"/>
              <w:marRight w:val="0"/>
              <w:marTop w:val="0"/>
              <w:marBottom w:val="0"/>
              <w:divBdr>
                <w:top w:val="none" w:sz="0" w:space="0" w:color="auto"/>
                <w:left w:val="none" w:sz="0" w:space="0" w:color="auto"/>
                <w:bottom w:val="none" w:sz="0" w:space="0" w:color="auto"/>
                <w:right w:val="none" w:sz="0" w:space="0" w:color="auto"/>
              </w:divBdr>
              <w:divsChild>
                <w:div w:id="927688424">
                  <w:marLeft w:val="0"/>
                  <w:marRight w:val="0"/>
                  <w:marTop w:val="0"/>
                  <w:marBottom w:val="0"/>
                  <w:divBdr>
                    <w:top w:val="none" w:sz="0" w:space="0" w:color="auto"/>
                    <w:left w:val="none" w:sz="0" w:space="0" w:color="auto"/>
                    <w:bottom w:val="none" w:sz="0" w:space="0" w:color="auto"/>
                    <w:right w:val="none" w:sz="0" w:space="0" w:color="auto"/>
                  </w:divBdr>
                  <w:divsChild>
                    <w:div w:id="1544707787">
                      <w:marLeft w:val="0"/>
                      <w:marRight w:val="0"/>
                      <w:marTop w:val="0"/>
                      <w:marBottom w:val="0"/>
                      <w:divBdr>
                        <w:top w:val="none" w:sz="0" w:space="0" w:color="auto"/>
                        <w:left w:val="none" w:sz="0" w:space="0" w:color="auto"/>
                        <w:bottom w:val="none" w:sz="0" w:space="0" w:color="auto"/>
                        <w:right w:val="none" w:sz="0" w:space="0" w:color="auto"/>
                      </w:divBdr>
                      <w:divsChild>
                        <w:div w:id="256060528">
                          <w:marLeft w:val="0"/>
                          <w:marRight w:val="0"/>
                          <w:marTop w:val="0"/>
                          <w:marBottom w:val="0"/>
                          <w:divBdr>
                            <w:top w:val="none" w:sz="0" w:space="0" w:color="auto"/>
                            <w:left w:val="none" w:sz="0" w:space="0" w:color="auto"/>
                            <w:bottom w:val="none" w:sz="0" w:space="0" w:color="auto"/>
                            <w:right w:val="none" w:sz="0" w:space="0" w:color="auto"/>
                          </w:divBdr>
                          <w:divsChild>
                            <w:div w:id="530924125">
                              <w:marLeft w:val="0"/>
                              <w:marRight w:val="0"/>
                              <w:marTop w:val="0"/>
                              <w:marBottom w:val="0"/>
                              <w:divBdr>
                                <w:top w:val="none" w:sz="0" w:space="0" w:color="auto"/>
                                <w:left w:val="none" w:sz="0" w:space="0" w:color="auto"/>
                                <w:bottom w:val="none" w:sz="0" w:space="0" w:color="auto"/>
                                <w:right w:val="none" w:sz="0" w:space="0" w:color="auto"/>
                              </w:divBdr>
                              <w:divsChild>
                                <w:div w:id="1700426978">
                                  <w:marLeft w:val="0"/>
                                  <w:marRight w:val="0"/>
                                  <w:marTop w:val="0"/>
                                  <w:marBottom w:val="0"/>
                                  <w:divBdr>
                                    <w:top w:val="none" w:sz="0" w:space="0" w:color="auto"/>
                                    <w:left w:val="none" w:sz="0" w:space="0" w:color="auto"/>
                                    <w:bottom w:val="none" w:sz="0" w:space="0" w:color="auto"/>
                                    <w:right w:val="none" w:sz="0" w:space="0" w:color="auto"/>
                                  </w:divBdr>
                                  <w:divsChild>
                                    <w:div w:id="1377505737">
                                      <w:marLeft w:val="0"/>
                                      <w:marRight w:val="0"/>
                                      <w:marTop w:val="0"/>
                                      <w:marBottom w:val="0"/>
                                      <w:divBdr>
                                        <w:top w:val="none" w:sz="0" w:space="0" w:color="auto"/>
                                        <w:left w:val="none" w:sz="0" w:space="0" w:color="auto"/>
                                        <w:bottom w:val="none" w:sz="0" w:space="0" w:color="auto"/>
                                        <w:right w:val="none" w:sz="0" w:space="0" w:color="auto"/>
                                      </w:divBdr>
                                      <w:divsChild>
                                        <w:div w:id="464006152">
                                          <w:marLeft w:val="0"/>
                                          <w:marRight w:val="0"/>
                                          <w:marTop w:val="0"/>
                                          <w:marBottom w:val="0"/>
                                          <w:divBdr>
                                            <w:top w:val="none" w:sz="0" w:space="0" w:color="auto"/>
                                            <w:left w:val="none" w:sz="0" w:space="0" w:color="auto"/>
                                            <w:bottom w:val="none" w:sz="0" w:space="0" w:color="auto"/>
                                            <w:right w:val="none" w:sz="0" w:space="0" w:color="auto"/>
                                          </w:divBdr>
                                          <w:divsChild>
                                            <w:div w:id="2081169357">
                                              <w:marLeft w:val="0"/>
                                              <w:marRight w:val="0"/>
                                              <w:marTop w:val="0"/>
                                              <w:marBottom w:val="0"/>
                                              <w:divBdr>
                                                <w:top w:val="none" w:sz="0" w:space="0" w:color="auto"/>
                                                <w:left w:val="none" w:sz="0" w:space="0" w:color="auto"/>
                                                <w:bottom w:val="none" w:sz="0" w:space="0" w:color="auto"/>
                                                <w:right w:val="none" w:sz="0" w:space="0" w:color="auto"/>
                                              </w:divBdr>
                                              <w:divsChild>
                                                <w:div w:id="357321216">
                                                  <w:marLeft w:val="0"/>
                                                  <w:marRight w:val="0"/>
                                                  <w:marTop w:val="0"/>
                                                  <w:marBottom w:val="0"/>
                                                  <w:divBdr>
                                                    <w:top w:val="none" w:sz="0" w:space="0" w:color="auto"/>
                                                    <w:left w:val="none" w:sz="0" w:space="0" w:color="auto"/>
                                                    <w:bottom w:val="none" w:sz="0" w:space="0" w:color="auto"/>
                                                    <w:right w:val="none" w:sz="0" w:space="0" w:color="auto"/>
                                                  </w:divBdr>
                                                  <w:divsChild>
                                                    <w:div w:id="18748925">
                                                      <w:marLeft w:val="0"/>
                                                      <w:marRight w:val="0"/>
                                                      <w:marTop w:val="0"/>
                                                      <w:marBottom w:val="0"/>
                                                      <w:divBdr>
                                                        <w:top w:val="none" w:sz="0" w:space="0" w:color="auto"/>
                                                        <w:left w:val="none" w:sz="0" w:space="0" w:color="auto"/>
                                                        <w:bottom w:val="none" w:sz="0" w:space="0" w:color="auto"/>
                                                        <w:right w:val="none" w:sz="0" w:space="0" w:color="auto"/>
                                                      </w:divBdr>
                                                      <w:divsChild>
                                                        <w:div w:id="2110420266">
                                                          <w:marLeft w:val="0"/>
                                                          <w:marRight w:val="0"/>
                                                          <w:marTop w:val="0"/>
                                                          <w:marBottom w:val="0"/>
                                                          <w:divBdr>
                                                            <w:top w:val="none" w:sz="0" w:space="0" w:color="auto"/>
                                                            <w:left w:val="none" w:sz="0" w:space="0" w:color="auto"/>
                                                            <w:bottom w:val="none" w:sz="0" w:space="0" w:color="auto"/>
                                                            <w:right w:val="none" w:sz="0" w:space="0" w:color="auto"/>
                                                          </w:divBdr>
                                                          <w:divsChild>
                                                            <w:div w:id="141165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24301902">
      <w:bodyDiv w:val="1"/>
      <w:marLeft w:val="0"/>
      <w:marRight w:val="0"/>
      <w:marTop w:val="0"/>
      <w:marBottom w:val="0"/>
      <w:divBdr>
        <w:top w:val="none" w:sz="0" w:space="0" w:color="auto"/>
        <w:left w:val="none" w:sz="0" w:space="0" w:color="auto"/>
        <w:bottom w:val="none" w:sz="0" w:space="0" w:color="auto"/>
        <w:right w:val="none" w:sz="0" w:space="0" w:color="auto"/>
      </w:divBdr>
    </w:div>
    <w:div w:id="1153642482">
      <w:bodyDiv w:val="1"/>
      <w:marLeft w:val="0"/>
      <w:marRight w:val="0"/>
      <w:marTop w:val="0"/>
      <w:marBottom w:val="0"/>
      <w:divBdr>
        <w:top w:val="none" w:sz="0" w:space="0" w:color="auto"/>
        <w:left w:val="none" w:sz="0" w:space="0" w:color="auto"/>
        <w:bottom w:val="none" w:sz="0" w:space="0" w:color="auto"/>
        <w:right w:val="none" w:sz="0" w:space="0" w:color="auto"/>
      </w:divBdr>
    </w:div>
    <w:div w:id="1153988467">
      <w:bodyDiv w:val="1"/>
      <w:marLeft w:val="0"/>
      <w:marRight w:val="0"/>
      <w:marTop w:val="0"/>
      <w:marBottom w:val="0"/>
      <w:divBdr>
        <w:top w:val="none" w:sz="0" w:space="0" w:color="auto"/>
        <w:left w:val="none" w:sz="0" w:space="0" w:color="auto"/>
        <w:bottom w:val="none" w:sz="0" w:space="0" w:color="auto"/>
        <w:right w:val="none" w:sz="0" w:space="0" w:color="auto"/>
      </w:divBdr>
      <w:divsChild>
        <w:div w:id="969435105">
          <w:marLeft w:val="0"/>
          <w:marRight w:val="0"/>
          <w:marTop w:val="0"/>
          <w:marBottom w:val="0"/>
          <w:divBdr>
            <w:top w:val="none" w:sz="0" w:space="0" w:color="auto"/>
            <w:left w:val="none" w:sz="0" w:space="0" w:color="auto"/>
            <w:bottom w:val="none" w:sz="0" w:space="0" w:color="auto"/>
            <w:right w:val="none" w:sz="0" w:space="0" w:color="auto"/>
          </w:divBdr>
          <w:divsChild>
            <w:div w:id="1845245674">
              <w:marLeft w:val="0"/>
              <w:marRight w:val="0"/>
              <w:marTop w:val="0"/>
              <w:marBottom w:val="0"/>
              <w:divBdr>
                <w:top w:val="none" w:sz="0" w:space="0" w:color="auto"/>
                <w:left w:val="none" w:sz="0" w:space="0" w:color="auto"/>
                <w:bottom w:val="none" w:sz="0" w:space="0" w:color="auto"/>
                <w:right w:val="none" w:sz="0" w:space="0" w:color="auto"/>
              </w:divBdr>
              <w:divsChild>
                <w:div w:id="847403020">
                  <w:marLeft w:val="0"/>
                  <w:marRight w:val="0"/>
                  <w:marTop w:val="0"/>
                  <w:marBottom w:val="0"/>
                  <w:divBdr>
                    <w:top w:val="none" w:sz="0" w:space="0" w:color="auto"/>
                    <w:left w:val="none" w:sz="0" w:space="0" w:color="auto"/>
                    <w:bottom w:val="none" w:sz="0" w:space="0" w:color="auto"/>
                    <w:right w:val="none" w:sz="0" w:space="0" w:color="auto"/>
                  </w:divBdr>
                  <w:divsChild>
                    <w:div w:id="479351838">
                      <w:marLeft w:val="0"/>
                      <w:marRight w:val="0"/>
                      <w:marTop w:val="0"/>
                      <w:marBottom w:val="0"/>
                      <w:divBdr>
                        <w:top w:val="none" w:sz="0" w:space="0" w:color="auto"/>
                        <w:left w:val="none" w:sz="0" w:space="0" w:color="auto"/>
                        <w:bottom w:val="none" w:sz="0" w:space="0" w:color="auto"/>
                        <w:right w:val="none" w:sz="0" w:space="0" w:color="auto"/>
                      </w:divBdr>
                      <w:divsChild>
                        <w:div w:id="1800755440">
                          <w:marLeft w:val="0"/>
                          <w:marRight w:val="0"/>
                          <w:marTop w:val="0"/>
                          <w:marBottom w:val="0"/>
                          <w:divBdr>
                            <w:top w:val="none" w:sz="0" w:space="0" w:color="auto"/>
                            <w:left w:val="none" w:sz="0" w:space="0" w:color="auto"/>
                            <w:bottom w:val="none" w:sz="0" w:space="0" w:color="auto"/>
                            <w:right w:val="none" w:sz="0" w:space="0" w:color="auto"/>
                          </w:divBdr>
                          <w:divsChild>
                            <w:div w:id="203710834">
                              <w:marLeft w:val="0"/>
                              <w:marRight w:val="0"/>
                              <w:marTop w:val="0"/>
                              <w:marBottom w:val="360"/>
                              <w:divBdr>
                                <w:top w:val="none" w:sz="0" w:space="31" w:color="auto"/>
                                <w:left w:val="single" w:sz="6" w:space="15" w:color="EFEFEF"/>
                                <w:bottom w:val="none" w:sz="0" w:space="31" w:color="auto"/>
                                <w:right w:val="single" w:sz="6" w:space="15" w:color="EFEFEF"/>
                              </w:divBdr>
                              <w:divsChild>
                                <w:div w:id="197743078">
                                  <w:marLeft w:val="240"/>
                                  <w:marRight w:val="240"/>
                                  <w:marTop w:val="0"/>
                                  <w:marBottom w:val="360"/>
                                  <w:divBdr>
                                    <w:top w:val="none" w:sz="0" w:space="0" w:color="auto"/>
                                    <w:left w:val="none" w:sz="0" w:space="0" w:color="auto"/>
                                    <w:bottom w:val="none" w:sz="0" w:space="0" w:color="auto"/>
                                    <w:right w:val="none" w:sz="0" w:space="0" w:color="auto"/>
                                  </w:divBdr>
                                </w:div>
                                <w:div w:id="1087118889">
                                  <w:marLeft w:val="240"/>
                                  <w:marRight w:val="240"/>
                                  <w:marTop w:val="0"/>
                                  <w:marBottom w:val="360"/>
                                  <w:divBdr>
                                    <w:top w:val="none" w:sz="0" w:space="0" w:color="auto"/>
                                    <w:left w:val="none" w:sz="0" w:space="0" w:color="auto"/>
                                    <w:bottom w:val="none" w:sz="0" w:space="0" w:color="auto"/>
                                    <w:right w:val="none" w:sz="0" w:space="0" w:color="auto"/>
                                  </w:divBdr>
                                </w:div>
                                <w:div w:id="1199397741">
                                  <w:marLeft w:val="0"/>
                                  <w:marRight w:val="0"/>
                                  <w:marTop w:val="0"/>
                                  <w:marBottom w:val="360"/>
                                  <w:divBdr>
                                    <w:top w:val="single" w:sz="6" w:space="0" w:color="DEDEDE"/>
                                    <w:left w:val="none" w:sz="0" w:space="0" w:color="auto"/>
                                    <w:bottom w:val="single" w:sz="6" w:space="0" w:color="DEDEDE"/>
                                    <w:right w:val="none" w:sz="0" w:space="0" w:color="auto"/>
                                  </w:divBdr>
                                </w:div>
                                <w:div w:id="1226603060">
                                  <w:marLeft w:val="240"/>
                                  <w:marRight w:val="240"/>
                                  <w:marTop w:val="0"/>
                                  <w:marBottom w:val="360"/>
                                  <w:divBdr>
                                    <w:top w:val="none" w:sz="0" w:space="0" w:color="auto"/>
                                    <w:left w:val="none" w:sz="0" w:space="0" w:color="auto"/>
                                    <w:bottom w:val="none" w:sz="0" w:space="0" w:color="auto"/>
                                    <w:right w:val="none" w:sz="0" w:space="0" w:color="auto"/>
                                  </w:divBdr>
                                  <w:divsChild>
                                    <w:div w:id="2143376061">
                                      <w:marLeft w:val="0"/>
                                      <w:marRight w:val="0"/>
                                      <w:marTop w:val="0"/>
                                      <w:marBottom w:val="0"/>
                                      <w:divBdr>
                                        <w:top w:val="none" w:sz="0" w:space="0" w:color="auto"/>
                                        <w:left w:val="none" w:sz="0" w:space="0" w:color="auto"/>
                                        <w:bottom w:val="none" w:sz="0" w:space="0" w:color="auto"/>
                                        <w:right w:val="none" w:sz="0" w:space="0" w:color="auto"/>
                                      </w:divBdr>
                                    </w:div>
                                  </w:divsChild>
                                </w:div>
                                <w:div w:id="1351373292">
                                  <w:marLeft w:val="240"/>
                                  <w:marRight w:val="240"/>
                                  <w:marTop w:val="0"/>
                                  <w:marBottom w:val="360"/>
                                  <w:divBdr>
                                    <w:top w:val="none" w:sz="0" w:space="0" w:color="auto"/>
                                    <w:left w:val="none" w:sz="0" w:space="0" w:color="auto"/>
                                    <w:bottom w:val="none" w:sz="0" w:space="0" w:color="auto"/>
                                    <w:right w:val="none" w:sz="0" w:space="0" w:color="auto"/>
                                  </w:divBdr>
                                </w:div>
                                <w:div w:id="2076320350">
                                  <w:marLeft w:val="240"/>
                                  <w:marRight w:val="240"/>
                                  <w:marTop w:val="0"/>
                                  <w:marBottom w:val="360"/>
                                  <w:divBdr>
                                    <w:top w:val="none" w:sz="0" w:space="0" w:color="auto"/>
                                    <w:left w:val="none" w:sz="0" w:space="0" w:color="auto"/>
                                    <w:bottom w:val="none" w:sz="0" w:space="0" w:color="auto"/>
                                    <w:right w:val="none" w:sz="0" w:space="0" w:color="auto"/>
                                  </w:divBdr>
                                  <w:divsChild>
                                    <w:div w:id="10723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4635">
                              <w:marLeft w:val="240"/>
                              <w:marRight w:val="240"/>
                              <w:marTop w:val="0"/>
                              <w:marBottom w:val="0"/>
                              <w:divBdr>
                                <w:top w:val="none" w:sz="0" w:space="0" w:color="auto"/>
                                <w:left w:val="none" w:sz="0" w:space="0" w:color="auto"/>
                                <w:bottom w:val="none" w:sz="0" w:space="0" w:color="auto"/>
                                <w:right w:val="none" w:sz="0" w:space="0" w:color="auto"/>
                              </w:divBdr>
                              <w:divsChild>
                                <w:div w:id="1922173386">
                                  <w:marLeft w:val="0"/>
                                  <w:marRight w:val="0"/>
                                  <w:marTop w:val="480"/>
                                  <w:marBottom w:val="0"/>
                                  <w:divBdr>
                                    <w:top w:val="none" w:sz="0" w:space="0" w:color="auto"/>
                                    <w:left w:val="none" w:sz="0" w:space="0" w:color="auto"/>
                                    <w:bottom w:val="none" w:sz="0" w:space="0" w:color="auto"/>
                                    <w:right w:val="none" w:sz="0" w:space="0" w:color="auto"/>
                                  </w:divBdr>
                                  <w:divsChild>
                                    <w:div w:id="570239119">
                                      <w:marLeft w:val="0"/>
                                      <w:marRight w:val="0"/>
                                      <w:marTop w:val="0"/>
                                      <w:marBottom w:val="420"/>
                                      <w:divBdr>
                                        <w:top w:val="none" w:sz="0" w:space="0" w:color="auto"/>
                                        <w:left w:val="none" w:sz="0" w:space="0" w:color="auto"/>
                                        <w:bottom w:val="none" w:sz="0" w:space="0" w:color="auto"/>
                                        <w:right w:val="none" w:sz="0" w:space="0" w:color="auto"/>
                                      </w:divBdr>
                                    </w:div>
                                    <w:div w:id="1035814527">
                                      <w:marLeft w:val="0"/>
                                      <w:marRight w:val="0"/>
                                      <w:marTop w:val="0"/>
                                      <w:marBottom w:val="0"/>
                                      <w:divBdr>
                                        <w:top w:val="none" w:sz="0" w:space="0" w:color="auto"/>
                                        <w:left w:val="none" w:sz="0" w:space="0" w:color="auto"/>
                                        <w:bottom w:val="none" w:sz="0" w:space="0" w:color="auto"/>
                                        <w:right w:val="none" w:sz="0" w:space="0" w:color="auto"/>
                                      </w:divBdr>
                                      <w:divsChild>
                                        <w:div w:id="1217738827">
                                          <w:marLeft w:val="0"/>
                                          <w:marRight w:val="0"/>
                                          <w:marTop w:val="0"/>
                                          <w:marBottom w:val="0"/>
                                          <w:divBdr>
                                            <w:top w:val="none" w:sz="0" w:space="0" w:color="auto"/>
                                            <w:left w:val="none" w:sz="0" w:space="0" w:color="auto"/>
                                            <w:bottom w:val="none" w:sz="0" w:space="0" w:color="auto"/>
                                            <w:right w:val="none" w:sz="0" w:space="0" w:color="auto"/>
                                          </w:divBdr>
                                          <w:divsChild>
                                            <w:div w:id="117652229">
                                              <w:marLeft w:val="0"/>
                                              <w:marRight w:val="0"/>
                                              <w:marTop w:val="0"/>
                                              <w:marBottom w:val="0"/>
                                              <w:divBdr>
                                                <w:top w:val="none" w:sz="0" w:space="0" w:color="auto"/>
                                                <w:left w:val="none" w:sz="0" w:space="0" w:color="auto"/>
                                                <w:bottom w:val="none" w:sz="0" w:space="0" w:color="auto"/>
                                                <w:right w:val="none" w:sz="0" w:space="0" w:color="auto"/>
                                              </w:divBdr>
                                            </w:div>
                                          </w:divsChild>
                                        </w:div>
                                        <w:div w:id="2089109189">
                                          <w:marLeft w:val="0"/>
                                          <w:marRight w:val="0"/>
                                          <w:marTop w:val="0"/>
                                          <w:marBottom w:val="0"/>
                                          <w:divBdr>
                                            <w:top w:val="none" w:sz="0" w:space="0" w:color="auto"/>
                                            <w:left w:val="none" w:sz="0" w:space="0" w:color="auto"/>
                                            <w:bottom w:val="none" w:sz="0" w:space="0" w:color="auto"/>
                                            <w:right w:val="none" w:sz="0" w:space="0" w:color="auto"/>
                                          </w:divBdr>
                                          <w:divsChild>
                                            <w:div w:id="553583453">
                                              <w:marLeft w:val="0"/>
                                              <w:marRight w:val="0"/>
                                              <w:marTop w:val="0"/>
                                              <w:marBottom w:val="0"/>
                                              <w:divBdr>
                                                <w:top w:val="none" w:sz="0" w:space="0" w:color="auto"/>
                                                <w:left w:val="none" w:sz="0" w:space="0" w:color="auto"/>
                                                <w:bottom w:val="none" w:sz="0" w:space="0" w:color="auto"/>
                                                <w:right w:val="none" w:sz="0" w:space="0" w:color="auto"/>
                                              </w:divBdr>
                                              <w:divsChild>
                                                <w:div w:id="183791116">
                                                  <w:marLeft w:val="0"/>
                                                  <w:marRight w:val="0"/>
                                                  <w:marTop w:val="100"/>
                                                  <w:marBottom w:val="100"/>
                                                  <w:divBdr>
                                                    <w:top w:val="single" w:sz="6" w:space="0" w:color="DEDEDE"/>
                                                    <w:left w:val="single" w:sz="6" w:space="0" w:color="DEDEDE"/>
                                                    <w:bottom w:val="single" w:sz="6" w:space="0" w:color="DEDEDE"/>
                                                    <w:right w:val="single" w:sz="6" w:space="0" w:color="DEDEDE"/>
                                                  </w:divBdr>
                                                  <w:divsChild>
                                                    <w:div w:id="1785535283">
                                                      <w:marLeft w:val="0"/>
                                                      <w:marRight w:val="0"/>
                                                      <w:marTop w:val="0"/>
                                                      <w:marBottom w:val="0"/>
                                                      <w:divBdr>
                                                        <w:top w:val="none" w:sz="0" w:space="0" w:color="auto"/>
                                                        <w:left w:val="none" w:sz="0" w:space="0" w:color="auto"/>
                                                        <w:bottom w:val="none" w:sz="0" w:space="0" w:color="auto"/>
                                                        <w:right w:val="none" w:sz="0" w:space="0" w:color="auto"/>
                                                      </w:divBdr>
                                                      <w:divsChild>
                                                        <w:div w:id="2012100534">
                                                          <w:marLeft w:val="0"/>
                                                          <w:marRight w:val="0"/>
                                                          <w:marTop w:val="0"/>
                                                          <w:marBottom w:val="0"/>
                                                          <w:divBdr>
                                                            <w:top w:val="none" w:sz="0" w:space="0" w:color="auto"/>
                                                            <w:left w:val="none" w:sz="0" w:space="0" w:color="auto"/>
                                                            <w:bottom w:val="none" w:sz="0" w:space="0" w:color="auto"/>
                                                            <w:right w:val="none" w:sz="0" w:space="0" w:color="auto"/>
                                                          </w:divBdr>
                                                          <w:divsChild>
                                                            <w:div w:id="136093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053638">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sChild>
                                    </w:div>
                                    <w:div w:id="1062370095">
                                      <w:marLeft w:val="0"/>
                                      <w:marRight w:val="0"/>
                                      <w:marTop w:val="0"/>
                                      <w:marBottom w:val="0"/>
                                      <w:divBdr>
                                        <w:top w:val="none" w:sz="0" w:space="0" w:color="auto"/>
                                        <w:left w:val="none" w:sz="0" w:space="0" w:color="auto"/>
                                        <w:bottom w:val="none" w:sz="0" w:space="0" w:color="auto"/>
                                        <w:right w:val="none" w:sz="0" w:space="0" w:color="auto"/>
                                      </w:divBdr>
                                    </w:div>
                                    <w:div w:id="11976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194482">
                              <w:marLeft w:val="0"/>
                              <w:marRight w:val="0"/>
                              <w:marTop w:val="0"/>
                              <w:marBottom w:val="0"/>
                              <w:divBdr>
                                <w:top w:val="none" w:sz="0" w:space="0" w:color="auto"/>
                                <w:left w:val="none" w:sz="0" w:space="0" w:color="auto"/>
                                <w:bottom w:val="none" w:sz="0" w:space="0" w:color="auto"/>
                                <w:right w:val="none" w:sz="0" w:space="0" w:color="auto"/>
                              </w:divBdr>
                              <w:divsChild>
                                <w:div w:id="1160385081">
                                  <w:marLeft w:val="0"/>
                                  <w:marRight w:val="0"/>
                                  <w:marTop w:val="360"/>
                                  <w:marBottom w:val="0"/>
                                  <w:divBdr>
                                    <w:top w:val="none" w:sz="0" w:space="0" w:color="auto"/>
                                    <w:left w:val="none" w:sz="0" w:space="0" w:color="auto"/>
                                    <w:bottom w:val="none" w:sz="0" w:space="0" w:color="auto"/>
                                    <w:right w:val="none" w:sz="0" w:space="0" w:color="auto"/>
                                  </w:divBdr>
                                </w:div>
                              </w:divsChild>
                            </w:div>
                            <w:div w:id="194826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8388068">
          <w:marLeft w:val="0"/>
          <w:marRight w:val="0"/>
          <w:marTop w:val="0"/>
          <w:marBottom w:val="0"/>
          <w:divBdr>
            <w:top w:val="none" w:sz="0" w:space="0" w:color="auto"/>
            <w:left w:val="none" w:sz="0" w:space="0" w:color="auto"/>
            <w:bottom w:val="none" w:sz="0" w:space="0" w:color="auto"/>
            <w:right w:val="none" w:sz="0" w:space="0" w:color="auto"/>
          </w:divBdr>
          <w:divsChild>
            <w:div w:id="293609773">
              <w:marLeft w:val="0"/>
              <w:marRight w:val="0"/>
              <w:marTop w:val="0"/>
              <w:marBottom w:val="0"/>
              <w:divBdr>
                <w:top w:val="none" w:sz="0" w:space="0" w:color="auto"/>
                <w:left w:val="none" w:sz="0" w:space="0" w:color="auto"/>
                <w:bottom w:val="none" w:sz="0" w:space="0" w:color="auto"/>
                <w:right w:val="none" w:sz="0" w:space="0" w:color="auto"/>
              </w:divBdr>
              <w:divsChild>
                <w:div w:id="1521315198">
                  <w:marLeft w:val="0"/>
                  <w:marRight w:val="0"/>
                  <w:marTop w:val="0"/>
                  <w:marBottom w:val="0"/>
                  <w:divBdr>
                    <w:top w:val="none" w:sz="0" w:space="0" w:color="auto"/>
                    <w:left w:val="none" w:sz="0" w:space="0" w:color="auto"/>
                    <w:bottom w:val="none" w:sz="0" w:space="0" w:color="auto"/>
                    <w:right w:val="none" w:sz="0" w:space="0" w:color="auto"/>
                  </w:divBdr>
                  <w:divsChild>
                    <w:div w:id="1488521863">
                      <w:marLeft w:val="0"/>
                      <w:marRight w:val="480"/>
                      <w:marTop w:val="0"/>
                      <w:marBottom w:val="0"/>
                      <w:divBdr>
                        <w:top w:val="none" w:sz="0" w:space="0" w:color="auto"/>
                        <w:left w:val="none" w:sz="0" w:space="0" w:color="auto"/>
                        <w:bottom w:val="none" w:sz="0" w:space="0" w:color="auto"/>
                        <w:right w:val="none" w:sz="0" w:space="0" w:color="auto"/>
                      </w:divBdr>
                    </w:div>
                  </w:divsChild>
                </w:div>
                <w:div w:id="1613583933">
                  <w:marLeft w:val="0"/>
                  <w:marRight w:val="4368"/>
                  <w:marTop w:val="0"/>
                  <w:marBottom w:val="0"/>
                  <w:divBdr>
                    <w:top w:val="none" w:sz="0" w:space="0" w:color="auto"/>
                    <w:left w:val="none" w:sz="0" w:space="0" w:color="auto"/>
                    <w:bottom w:val="none" w:sz="0" w:space="0" w:color="auto"/>
                    <w:right w:val="none" w:sz="0" w:space="0" w:color="auto"/>
                  </w:divBdr>
                  <w:divsChild>
                    <w:div w:id="1367170154">
                      <w:marLeft w:val="0"/>
                      <w:marRight w:val="0"/>
                      <w:marTop w:val="0"/>
                      <w:marBottom w:val="0"/>
                      <w:divBdr>
                        <w:top w:val="none" w:sz="0" w:space="0" w:color="auto"/>
                        <w:left w:val="none" w:sz="0" w:space="0" w:color="auto"/>
                        <w:bottom w:val="none" w:sz="0" w:space="0" w:color="auto"/>
                        <w:right w:val="none" w:sz="0" w:space="0" w:color="auto"/>
                      </w:divBdr>
                      <w:divsChild>
                        <w:div w:id="95259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60322">
          <w:marLeft w:val="0"/>
          <w:marRight w:val="0"/>
          <w:marTop w:val="0"/>
          <w:marBottom w:val="0"/>
          <w:divBdr>
            <w:top w:val="none" w:sz="0" w:space="0" w:color="auto"/>
            <w:left w:val="none" w:sz="0" w:space="0" w:color="auto"/>
            <w:bottom w:val="none" w:sz="0" w:space="0" w:color="auto"/>
            <w:right w:val="none" w:sz="0" w:space="0" w:color="auto"/>
          </w:divBdr>
          <w:divsChild>
            <w:div w:id="1723477038">
              <w:marLeft w:val="0"/>
              <w:marRight w:val="0"/>
              <w:marTop w:val="0"/>
              <w:marBottom w:val="0"/>
              <w:divBdr>
                <w:top w:val="none" w:sz="0" w:space="0" w:color="auto"/>
                <w:left w:val="none" w:sz="0" w:space="0" w:color="auto"/>
                <w:bottom w:val="none" w:sz="0" w:space="0" w:color="auto"/>
                <w:right w:val="none" w:sz="0" w:space="0" w:color="auto"/>
              </w:divBdr>
              <w:divsChild>
                <w:div w:id="407962143">
                  <w:marLeft w:val="0"/>
                  <w:marRight w:val="0"/>
                  <w:marTop w:val="100"/>
                  <w:marBottom w:val="100"/>
                  <w:divBdr>
                    <w:top w:val="none" w:sz="0" w:space="0" w:color="auto"/>
                    <w:left w:val="none" w:sz="0" w:space="0" w:color="auto"/>
                    <w:bottom w:val="none" w:sz="0" w:space="0" w:color="auto"/>
                    <w:right w:val="none" w:sz="0" w:space="0" w:color="auto"/>
                  </w:divBdr>
                </w:div>
                <w:div w:id="1124813853">
                  <w:marLeft w:val="480"/>
                  <w:marRight w:val="0"/>
                  <w:marTop w:val="300"/>
                  <w:marBottom w:val="150"/>
                  <w:divBdr>
                    <w:top w:val="none" w:sz="0" w:space="0" w:color="auto"/>
                    <w:left w:val="none" w:sz="0" w:space="0" w:color="auto"/>
                    <w:bottom w:val="none" w:sz="0" w:space="0" w:color="auto"/>
                    <w:right w:val="none" w:sz="0" w:space="0" w:color="auto"/>
                  </w:divBdr>
                </w:div>
              </w:divsChild>
            </w:div>
          </w:divsChild>
        </w:div>
        <w:div w:id="2067530684">
          <w:marLeft w:val="0"/>
          <w:marRight w:val="0"/>
          <w:marTop w:val="0"/>
          <w:marBottom w:val="0"/>
          <w:divBdr>
            <w:top w:val="none" w:sz="0" w:space="0" w:color="auto"/>
            <w:left w:val="none" w:sz="0" w:space="0" w:color="auto"/>
            <w:bottom w:val="none" w:sz="0" w:space="0" w:color="auto"/>
            <w:right w:val="none" w:sz="0" w:space="0" w:color="auto"/>
          </w:divBdr>
          <w:divsChild>
            <w:div w:id="1332685044">
              <w:marLeft w:val="1440"/>
              <w:marRight w:val="0"/>
              <w:marTop w:val="0"/>
              <w:marBottom w:val="0"/>
              <w:divBdr>
                <w:top w:val="none" w:sz="0" w:space="0" w:color="auto"/>
                <w:left w:val="none" w:sz="0" w:space="0" w:color="auto"/>
                <w:bottom w:val="none" w:sz="0" w:space="0" w:color="auto"/>
                <w:right w:val="none" w:sz="0" w:space="0" w:color="auto"/>
              </w:divBdr>
            </w:div>
            <w:div w:id="1579826656">
              <w:marLeft w:val="0"/>
              <w:marRight w:val="0"/>
              <w:marTop w:val="0"/>
              <w:marBottom w:val="0"/>
              <w:divBdr>
                <w:top w:val="none" w:sz="0" w:space="0" w:color="auto"/>
                <w:left w:val="none" w:sz="0" w:space="0" w:color="auto"/>
                <w:bottom w:val="none" w:sz="0" w:space="0" w:color="auto"/>
                <w:right w:val="none" w:sz="0" w:space="0" w:color="auto"/>
              </w:divBdr>
            </w:div>
            <w:div w:id="1945534029">
              <w:marLeft w:val="1440"/>
              <w:marRight w:val="0"/>
              <w:marTop w:val="0"/>
              <w:marBottom w:val="0"/>
              <w:divBdr>
                <w:top w:val="none" w:sz="0" w:space="0" w:color="auto"/>
                <w:left w:val="none" w:sz="0" w:space="0" w:color="auto"/>
                <w:bottom w:val="none" w:sz="0" w:space="0" w:color="auto"/>
                <w:right w:val="none" w:sz="0" w:space="0" w:color="auto"/>
              </w:divBdr>
            </w:div>
          </w:divsChild>
        </w:div>
        <w:div w:id="2123377028">
          <w:marLeft w:val="0"/>
          <w:marRight w:val="0"/>
          <w:marTop w:val="0"/>
          <w:marBottom w:val="0"/>
          <w:divBdr>
            <w:top w:val="none" w:sz="0" w:space="0" w:color="auto"/>
            <w:left w:val="none" w:sz="0" w:space="0" w:color="auto"/>
            <w:bottom w:val="none" w:sz="0" w:space="0" w:color="auto"/>
            <w:right w:val="none" w:sz="0" w:space="0" w:color="auto"/>
          </w:divBdr>
          <w:divsChild>
            <w:div w:id="1685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024305">
      <w:bodyDiv w:val="1"/>
      <w:marLeft w:val="0"/>
      <w:marRight w:val="0"/>
      <w:marTop w:val="0"/>
      <w:marBottom w:val="0"/>
      <w:divBdr>
        <w:top w:val="none" w:sz="0" w:space="0" w:color="auto"/>
        <w:left w:val="none" w:sz="0" w:space="0" w:color="auto"/>
        <w:bottom w:val="none" w:sz="0" w:space="0" w:color="auto"/>
        <w:right w:val="none" w:sz="0" w:space="0" w:color="auto"/>
      </w:divBdr>
    </w:div>
    <w:div w:id="1160346139">
      <w:bodyDiv w:val="1"/>
      <w:marLeft w:val="0"/>
      <w:marRight w:val="0"/>
      <w:marTop w:val="0"/>
      <w:marBottom w:val="0"/>
      <w:divBdr>
        <w:top w:val="none" w:sz="0" w:space="0" w:color="auto"/>
        <w:left w:val="none" w:sz="0" w:space="0" w:color="auto"/>
        <w:bottom w:val="none" w:sz="0" w:space="0" w:color="auto"/>
        <w:right w:val="none" w:sz="0" w:space="0" w:color="auto"/>
      </w:divBdr>
    </w:div>
    <w:div w:id="1162156892">
      <w:bodyDiv w:val="1"/>
      <w:marLeft w:val="0"/>
      <w:marRight w:val="0"/>
      <w:marTop w:val="0"/>
      <w:marBottom w:val="0"/>
      <w:divBdr>
        <w:top w:val="none" w:sz="0" w:space="0" w:color="auto"/>
        <w:left w:val="none" w:sz="0" w:space="0" w:color="auto"/>
        <w:bottom w:val="none" w:sz="0" w:space="0" w:color="auto"/>
        <w:right w:val="none" w:sz="0" w:space="0" w:color="auto"/>
      </w:divBdr>
      <w:divsChild>
        <w:div w:id="1430008807">
          <w:marLeft w:val="240"/>
          <w:marRight w:val="240"/>
          <w:marTop w:val="0"/>
          <w:marBottom w:val="0"/>
          <w:divBdr>
            <w:top w:val="none" w:sz="0" w:space="0" w:color="auto"/>
            <w:left w:val="none" w:sz="0" w:space="0" w:color="auto"/>
            <w:bottom w:val="none" w:sz="0" w:space="0" w:color="auto"/>
            <w:right w:val="none" w:sz="0" w:space="0" w:color="auto"/>
          </w:divBdr>
          <w:divsChild>
            <w:div w:id="292642171">
              <w:marLeft w:val="0"/>
              <w:marRight w:val="0"/>
              <w:marTop w:val="0"/>
              <w:marBottom w:val="0"/>
              <w:divBdr>
                <w:top w:val="none" w:sz="0" w:space="0" w:color="auto"/>
                <w:left w:val="none" w:sz="0" w:space="0" w:color="auto"/>
                <w:bottom w:val="none" w:sz="0" w:space="0" w:color="auto"/>
                <w:right w:val="none" w:sz="0" w:space="0" w:color="auto"/>
              </w:divBdr>
            </w:div>
            <w:div w:id="390886954">
              <w:marLeft w:val="0"/>
              <w:marRight w:val="0"/>
              <w:marTop w:val="0"/>
              <w:marBottom w:val="0"/>
              <w:divBdr>
                <w:top w:val="none" w:sz="0" w:space="0" w:color="auto"/>
                <w:left w:val="none" w:sz="0" w:space="0" w:color="auto"/>
                <w:bottom w:val="none" w:sz="0" w:space="0" w:color="auto"/>
                <w:right w:val="none" w:sz="0" w:space="0" w:color="auto"/>
              </w:divBdr>
              <w:divsChild>
                <w:div w:id="172899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11028">
          <w:marLeft w:val="0"/>
          <w:marRight w:val="0"/>
          <w:marTop w:val="0"/>
          <w:marBottom w:val="0"/>
          <w:divBdr>
            <w:top w:val="none" w:sz="0" w:space="0" w:color="auto"/>
            <w:left w:val="none" w:sz="0" w:space="0" w:color="auto"/>
            <w:bottom w:val="none" w:sz="0" w:space="0" w:color="auto"/>
            <w:right w:val="none" w:sz="0" w:space="0" w:color="auto"/>
          </w:divBdr>
          <w:divsChild>
            <w:div w:id="18228533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165053279">
      <w:bodyDiv w:val="1"/>
      <w:marLeft w:val="0"/>
      <w:marRight w:val="0"/>
      <w:marTop w:val="0"/>
      <w:marBottom w:val="0"/>
      <w:divBdr>
        <w:top w:val="none" w:sz="0" w:space="0" w:color="auto"/>
        <w:left w:val="none" w:sz="0" w:space="0" w:color="auto"/>
        <w:bottom w:val="none" w:sz="0" w:space="0" w:color="auto"/>
        <w:right w:val="none" w:sz="0" w:space="0" w:color="auto"/>
      </w:divBdr>
      <w:divsChild>
        <w:div w:id="647438582">
          <w:marLeft w:val="0"/>
          <w:marRight w:val="0"/>
          <w:marTop w:val="0"/>
          <w:marBottom w:val="0"/>
          <w:divBdr>
            <w:top w:val="none" w:sz="0" w:space="0" w:color="auto"/>
            <w:left w:val="none" w:sz="0" w:space="0" w:color="auto"/>
            <w:bottom w:val="none" w:sz="0" w:space="0" w:color="auto"/>
            <w:right w:val="none" w:sz="0" w:space="0" w:color="auto"/>
          </w:divBdr>
          <w:divsChild>
            <w:div w:id="407046526">
              <w:marLeft w:val="0"/>
              <w:marRight w:val="0"/>
              <w:marTop w:val="0"/>
              <w:marBottom w:val="0"/>
              <w:divBdr>
                <w:top w:val="none" w:sz="0" w:space="0" w:color="auto"/>
                <w:left w:val="none" w:sz="0" w:space="0" w:color="auto"/>
                <w:bottom w:val="none" w:sz="0" w:space="0" w:color="auto"/>
                <w:right w:val="none" w:sz="0" w:space="0" w:color="auto"/>
              </w:divBdr>
              <w:divsChild>
                <w:div w:id="1110051092">
                  <w:marLeft w:val="0"/>
                  <w:marRight w:val="4368"/>
                  <w:marTop w:val="0"/>
                  <w:marBottom w:val="0"/>
                  <w:divBdr>
                    <w:top w:val="none" w:sz="0" w:space="0" w:color="auto"/>
                    <w:left w:val="none" w:sz="0" w:space="0" w:color="auto"/>
                    <w:bottom w:val="none" w:sz="0" w:space="0" w:color="auto"/>
                    <w:right w:val="none" w:sz="0" w:space="0" w:color="auto"/>
                  </w:divBdr>
                  <w:divsChild>
                    <w:div w:id="1707216955">
                      <w:marLeft w:val="0"/>
                      <w:marRight w:val="0"/>
                      <w:marTop w:val="0"/>
                      <w:marBottom w:val="0"/>
                      <w:divBdr>
                        <w:top w:val="none" w:sz="0" w:space="0" w:color="auto"/>
                        <w:left w:val="none" w:sz="0" w:space="0" w:color="auto"/>
                        <w:bottom w:val="none" w:sz="0" w:space="0" w:color="auto"/>
                        <w:right w:val="none" w:sz="0" w:space="0" w:color="auto"/>
                      </w:divBdr>
                      <w:divsChild>
                        <w:div w:id="207758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715031">
                  <w:marLeft w:val="0"/>
                  <w:marRight w:val="0"/>
                  <w:marTop w:val="0"/>
                  <w:marBottom w:val="0"/>
                  <w:divBdr>
                    <w:top w:val="none" w:sz="0" w:space="0" w:color="auto"/>
                    <w:left w:val="none" w:sz="0" w:space="0" w:color="auto"/>
                    <w:bottom w:val="none" w:sz="0" w:space="0" w:color="auto"/>
                    <w:right w:val="none" w:sz="0" w:space="0" w:color="auto"/>
                  </w:divBdr>
                  <w:divsChild>
                    <w:div w:id="1311595559">
                      <w:marLeft w:val="0"/>
                      <w:marRight w:val="480"/>
                      <w:marTop w:val="0"/>
                      <w:marBottom w:val="0"/>
                      <w:divBdr>
                        <w:top w:val="none" w:sz="0" w:space="0" w:color="auto"/>
                        <w:left w:val="none" w:sz="0" w:space="0" w:color="auto"/>
                        <w:bottom w:val="none" w:sz="0" w:space="0" w:color="auto"/>
                        <w:right w:val="none" w:sz="0" w:space="0" w:color="auto"/>
                      </w:divBdr>
                    </w:div>
                  </w:divsChild>
                </w:div>
              </w:divsChild>
            </w:div>
          </w:divsChild>
        </w:div>
        <w:div w:id="1394547202">
          <w:marLeft w:val="0"/>
          <w:marRight w:val="0"/>
          <w:marTop w:val="0"/>
          <w:marBottom w:val="0"/>
          <w:divBdr>
            <w:top w:val="none" w:sz="0" w:space="0" w:color="auto"/>
            <w:left w:val="none" w:sz="0" w:space="0" w:color="auto"/>
            <w:bottom w:val="none" w:sz="0" w:space="0" w:color="auto"/>
            <w:right w:val="none" w:sz="0" w:space="0" w:color="auto"/>
          </w:divBdr>
          <w:divsChild>
            <w:div w:id="1632396644">
              <w:marLeft w:val="0"/>
              <w:marRight w:val="0"/>
              <w:marTop w:val="0"/>
              <w:marBottom w:val="0"/>
              <w:divBdr>
                <w:top w:val="none" w:sz="0" w:space="0" w:color="auto"/>
                <w:left w:val="none" w:sz="0" w:space="0" w:color="auto"/>
                <w:bottom w:val="none" w:sz="0" w:space="0" w:color="auto"/>
                <w:right w:val="none" w:sz="0" w:space="0" w:color="auto"/>
              </w:divBdr>
            </w:div>
          </w:divsChild>
        </w:div>
        <w:div w:id="1448233583">
          <w:marLeft w:val="0"/>
          <w:marRight w:val="0"/>
          <w:marTop w:val="0"/>
          <w:marBottom w:val="0"/>
          <w:divBdr>
            <w:top w:val="none" w:sz="0" w:space="0" w:color="auto"/>
            <w:left w:val="none" w:sz="0" w:space="0" w:color="auto"/>
            <w:bottom w:val="none" w:sz="0" w:space="0" w:color="auto"/>
            <w:right w:val="none" w:sz="0" w:space="0" w:color="auto"/>
          </w:divBdr>
          <w:divsChild>
            <w:div w:id="993338470">
              <w:marLeft w:val="0"/>
              <w:marRight w:val="0"/>
              <w:marTop w:val="0"/>
              <w:marBottom w:val="0"/>
              <w:divBdr>
                <w:top w:val="none" w:sz="0" w:space="0" w:color="auto"/>
                <w:left w:val="none" w:sz="0" w:space="0" w:color="auto"/>
                <w:bottom w:val="none" w:sz="0" w:space="0" w:color="auto"/>
                <w:right w:val="none" w:sz="0" w:space="0" w:color="auto"/>
              </w:divBdr>
            </w:div>
            <w:div w:id="1308585227">
              <w:marLeft w:val="1440"/>
              <w:marRight w:val="0"/>
              <w:marTop w:val="0"/>
              <w:marBottom w:val="0"/>
              <w:divBdr>
                <w:top w:val="none" w:sz="0" w:space="0" w:color="auto"/>
                <w:left w:val="none" w:sz="0" w:space="0" w:color="auto"/>
                <w:bottom w:val="none" w:sz="0" w:space="0" w:color="auto"/>
                <w:right w:val="none" w:sz="0" w:space="0" w:color="auto"/>
              </w:divBdr>
            </w:div>
            <w:div w:id="1515262843">
              <w:marLeft w:val="1440"/>
              <w:marRight w:val="0"/>
              <w:marTop w:val="0"/>
              <w:marBottom w:val="0"/>
              <w:divBdr>
                <w:top w:val="none" w:sz="0" w:space="0" w:color="auto"/>
                <w:left w:val="none" w:sz="0" w:space="0" w:color="auto"/>
                <w:bottom w:val="none" w:sz="0" w:space="0" w:color="auto"/>
                <w:right w:val="none" w:sz="0" w:space="0" w:color="auto"/>
              </w:divBdr>
            </w:div>
          </w:divsChild>
        </w:div>
        <w:div w:id="1553881935">
          <w:marLeft w:val="0"/>
          <w:marRight w:val="0"/>
          <w:marTop w:val="0"/>
          <w:marBottom w:val="0"/>
          <w:divBdr>
            <w:top w:val="none" w:sz="0" w:space="0" w:color="auto"/>
            <w:left w:val="none" w:sz="0" w:space="0" w:color="auto"/>
            <w:bottom w:val="none" w:sz="0" w:space="0" w:color="auto"/>
            <w:right w:val="none" w:sz="0" w:space="0" w:color="auto"/>
          </w:divBdr>
          <w:divsChild>
            <w:div w:id="635768091">
              <w:marLeft w:val="0"/>
              <w:marRight w:val="0"/>
              <w:marTop w:val="0"/>
              <w:marBottom w:val="0"/>
              <w:divBdr>
                <w:top w:val="none" w:sz="0" w:space="0" w:color="auto"/>
                <w:left w:val="none" w:sz="0" w:space="0" w:color="auto"/>
                <w:bottom w:val="none" w:sz="0" w:space="0" w:color="auto"/>
                <w:right w:val="none" w:sz="0" w:space="0" w:color="auto"/>
              </w:divBdr>
              <w:divsChild>
                <w:div w:id="534001499">
                  <w:marLeft w:val="480"/>
                  <w:marRight w:val="0"/>
                  <w:marTop w:val="300"/>
                  <w:marBottom w:val="150"/>
                  <w:divBdr>
                    <w:top w:val="none" w:sz="0" w:space="0" w:color="auto"/>
                    <w:left w:val="none" w:sz="0" w:space="0" w:color="auto"/>
                    <w:bottom w:val="none" w:sz="0" w:space="0" w:color="auto"/>
                    <w:right w:val="none" w:sz="0" w:space="0" w:color="auto"/>
                  </w:divBdr>
                </w:div>
                <w:div w:id="110908163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728453583">
          <w:marLeft w:val="0"/>
          <w:marRight w:val="0"/>
          <w:marTop w:val="0"/>
          <w:marBottom w:val="0"/>
          <w:divBdr>
            <w:top w:val="none" w:sz="0" w:space="0" w:color="auto"/>
            <w:left w:val="none" w:sz="0" w:space="0" w:color="auto"/>
            <w:bottom w:val="none" w:sz="0" w:space="0" w:color="auto"/>
            <w:right w:val="none" w:sz="0" w:space="0" w:color="auto"/>
          </w:divBdr>
          <w:divsChild>
            <w:div w:id="138034286">
              <w:marLeft w:val="0"/>
              <w:marRight w:val="0"/>
              <w:marTop w:val="0"/>
              <w:marBottom w:val="0"/>
              <w:divBdr>
                <w:top w:val="none" w:sz="0" w:space="0" w:color="auto"/>
                <w:left w:val="none" w:sz="0" w:space="0" w:color="auto"/>
                <w:bottom w:val="none" w:sz="0" w:space="0" w:color="auto"/>
                <w:right w:val="none" w:sz="0" w:space="0" w:color="auto"/>
              </w:divBdr>
              <w:divsChild>
                <w:div w:id="1255090042">
                  <w:marLeft w:val="0"/>
                  <w:marRight w:val="0"/>
                  <w:marTop w:val="0"/>
                  <w:marBottom w:val="0"/>
                  <w:divBdr>
                    <w:top w:val="none" w:sz="0" w:space="0" w:color="auto"/>
                    <w:left w:val="none" w:sz="0" w:space="0" w:color="auto"/>
                    <w:bottom w:val="none" w:sz="0" w:space="0" w:color="auto"/>
                    <w:right w:val="none" w:sz="0" w:space="0" w:color="auto"/>
                  </w:divBdr>
                  <w:divsChild>
                    <w:div w:id="342558849">
                      <w:marLeft w:val="0"/>
                      <w:marRight w:val="0"/>
                      <w:marTop w:val="0"/>
                      <w:marBottom w:val="0"/>
                      <w:divBdr>
                        <w:top w:val="none" w:sz="0" w:space="0" w:color="auto"/>
                        <w:left w:val="none" w:sz="0" w:space="0" w:color="auto"/>
                        <w:bottom w:val="none" w:sz="0" w:space="0" w:color="auto"/>
                        <w:right w:val="none" w:sz="0" w:space="0" w:color="auto"/>
                      </w:divBdr>
                      <w:divsChild>
                        <w:div w:id="1691877733">
                          <w:marLeft w:val="0"/>
                          <w:marRight w:val="0"/>
                          <w:marTop w:val="0"/>
                          <w:marBottom w:val="0"/>
                          <w:divBdr>
                            <w:top w:val="none" w:sz="0" w:space="0" w:color="auto"/>
                            <w:left w:val="none" w:sz="0" w:space="0" w:color="auto"/>
                            <w:bottom w:val="none" w:sz="0" w:space="0" w:color="auto"/>
                            <w:right w:val="none" w:sz="0" w:space="0" w:color="auto"/>
                          </w:divBdr>
                          <w:divsChild>
                            <w:div w:id="64038875">
                              <w:marLeft w:val="0"/>
                              <w:marRight w:val="0"/>
                              <w:marTop w:val="0"/>
                              <w:marBottom w:val="360"/>
                              <w:divBdr>
                                <w:top w:val="none" w:sz="0" w:space="31" w:color="auto"/>
                                <w:left w:val="single" w:sz="6" w:space="15" w:color="EFEFEF"/>
                                <w:bottom w:val="none" w:sz="0" w:space="31" w:color="auto"/>
                                <w:right w:val="single" w:sz="6" w:space="15" w:color="EFEFEF"/>
                              </w:divBdr>
                              <w:divsChild>
                                <w:div w:id="291134447">
                                  <w:marLeft w:val="240"/>
                                  <w:marRight w:val="240"/>
                                  <w:marTop w:val="0"/>
                                  <w:marBottom w:val="360"/>
                                  <w:divBdr>
                                    <w:top w:val="none" w:sz="0" w:space="0" w:color="auto"/>
                                    <w:left w:val="none" w:sz="0" w:space="0" w:color="auto"/>
                                    <w:bottom w:val="none" w:sz="0" w:space="0" w:color="auto"/>
                                    <w:right w:val="none" w:sz="0" w:space="0" w:color="auto"/>
                                  </w:divBdr>
                                  <w:divsChild>
                                    <w:div w:id="717441089">
                                      <w:marLeft w:val="0"/>
                                      <w:marRight w:val="0"/>
                                      <w:marTop w:val="0"/>
                                      <w:marBottom w:val="0"/>
                                      <w:divBdr>
                                        <w:top w:val="none" w:sz="0" w:space="0" w:color="auto"/>
                                        <w:left w:val="none" w:sz="0" w:space="0" w:color="auto"/>
                                        <w:bottom w:val="none" w:sz="0" w:space="0" w:color="auto"/>
                                        <w:right w:val="none" w:sz="0" w:space="0" w:color="auto"/>
                                      </w:divBdr>
                                    </w:div>
                                  </w:divsChild>
                                </w:div>
                                <w:div w:id="496727147">
                                  <w:marLeft w:val="240"/>
                                  <w:marRight w:val="240"/>
                                  <w:marTop w:val="0"/>
                                  <w:marBottom w:val="360"/>
                                  <w:divBdr>
                                    <w:top w:val="none" w:sz="0" w:space="0" w:color="auto"/>
                                    <w:left w:val="none" w:sz="0" w:space="0" w:color="auto"/>
                                    <w:bottom w:val="none" w:sz="0" w:space="0" w:color="auto"/>
                                    <w:right w:val="none" w:sz="0" w:space="0" w:color="auto"/>
                                  </w:divBdr>
                                </w:div>
                                <w:div w:id="547688751">
                                  <w:marLeft w:val="240"/>
                                  <w:marRight w:val="240"/>
                                  <w:marTop w:val="0"/>
                                  <w:marBottom w:val="360"/>
                                  <w:divBdr>
                                    <w:top w:val="none" w:sz="0" w:space="0" w:color="auto"/>
                                    <w:left w:val="none" w:sz="0" w:space="0" w:color="auto"/>
                                    <w:bottom w:val="none" w:sz="0" w:space="0" w:color="auto"/>
                                    <w:right w:val="none" w:sz="0" w:space="0" w:color="auto"/>
                                  </w:divBdr>
                                </w:div>
                                <w:div w:id="955020898">
                                  <w:marLeft w:val="240"/>
                                  <w:marRight w:val="240"/>
                                  <w:marTop w:val="0"/>
                                  <w:marBottom w:val="360"/>
                                  <w:divBdr>
                                    <w:top w:val="none" w:sz="0" w:space="0" w:color="auto"/>
                                    <w:left w:val="none" w:sz="0" w:space="0" w:color="auto"/>
                                    <w:bottom w:val="none" w:sz="0" w:space="0" w:color="auto"/>
                                    <w:right w:val="none" w:sz="0" w:space="0" w:color="auto"/>
                                  </w:divBdr>
                                  <w:divsChild>
                                    <w:div w:id="1751807372">
                                      <w:marLeft w:val="0"/>
                                      <w:marRight w:val="0"/>
                                      <w:marTop w:val="0"/>
                                      <w:marBottom w:val="0"/>
                                      <w:divBdr>
                                        <w:top w:val="none" w:sz="0" w:space="0" w:color="auto"/>
                                        <w:left w:val="none" w:sz="0" w:space="0" w:color="auto"/>
                                        <w:bottom w:val="none" w:sz="0" w:space="0" w:color="auto"/>
                                        <w:right w:val="none" w:sz="0" w:space="0" w:color="auto"/>
                                      </w:divBdr>
                                    </w:div>
                                  </w:divsChild>
                                </w:div>
                                <w:div w:id="1223980428">
                                  <w:marLeft w:val="0"/>
                                  <w:marRight w:val="0"/>
                                  <w:marTop w:val="0"/>
                                  <w:marBottom w:val="360"/>
                                  <w:divBdr>
                                    <w:top w:val="single" w:sz="6" w:space="0" w:color="DEDEDE"/>
                                    <w:left w:val="none" w:sz="0" w:space="0" w:color="auto"/>
                                    <w:bottom w:val="single" w:sz="6" w:space="0" w:color="DEDEDE"/>
                                    <w:right w:val="none" w:sz="0" w:space="0" w:color="auto"/>
                                  </w:divBdr>
                                </w:div>
                                <w:div w:id="1895848416">
                                  <w:marLeft w:val="240"/>
                                  <w:marRight w:val="240"/>
                                  <w:marTop w:val="0"/>
                                  <w:marBottom w:val="360"/>
                                  <w:divBdr>
                                    <w:top w:val="none" w:sz="0" w:space="0" w:color="auto"/>
                                    <w:left w:val="none" w:sz="0" w:space="0" w:color="auto"/>
                                    <w:bottom w:val="none" w:sz="0" w:space="0" w:color="auto"/>
                                    <w:right w:val="none" w:sz="0" w:space="0" w:color="auto"/>
                                  </w:divBdr>
                                </w:div>
                              </w:divsChild>
                            </w:div>
                            <w:div w:id="196280453">
                              <w:marLeft w:val="0"/>
                              <w:marRight w:val="0"/>
                              <w:marTop w:val="0"/>
                              <w:marBottom w:val="0"/>
                              <w:divBdr>
                                <w:top w:val="none" w:sz="0" w:space="0" w:color="auto"/>
                                <w:left w:val="none" w:sz="0" w:space="0" w:color="auto"/>
                                <w:bottom w:val="none" w:sz="0" w:space="0" w:color="auto"/>
                                <w:right w:val="none" w:sz="0" w:space="0" w:color="auto"/>
                              </w:divBdr>
                            </w:div>
                            <w:div w:id="1332871697">
                              <w:marLeft w:val="240"/>
                              <w:marRight w:val="240"/>
                              <w:marTop w:val="0"/>
                              <w:marBottom w:val="0"/>
                              <w:divBdr>
                                <w:top w:val="none" w:sz="0" w:space="0" w:color="auto"/>
                                <w:left w:val="none" w:sz="0" w:space="0" w:color="auto"/>
                                <w:bottom w:val="none" w:sz="0" w:space="0" w:color="auto"/>
                                <w:right w:val="none" w:sz="0" w:space="0" w:color="auto"/>
                              </w:divBdr>
                              <w:divsChild>
                                <w:div w:id="1691640991">
                                  <w:marLeft w:val="0"/>
                                  <w:marRight w:val="0"/>
                                  <w:marTop w:val="480"/>
                                  <w:marBottom w:val="0"/>
                                  <w:divBdr>
                                    <w:top w:val="none" w:sz="0" w:space="0" w:color="auto"/>
                                    <w:left w:val="none" w:sz="0" w:space="0" w:color="auto"/>
                                    <w:bottom w:val="none" w:sz="0" w:space="0" w:color="auto"/>
                                    <w:right w:val="none" w:sz="0" w:space="0" w:color="auto"/>
                                  </w:divBdr>
                                  <w:divsChild>
                                    <w:div w:id="310525141">
                                      <w:marLeft w:val="0"/>
                                      <w:marRight w:val="0"/>
                                      <w:marTop w:val="0"/>
                                      <w:marBottom w:val="0"/>
                                      <w:divBdr>
                                        <w:top w:val="none" w:sz="0" w:space="0" w:color="auto"/>
                                        <w:left w:val="none" w:sz="0" w:space="0" w:color="auto"/>
                                        <w:bottom w:val="none" w:sz="0" w:space="0" w:color="auto"/>
                                        <w:right w:val="none" w:sz="0" w:space="0" w:color="auto"/>
                                      </w:divBdr>
                                    </w:div>
                                    <w:div w:id="1025600705">
                                      <w:marLeft w:val="0"/>
                                      <w:marRight w:val="0"/>
                                      <w:marTop w:val="0"/>
                                      <w:marBottom w:val="0"/>
                                      <w:divBdr>
                                        <w:top w:val="none" w:sz="0" w:space="0" w:color="auto"/>
                                        <w:left w:val="none" w:sz="0" w:space="0" w:color="auto"/>
                                        <w:bottom w:val="none" w:sz="0" w:space="0" w:color="auto"/>
                                        <w:right w:val="none" w:sz="0" w:space="0" w:color="auto"/>
                                      </w:divBdr>
                                      <w:divsChild>
                                        <w:div w:id="1766270394">
                                          <w:marLeft w:val="0"/>
                                          <w:marRight w:val="0"/>
                                          <w:marTop w:val="0"/>
                                          <w:marBottom w:val="0"/>
                                          <w:divBdr>
                                            <w:top w:val="none" w:sz="0" w:space="0" w:color="auto"/>
                                            <w:left w:val="none" w:sz="0" w:space="0" w:color="auto"/>
                                            <w:bottom w:val="none" w:sz="0" w:space="0" w:color="auto"/>
                                            <w:right w:val="none" w:sz="0" w:space="0" w:color="auto"/>
                                          </w:divBdr>
                                          <w:divsChild>
                                            <w:div w:id="349457706">
                                              <w:marLeft w:val="0"/>
                                              <w:marRight w:val="0"/>
                                              <w:marTop w:val="0"/>
                                              <w:marBottom w:val="0"/>
                                              <w:divBdr>
                                                <w:top w:val="none" w:sz="0" w:space="0" w:color="auto"/>
                                                <w:left w:val="none" w:sz="0" w:space="0" w:color="auto"/>
                                                <w:bottom w:val="none" w:sz="0" w:space="0" w:color="auto"/>
                                                <w:right w:val="none" w:sz="0" w:space="0" w:color="auto"/>
                                              </w:divBdr>
                                              <w:divsChild>
                                                <w:div w:id="355928002">
                                                  <w:marLeft w:val="0"/>
                                                  <w:marRight w:val="0"/>
                                                  <w:marTop w:val="75"/>
                                                  <w:marBottom w:val="150"/>
                                                  <w:divBdr>
                                                    <w:top w:val="none" w:sz="0" w:space="0" w:color="auto"/>
                                                    <w:left w:val="none" w:sz="0" w:space="0" w:color="auto"/>
                                                    <w:bottom w:val="none" w:sz="0" w:space="0" w:color="auto"/>
                                                    <w:right w:val="none" w:sz="0" w:space="0" w:color="auto"/>
                                                  </w:divBdr>
                                                </w:div>
                                                <w:div w:id="569121067">
                                                  <w:marLeft w:val="0"/>
                                                  <w:marRight w:val="0"/>
                                                  <w:marTop w:val="100"/>
                                                  <w:marBottom w:val="100"/>
                                                  <w:divBdr>
                                                    <w:top w:val="single" w:sz="6" w:space="0" w:color="DEDEDE"/>
                                                    <w:left w:val="single" w:sz="6" w:space="0" w:color="DEDEDE"/>
                                                    <w:bottom w:val="single" w:sz="6" w:space="0" w:color="DEDEDE"/>
                                                    <w:right w:val="single" w:sz="6" w:space="0" w:color="DEDEDE"/>
                                                  </w:divBdr>
                                                  <w:divsChild>
                                                    <w:div w:id="115880297">
                                                      <w:marLeft w:val="0"/>
                                                      <w:marRight w:val="0"/>
                                                      <w:marTop w:val="0"/>
                                                      <w:marBottom w:val="0"/>
                                                      <w:divBdr>
                                                        <w:top w:val="none" w:sz="0" w:space="0" w:color="auto"/>
                                                        <w:left w:val="none" w:sz="0" w:space="0" w:color="auto"/>
                                                        <w:bottom w:val="none" w:sz="0" w:space="0" w:color="auto"/>
                                                        <w:right w:val="none" w:sz="0" w:space="0" w:color="auto"/>
                                                      </w:divBdr>
                                                      <w:divsChild>
                                                        <w:div w:id="1415929035">
                                                          <w:marLeft w:val="0"/>
                                                          <w:marRight w:val="0"/>
                                                          <w:marTop w:val="0"/>
                                                          <w:marBottom w:val="0"/>
                                                          <w:divBdr>
                                                            <w:top w:val="none" w:sz="0" w:space="0" w:color="auto"/>
                                                            <w:left w:val="none" w:sz="0" w:space="0" w:color="auto"/>
                                                            <w:bottom w:val="none" w:sz="0" w:space="0" w:color="auto"/>
                                                            <w:right w:val="none" w:sz="0" w:space="0" w:color="auto"/>
                                                          </w:divBdr>
                                                          <w:divsChild>
                                                            <w:div w:id="88278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9901603">
                                          <w:marLeft w:val="0"/>
                                          <w:marRight w:val="0"/>
                                          <w:marTop w:val="0"/>
                                          <w:marBottom w:val="0"/>
                                          <w:divBdr>
                                            <w:top w:val="none" w:sz="0" w:space="0" w:color="auto"/>
                                            <w:left w:val="none" w:sz="0" w:space="0" w:color="auto"/>
                                            <w:bottom w:val="none" w:sz="0" w:space="0" w:color="auto"/>
                                            <w:right w:val="none" w:sz="0" w:space="0" w:color="auto"/>
                                          </w:divBdr>
                                          <w:divsChild>
                                            <w:div w:id="71573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62070">
                                      <w:marLeft w:val="0"/>
                                      <w:marRight w:val="0"/>
                                      <w:marTop w:val="0"/>
                                      <w:marBottom w:val="0"/>
                                      <w:divBdr>
                                        <w:top w:val="none" w:sz="0" w:space="0" w:color="auto"/>
                                        <w:left w:val="none" w:sz="0" w:space="0" w:color="auto"/>
                                        <w:bottom w:val="none" w:sz="0" w:space="0" w:color="auto"/>
                                        <w:right w:val="none" w:sz="0" w:space="0" w:color="auto"/>
                                      </w:divBdr>
                                    </w:div>
                                    <w:div w:id="1550342569">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 w:id="1480538734">
                              <w:marLeft w:val="0"/>
                              <w:marRight w:val="0"/>
                              <w:marTop w:val="0"/>
                              <w:marBottom w:val="0"/>
                              <w:divBdr>
                                <w:top w:val="none" w:sz="0" w:space="0" w:color="auto"/>
                                <w:left w:val="none" w:sz="0" w:space="0" w:color="auto"/>
                                <w:bottom w:val="none" w:sz="0" w:space="0" w:color="auto"/>
                                <w:right w:val="none" w:sz="0" w:space="0" w:color="auto"/>
                              </w:divBdr>
                              <w:divsChild>
                                <w:div w:id="32856201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2528078">
      <w:bodyDiv w:val="1"/>
      <w:marLeft w:val="0"/>
      <w:marRight w:val="0"/>
      <w:marTop w:val="0"/>
      <w:marBottom w:val="0"/>
      <w:divBdr>
        <w:top w:val="none" w:sz="0" w:space="0" w:color="auto"/>
        <w:left w:val="none" w:sz="0" w:space="0" w:color="auto"/>
        <w:bottom w:val="none" w:sz="0" w:space="0" w:color="auto"/>
        <w:right w:val="none" w:sz="0" w:space="0" w:color="auto"/>
      </w:divBdr>
      <w:divsChild>
        <w:div w:id="914122082">
          <w:marLeft w:val="0"/>
          <w:marRight w:val="0"/>
          <w:marTop w:val="0"/>
          <w:marBottom w:val="0"/>
          <w:divBdr>
            <w:top w:val="none" w:sz="0" w:space="0" w:color="auto"/>
            <w:left w:val="none" w:sz="0" w:space="0" w:color="auto"/>
            <w:bottom w:val="none" w:sz="0" w:space="0" w:color="auto"/>
            <w:right w:val="none" w:sz="0" w:space="0" w:color="auto"/>
          </w:divBdr>
          <w:divsChild>
            <w:div w:id="768696483">
              <w:marLeft w:val="0"/>
              <w:marRight w:val="0"/>
              <w:marTop w:val="0"/>
              <w:marBottom w:val="0"/>
              <w:divBdr>
                <w:top w:val="none" w:sz="0" w:space="0" w:color="auto"/>
                <w:left w:val="none" w:sz="0" w:space="0" w:color="auto"/>
                <w:bottom w:val="none" w:sz="0" w:space="0" w:color="auto"/>
                <w:right w:val="none" w:sz="0" w:space="0" w:color="auto"/>
              </w:divBdr>
            </w:div>
            <w:div w:id="1528592827">
              <w:marLeft w:val="240"/>
              <w:marRight w:val="240"/>
              <w:marTop w:val="0"/>
              <w:marBottom w:val="0"/>
              <w:divBdr>
                <w:top w:val="none" w:sz="0" w:space="0" w:color="auto"/>
                <w:left w:val="none" w:sz="0" w:space="0" w:color="auto"/>
                <w:bottom w:val="none" w:sz="0" w:space="0" w:color="auto"/>
                <w:right w:val="none" w:sz="0" w:space="0" w:color="auto"/>
              </w:divBdr>
              <w:divsChild>
                <w:div w:id="1537890950">
                  <w:marLeft w:val="0"/>
                  <w:marRight w:val="0"/>
                  <w:marTop w:val="0"/>
                  <w:marBottom w:val="0"/>
                  <w:divBdr>
                    <w:top w:val="none" w:sz="0" w:space="0" w:color="auto"/>
                    <w:left w:val="none" w:sz="0" w:space="0" w:color="auto"/>
                    <w:bottom w:val="none" w:sz="0" w:space="0" w:color="auto"/>
                    <w:right w:val="none" w:sz="0" w:space="0" w:color="auto"/>
                  </w:divBdr>
                  <w:divsChild>
                    <w:div w:id="313679307">
                      <w:marLeft w:val="0"/>
                      <w:marRight w:val="0"/>
                      <w:marTop w:val="0"/>
                      <w:marBottom w:val="0"/>
                      <w:divBdr>
                        <w:top w:val="none" w:sz="0" w:space="0" w:color="auto"/>
                        <w:left w:val="none" w:sz="0" w:space="0" w:color="auto"/>
                        <w:bottom w:val="none" w:sz="0" w:space="0" w:color="auto"/>
                        <w:right w:val="none" w:sz="0" w:space="0" w:color="auto"/>
                      </w:divBdr>
                    </w:div>
                  </w:divsChild>
                </w:div>
                <w:div w:id="213281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74072">
      <w:bodyDiv w:val="1"/>
      <w:marLeft w:val="0"/>
      <w:marRight w:val="0"/>
      <w:marTop w:val="0"/>
      <w:marBottom w:val="0"/>
      <w:divBdr>
        <w:top w:val="none" w:sz="0" w:space="0" w:color="auto"/>
        <w:left w:val="none" w:sz="0" w:space="0" w:color="auto"/>
        <w:bottom w:val="none" w:sz="0" w:space="0" w:color="auto"/>
        <w:right w:val="none" w:sz="0" w:space="0" w:color="auto"/>
      </w:divBdr>
    </w:div>
    <w:div w:id="1185628390">
      <w:bodyDiv w:val="1"/>
      <w:marLeft w:val="0"/>
      <w:marRight w:val="0"/>
      <w:marTop w:val="0"/>
      <w:marBottom w:val="0"/>
      <w:divBdr>
        <w:top w:val="none" w:sz="0" w:space="0" w:color="auto"/>
        <w:left w:val="none" w:sz="0" w:space="0" w:color="auto"/>
        <w:bottom w:val="none" w:sz="0" w:space="0" w:color="auto"/>
        <w:right w:val="none" w:sz="0" w:space="0" w:color="auto"/>
      </w:divBdr>
      <w:divsChild>
        <w:div w:id="1200515198">
          <w:marLeft w:val="0"/>
          <w:marRight w:val="0"/>
          <w:marTop w:val="0"/>
          <w:marBottom w:val="0"/>
          <w:divBdr>
            <w:top w:val="none" w:sz="0" w:space="0" w:color="auto"/>
            <w:left w:val="none" w:sz="0" w:space="0" w:color="auto"/>
            <w:bottom w:val="none" w:sz="0" w:space="0" w:color="auto"/>
            <w:right w:val="none" w:sz="0" w:space="0" w:color="auto"/>
          </w:divBdr>
          <w:divsChild>
            <w:div w:id="1619215610">
              <w:marLeft w:val="0"/>
              <w:marRight w:val="0"/>
              <w:marTop w:val="360"/>
              <w:marBottom w:val="0"/>
              <w:divBdr>
                <w:top w:val="none" w:sz="0" w:space="0" w:color="auto"/>
                <w:left w:val="none" w:sz="0" w:space="0" w:color="auto"/>
                <w:bottom w:val="none" w:sz="0" w:space="0" w:color="auto"/>
                <w:right w:val="none" w:sz="0" w:space="0" w:color="auto"/>
              </w:divBdr>
            </w:div>
          </w:divsChild>
        </w:div>
        <w:div w:id="1312173957">
          <w:marLeft w:val="240"/>
          <w:marRight w:val="240"/>
          <w:marTop w:val="0"/>
          <w:marBottom w:val="0"/>
          <w:divBdr>
            <w:top w:val="none" w:sz="0" w:space="0" w:color="auto"/>
            <w:left w:val="none" w:sz="0" w:space="0" w:color="auto"/>
            <w:bottom w:val="none" w:sz="0" w:space="0" w:color="auto"/>
            <w:right w:val="none" w:sz="0" w:space="0" w:color="auto"/>
          </w:divBdr>
          <w:divsChild>
            <w:div w:id="1141582733">
              <w:marLeft w:val="0"/>
              <w:marRight w:val="0"/>
              <w:marTop w:val="0"/>
              <w:marBottom w:val="0"/>
              <w:divBdr>
                <w:top w:val="none" w:sz="0" w:space="0" w:color="auto"/>
                <w:left w:val="none" w:sz="0" w:space="0" w:color="auto"/>
                <w:bottom w:val="none" w:sz="0" w:space="0" w:color="auto"/>
                <w:right w:val="none" w:sz="0" w:space="0" w:color="auto"/>
              </w:divBdr>
              <w:divsChild>
                <w:div w:id="1661273377">
                  <w:marLeft w:val="0"/>
                  <w:marRight w:val="0"/>
                  <w:marTop w:val="0"/>
                  <w:marBottom w:val="0"/>
                  <w:divBdr>
                    <w:top w:val="none" w:sz="0" w:space="0" w:color="auto"/>
                    <w:left w:val="none" w:sz="0" w:space="0" w:color="auto"/>
                    <w:bottom w:val="none" w:sz="0" w:space="0" w:color="auto"/>
                    <w:right w:val="none" w:sz="0" w:space="0" w:color="auto"/>
                  </w:divBdr>
                </w:div>
              </w:divsChild>
            </w:div>
            <w:div w:id="156941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087795">
      <w:bodyDiv w:val="1"/>
      <w:marLeft w:val="0"/>
      <w:marRight w:val="0"/>
      <w:marTop w:val="0"/>
      <w:marBottom w:val="0"/>
      <w:divBdr>
        <w:top w:val="none" w:sz="0" w:space="0" w:color="auto"/>
        <w:left w:val="none" w:sz="0" w:space="0" w:color="auto"/>
        <w:bottom w:val="none" w:sz="0" w:space="0" w:color="auto"/>
        <w:right w:val="none" w:sz="0" w:space="0" w:color="auto"/>
      </w:divBdr>
    </w:div>
    <w:div w:id="1203784887">
      <w:bodyDiv w:val="1"/>
      <w:marLeft w:val="0"/>
      <w:marRight w:val="0"/>
      <w:marTop w:val="0"/>
      <w:marBottom w:val="0"/>
      <w:divBdr>
        <w:top w:val="none" w:sz="0" w:space="0" w:color="auto"/>
        <w:left w:val="none" w:sz="0" w:space="0" w:color="auto"/>
        <w:bottom w:val="none" w:sz="0" w:space="0" w:color="auto"/>
        <w:right w:val="none" w:sz="0" w:space="0" w:color="auto"/>
      </w:divBdr>
      <w:divsChild>
        <w:div w:id="1233661827">
          <w:marLeft w:val="0"/>
          <w:marRight w:val="0"/>
          <w:marTop w:val="0"/>
          <w:marBottom w:val="0"/>
          <w:divBdr>
            <w:top w:val="none" w:sz="0" w:space="0" w:color="auto"/>
            <w:left w:val="none" w:sz="0" w:space="0" w:color="auto"/>
            <w:bottom w:val="none" w:sz="0" w:space="0" w:color="auto"/>
            <w:right w:val="none" w:sz="0" w:space="0" w:color="auto"/>
          </w:divBdr>
          <w:divsChild>
            <w:div w:id="631135183">
              <w:marLeft w:val="0"/>
              <w:marRight w:val="0"/>
              <w:marTop w:val="0"/>
              <w:marBottom w:val="0"/>
              <w:divBdr>
                <w:top w:val="none" w:sz="0" w:space="0" w:color="auto"/>
                <w:left w:val="none" w:sz="0" w:space="0" w:color="auto"/>
                <w:bottom w:val="none" w:sz="0" w:space="0" w:color="auto"/>
                <w:right w:val="none" w:sz="0" w:space="0" w:color="auto"/>
              </w:divBdr>
              <w:divsChild>
                <w:div w:id="210584165">
                  <w:marLeft w:val="0"/>
                  <w:marRight w:val="0"/>
                  <w:marTop w:val="0"/>
                  <w:marBottom w:val="0"/>
                  <w:divBdr>
                    <w:top w:val="none" w:sz="0" w:space="0" w:color="auto"/>
                    <w:left w:val="none" w:sz="0" w:space="0" w:color="auto"/>
                    <w:bottom w:val="none" w:sz="0" w:space="0" w:color="auto"/>
                    <w:right w:val="none" w:sz="0" w:space="0" w:color="auto"/>
                  </w:divBdr>
                  <w:divsChild>
                    <w:div w:id="1506552445">
                      <w:marLeft w:val="0"/>
                      <w:marRight w:val="0"/>
                      <w:marTop w:val="0"/>
                      <w:marBottom w:val="0"/>
                      <w:divBdr>
                        <w:top w:val="none" w:sz="0" w:space="0" w:color="auto"/>
                        <w:left w:val="none" w:sz="0" w:space="0" w:color="auto"/>
                        <w:bottom w:val="none" w:sz="0" w:space="0" w:color="auto"/>
                        <w:right w:val="none" w:sz="0" w:space="0" w:color="auto"/>
                      </w:divBdr>
                      <w:divsChild>
                        <w:div w:id="1658806778">
                          <w:marLeft w:val="0"/>
                          <w:marRight w:val="0"/>
                          <w:marTop w:val="0"/>
                          <w:marBottom w:val="0"/>
                          <w:divBdr>
                            <w:top w:val="none" w:sz="0" w:space="0" w:color="auto"/>
                            <w:left w:val="none" w:sz="0" w:space="0" w:color="auto"/>
                            <w:bottom w:val="none" w:sz="0" w:space="0" w:color="auto"/>
                            <w:right w:val="none" w:sz="0" w:space="0" w:color="auto"/>
                          </w:divBdr>
                          <w:divsChild>
                            <w:div w:id="208297299">
                              <w:marLeft w:val="0"/>
                              <w:marRight w:val="0"/>
                              <w:marTop w:val="0"/>
                              <w:marBottom w:val="0"/>
                              <w:divBdr>
                                <w:top w:val="none" w:sz="0" w:space="0" w:color="auto"/>
                                <w:left w:val="none" w:sz="0" w:space="0" w:color="auto"/>
                                <w:bottom w:val="none" w:sz="0" w:space="0" w:color="auto"/>
                                <w:right w:val="none" w:sz="0" w:space="0" w:color="auto"/>
                              </w:divBdr>
                              <w:divsChild>
                                <w:div w:id="1508130831">
                                  <w:marLeft w:val="0"/>
                                  <w:marRight w:val="0"/>
                                  <w:marTop w:val="0"/>
                                  <w:marBottom w:val="0"/>
                                  <w:divBdr>
                                    <w:top w:val="none" w:sz="0" w:space="0" w:color="auto"/>
                                    <w:left w:val="none" w:sz="0" w:space="0" w:color="auto"/>
                                    <w:bottom w:val="none" w:sz="0" w:space="0" w:color="auto"/>
                                    <w:right w:val="none" w:sz="0" w:space="0" w:color="auto"/>
                                  </w:divBdr>
                                  <w:divsChild>
                                    <w:div w:id="273176631">
                                      <w:marLeft w:val="0"/>
                                      <w:marRight w:val="0"/>
                                      <w:marTop w:val="0"/>
                                      <w:marBottom w:val="0"/>
                                      <w:divBdr>
                                        <w:top w:val="none" w:sz="0" w:space="0" w:color="auto"/>
                                        <w:left w:val="none" w:sz="0" w:space="0" w:color="auto"/>
                                        <w:bottom w:val="none" w:sz="0" w:space="0" w:color="auto"/>
                                        <w:right w:val="none" w:sz="0" w:space="0" w:color="auto"/>
                                      </w:divBdr>
                                      <w:divsChild>
                                        <w:div w:id="1998536055">
                                          <w:marLeft w:val="0"/>
                                          <w:marRight w:val="0"/>
                                          <w:marTop w:val="0"/>
                                          <w:marBottom w:val="0"/>
                                          <w:divBdr>
                                            <w:top w:val="none" w:sz="0" w:space="0" w:color="auto"/>
                                            <w:left w:val="none" w:sz="0" w:space="0" w:color="auto"/>
                                            <w:bottom w:val="none" w:sz="0" w:space="0" w:color="auto"/>
                                            <w:right w:val="none" w:sz="0" w:space="0" w:color="auto"/>
                                          </w:divBdr>
                                          <w:divsChild>
                                            <w:div w:id="1400637086">
                                              <w:marLeft w:val="0"/>
                                              <w:marRight w:val="0"/>
                                              <w:marTop w:val="0"/>
                                              <w:marBottom w:val="0"/>
                                              <w:divBdr>
                                                <w:top w:val="none" w:sz="0" w:space="0" w:color="auto"/>
                                                <w:left w:val="none" w:sz="0" w:space="0" w:color="auto"/>
                                                <w:bottom w:val="none" w:sz="0" w:space="0" w:color="auto"/>
                                                <w:right w:val="none" w:sz="0" w:space="0" w:color="auto"/>
                                              </w:divBdr>
                                              <w:divsChild>
                                                <w:div w:id="301351362">
                                                  <w:marLeft w:val="0"/>
                                                  <w:marRight w:val="0"/>
                                                  <w:marTop w:val="0"/>
                                                  <w:marBottom w:val="0"/>
                                                  <w:divBdr>
                                                    <w:top w:val="none" w:sz="0" w:space="0" w:color="auto"/>
                                                    <w:left w:val="none" w:sz="0" w:space="0" w:color="auto"/>
                                                    <w:bottom w:val="none" w:sz="0" w:space="0" w:color="auto"/>
                                                    <w:right w:val="none" w:sz="0" w:space="0" w:color="auto"/>
                                                  </w:divBdr>
                                                  <w:divsChild>
                                                    <w:div w:id="2137680453">
                                                      <w:marLeft w:val="0"/>
                                                      <w:marRight w:val="0"/>
                                                      <w:marTop w:val="0"/>
                                                      <w:marBottom w:val="0"/>
                                                      <w:divBdr>
                                                        <w:top w:val="none" w:sz="0" w:space="0" w:color="auto"/>
                                                        <w:left w:val="none" w:sz="0" w:space="0" w:color="auto"/>
                                                        <w:bottom w:val="none" w:sz="0" w:space="0" w:color="auto"/>
                                                        <w:right w:val="none" w:sz="0" w:space="0" w:color="auto"/>
                                                      </w:divBdr>
                                                      <w:divsChild>
                                                        <w:div w:id="1061099628">
                                                          <w:marLeft w:val="0"/>
                                                          <w:marRight w:val="0"/>
                                                          <w:marTop w:val="0"/>
                                                          <w:marBottom w:val="0"/>
                                                          <w:divBdr>
                                                            <w:top w:val="none" w:sz="0" w:space="0" w:color="auto"/>
                                                            <w:left w:val="none" w:sz="0" w:space="0" w:color="auto"/>
                                                            <w:bottom w:val="none" w:sz="0" w:space="0" w:color="auto"/>
                                                            <w:right w:val="none" w:sz="0" w:space="0" w:color="auto"/>
                                                          </w:divBdr>
                                                          <w:divsChild>
                                                            <w:div w:id="172367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4905455">
      <w:bodyDiv w:val="1"/>
      <w:marLeft w:val="0"/>
      <w:marRight w:val="0"/>
      <w:marTop w:val="0"/>
      <w:marBottom w:val="0"/>
      <w:divBdr>
        <w:top w:val="none" w:sz="0" w:space="0" w:color="auto"/>
        <w:left w:val="none" w:sz="0" w:space="0" w:color="auto"/>
        <w:bottom w:val="none" w:sz="0" w:space="0" w:color="auto"/>
        <w:right w:val="none" w:sz="0" w:space="0" w:color="auto"/>
      </w:divBdr>
    </w:div>
    <w:div w:id="1214657581">
      <w:bodyDiv w:val="1"/>
      <w:marLeft w:val="0"/>
      <w:marRight w:val="0"/>
      <w:marTop w:val="0"/>
      <w:marBottom w:val="0"/>
      <w:divBdr>
        <w:top w:val="none" w:sz="0" w:space="0" w:color="auto"/>
        <w:left w:val="none" w:sz="0" w:space="0" w:color="auto"/>
        <w:bottom w:val="none" w:sz="0" w:space="0" w:color="auto"/>
        <w:right w:val="none" w:sz="0" w:space="0" w:color="auto"/>
      </w:divBdr>
      <w:divsChild>
        <w:div w:id="2070573637">
          <w:marLeft w:val="0"/>
          <w:marRight w:val="0"/>
          <w:marTop w:val="0"/>
          <w:marBottom w:val="0"/>
          <w:divBdr>
            <w:top w:val="none" w:sz="0" w:space="0" w:color="auto"/>
            <w:left w:val="none" w:sz="0" w:space="0" w:color="auto"/>
            <w:bottom w:val="none" w:sz="0" w:space="0" w:color="auto"/>
            <w:right w:val="none" w:sz="0" w:space="0" w:color="auto"/>
          </w:divBdr>
          <w:divsChild>
            <w:div w:id="1084061964">
              <w:marLeft w:val="240"/>
              <w:marRight w:val="240"/>
              <w:marTop w:val="0"/>
              <w:marBottom w:val="0"/>
              <w:divBdr>
                <w:top w:val="none" w:sz="0" w:space="0" w:color="auto"/>
                <w:left w:val="none" w:sz="0" w:space="0" w:color="auto"/>
                <w:bottom w:val="none" w:sz="0" w:space="0" w:color="auto"/>
                <w:right w:val="none" w:sz="0" w:space="0" w:color="auto"/>
              </w:divBdr>
              <w:divsChild>
                <w:div w:id="1480462165">
                  <w:marLeft w:val="0"/>
                  <w:marRight w:val="0"/>
                  <w:marTop w:val="0"/>
                  <w:marBottom w:val="0"/>
                  <w:divBdr>
                    <w:top w:val="none" w:sz="0" w:space="0" w:color="auto"/>
                    <w:left w:val="none" w:sz="0" w:space="0" w:color="auto"/>
                    <w:bottom w:val="none" w:sz="0" w:space="0" w:color="auto"/>
                    <w:right w:val="none" w:sz="0" w:space="0" w:color="auto"/>
                  </w:divBdr>
                  <w:divsChild>
                    <w:div w:id="709459435">
                      <w:marLeft w:val="0"/>
                      <w:marRight w:val="0"/>
                      <w:marTop w:val="0"/>
                      <w:marBottom w:val="0"/>
                      <w:divBdr>
                        <w:top w:val="none" w:sz="0" w:space="0" w:color="auto"/>
                        <w:left w:val="none" w:sz="0" w:space="0" w:color="auto"/>
                        <w:bottom w:val="none" w:sz="0" w:space="0" w:color="auto"/>
                        <w:right w:val="none" w:sz="0" w:space="0" w:color="auto"/>
                      </w:divBdr>
                    </w:div>
                  </w:divsChild>
                </w:div>
                <w:div w:id="2010132671">
                  <w:marLeft w:val="0"/>
                  <w:marRight w:val="0"/>
                  <w:marTop w:val="0"/>
                  <w:marBottom w:val="0"/>
                  <w:divBdr>
                    <w:top w:val="none" w:sz="0" w:space="0" w:color="auto"/>
                    <w:left w:val="none" w:sz="0" w:space="0" w:color="auto"/>
                    <w:bottom w:val="none" w:sz="0" w:space="0" w:color="auto"/>
                    <w:right w:val="none" w:sz="0" w:space="0" w:color="auto"/>
                  </w:divBdr>
                </w:div>
              </w:divsChild>
            </w:div>
            <w:div w:id="1582253041">
              <w:marLeft w:val="0"/>
              <w:marRight w:val="0"/>
              <w:marTop w:val="0"/>
              <w:marBottom w:val="0"/>
              <w:divBdr>
                <w:top w:val="none" w:sz="0" w:space="0" w:color="auto"/>
                <w:left w:val="none" w:sz="0" w:space="0" w:color="auto"/>
                <w:bottom w:val="none" w:sz="0" w:space="0" w:color="auto"/>
                <w:right w:val="none" w:sz="0" w:space="0" w:color="auto"/>
              </w:divBdr>
              <w:divsChild>
                <w:div w:id="49742567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219048300">
      <w:bodyDiv w:val="1"/>
      <w:marLeft w:val="0"/>
      <w:marRight w:val="0"/>
      <w:marTop w:val="0"/>
      <w:marBottom w:val="0"/>
      <w:divBdr>
        <w:top w:val="none" w:sz="0" w:space="0" w:color="auto"/>
        <w:left w:val="none" w:sz="0" w:space="0" w:color="auto"/>
        <w:bottom w:val="none" w:sz="0" w:space="0" w:color="auto"/>
        <w:right w:val="none" w:sz="0" w:space="0" w:color="auto"/>
      </w:divBdr>
      <w:divsChild>
        <w:div w:id="1456406797">
          <w:marLeft w:val="0"/>
          <w:marRight w:val="0"/>
          <w:marTop w:val="0"/>
          <w:marBottom w:val="0"/>
          <w:divBdr>
            <w:top w:val="none" w:sz="0" w:space="0" w:color="auto"/>
            <w:left w:val="none" w:sz="0" w:space="0" w:color="auto"/>
            <w:bottom w:val="none" w:sz="0" w:space="0" w:color="auto"/>
            <w:right w:val="none" w:sz="0" w:space="0" w:color="auto"/>
          </w:divBdr>
          <w:divsChild>
            <w:div w:id="488714462">
              <w:marLeft w:val="0"/>
              <w:marRight w:val="0"/>
              <w:marTop w:val="0"/>
              <w:marBottom w:val="0"/>
              <w:divBdr>
                <w:top w:val="none" w:sz="0" w:space="0" w:color="auto"/>
                <w:left w:val="none" w:sz="0" w:space="0" w:color="auto"/>
                <w:bottom w:val="none" w:sz="0" w:space="0" w:color="auto"/>
                <w:right w:val="none" w:sz="0" w:space="0" w:color="auto"/>
              </w:divBdr>
              <w:divsChild>
                <w:div w:id="1028067326">
                  <w:marLeft w:val="0"/>
                  <w:marRight w:val="0"/>
                  <w:marTop w:val="0"/>
                  <w:marBottom w:val="0"/>
                  <w:divBdr>
                    <w:top w:val="none" w:sz="0" w:space="0" w:color="auto"/>
                    <w:left w:val="none" w:sz="0" w:space="0" w:color="auto"/>
                    <w:bottom w:val="none" w:sz="0" w:space="0" w:color="auto"/>
                    <w:right w:val="none" w:sz="0" w:space="0" w:color="auto"/>
                  </w:divBdr>
                  <w:divsChild>
                    <w:div w:id="498010364">
                      <w:marLeft w:val="0"/>
                      <w:marRight w:val="0"/>
                      <w:marTop w:val="0"/>
                      <w:marBottom w:val="0"/>
                      <w:divBdr>
                        <w:top w:val="none" w:sz="0" w:space="0" w:color="auto"/>
                        <w:left w:val="none" w:sz="0" w:space="0" w:color="auto"/>
                        <w:bottom w:val="none" w:sz="0" w:space="0" w:color="auto"/>
                        <w:right w:val="none" w:sz="0" w:space="0" w:color="auto"/>
                      </w:divBdr>
                      <w:divsChild>
                        <w:div w:id="767700716">
                          <w:marLeft w:val="0"/>
                          <w:marRight w:val="0"/>
                          <w:marTop w:val="0"/>
                          <w:marBottom w:val="0"/>
                          <w:divBdr>
                            <w:top w:val="none" w:sz="0" w:space="0" w:color="auto"/>
                            <w:left w:val="none" w:sz="0" w:space="0" w:color="auto"/>
                            <w:bottom w:val="none" w:sz="0" w:space="0" w:color="auto"/>
                            <w:right w:val="none" w:sz="0" w:space="0" w:color="auto"/>
                          </w:divBdr>
                          <w:divsChild>
                            <w:div w:id="31460134">
                              <w:marLeft w:val="0"/>
                              <w:marRight w:val="0"/>
                              <w:marTop w:val="0"/>
                              <w:marBottom w:val="0"/>
                              <w:divBdr>
                                <w:top w:val="none" w:sz="0" w:space="0" w:color="auto"/>
                                <w:left w:val="none" w:sz="0" w:space="0" w:color="auto"/>
                                <w:bottom w:val="none" w:sz="0" w:space="0" w:color="auto"/>
                                <w:right w:val="none" w:sz="0" w:space="0" w:color="auto"/>
                              </w:divBdr>
                              <w:divsChild>
                                <w:div w:id="1113787970">
                                  <w:marLeft w:val="0"/>
                                  <w:marRight w:val="0"/>
                                  <w:marTop w:val="0"/>
                                  <w:marBottom w:val="0"/>
                                  <w:divBdr>
                                    <w:top w:val="none" w:sz="0" w:space="0" w:color="auto"/>
                                    <w:left w:val="none" w:sz="0" w:space="0" w:color="auto"/>
                                    <w:bottom w:val="none" w:sz="0" w:space="0" w:color="auto"/>
                                    <w:right w:val="none" w:sz="0" w:space="0" w:color="auto"/>
                                  </w:divBdr>
                                  <w:divsChild>
                                    <w:div w:id="1681934226">
                                      <w:marLeft w:val="0"/>
                                      <w:marRight w:val="0"/>
                                      <w:marTop w:val="0"/>
                                      <w:marBottom w:val="0"/>
                                      <w:divBdr>
                                        <w:top w:val="none" w:sz="0" w:space="0" w:color="auto"/>
                                        <w:left w:val="none" w:sz="0" w:space="0" w:color="auto"/>
                                        <w:bottom w:val="none" w:sz="0" w:space="0" w:color="auto"/>
                                        <w:right w:val="none" w:sz="0" w:space="0" w:color="auto"/>
                                      </w:divBdr>
                                      <w:divsChild>
                                        <w:div w:id="547766342">
                                          <w:marLeft w:val="0"/>
                                          <w:marRight w:val="0"/>
                                          <w:marTop w:val="0"/>
                                          <w:marBottom w:val="0"/>
                                          <w:divBdr>
                                            <w:top w:val="none" w:sz="0" w:space="0" w:color="auto"/>
                                            <w:left w:val="none" w:sz="0" w:space="0" w:color="auto"/>
                                            <w:bottom w:val="none" w:sz="0" w:space="0" w:color="auto"/>
                                            <w:right w:val="none" w:sz="0" w:space="0" w:color="auto"/>
                                          </w:divBdr>
                                          <w:divsChild>
                                            <w:div w:id="115560688">
                                              <w:marLeft w:val="0"/>
                                              <w:marRight w:val="0"/>
                                              <w:marTop w:val="0"/>
                                              <w:marBottom w:val="0"/>
                                              <w:divBdr>
                                                <w:top w:val="none" w:sz="0" w:space="0" w:color="auto"/>
                                                <w:left w:val="none" w:sz="0" w:space="0" w:color="auto"/>
                                                <w:bottom w:val="none" w:sz="0" w:space="0" w:color="auto"/>
                                                <w:right w:val="none" w:sz="0" w:space="0" w:color="auto"/>
                                              </w:divBdr>
                                              <w:divsChild>
                                                <w:div w:id="224295267">
                                                  <w:marLeft w:val="0"/>
                                                  <w:marRight w:val="0"/>
                                                  <w:marTop w:val="0"/>
                                                  <w:marBottom w:val="0"/>
                                                  <w:divBdr>
                                                    <w:top w:val="none" w:sz="0" w:space="0" w:color="auto"/>
                                                    <w:left w:val="none" w:sz="0" w:space="0" w:color="auto"/>
                                                    <w:bottom w:val="none" w:sz="0" w:space="0" w:color="auto"/>
                                                    <w:right w:val="none" w:sz="0" w:space="0" w:color="auto"/>
                                                  </w:divBdr>
                                                  <w:divsChild>
                                                    <w:div w:id="1035808161">
                                                      <w:marLeft w:val="0"/>
                                                      <w:marRight w:val="0"/>
                                                      <w:marTop w:val="0"/>
                                                      <w:marBottom w:val="0"/>
                                                      <w:divBdr>
                                                        <w:top w:val="none" w:sz="0" w:space="0" w:color="auto"/>
                                                        <w:left w:val="none" w:sz="0" w:space="0" w:color="auto"/>
                                                        <w:bottom w:val="none" w:sz="0" w:space="0" w:color="auto"/>
                                                        <w:right w:val="none" w:sz="0" w:space="0" w:color="auto"/>
                                                      </w:divBdr>
                                                      <w:divsChild>
                                                        <w:div w:id="1876430747">
                                                          <w:marLeft w:val="0"/>
                                                          <w:marRight w:val="0"/>
                                                          <w:marTop w:val="0"/>
                                                          <w:marBottom w:val="0"/>
                                                          <w:divBdr>
                                                            <w:top w:val="none" w:sz="0" w:space="0" w:color="auto"/>
                                                            <w:left w:val="none" w:sz="0" w:space="0" w:color="auto"/>
                                                            <w:bottom w:val="none" w:sz="0" w:space="0" w:color="auto"/>
                                                            <w:right w:val="none" w:sz="0" w:space="0" w:color="auto"/>
                                                          </w:divBdr>
                                                          <w:divsChild>
                                                            <w:div w:id="78685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9828999">
      <w:bodyDiv w:val="1"/>
      <w:marLeft w:val="0"/>
      <w:marRight w:val="0"/>
      <w:marTop w:val="0"/>
      <w:marBottom w:val="0"/>
      <w:divBdr>
        <w:top w:val="none" w:sz="0" w:space="0" w:color="auto"/>
        <w:left w:val="none" w:sz="0" w:space="0" w:color="auto"/>
        <w:bottom w:val="none" w:sz="0" w:space="0" w:color="auto"/>
        <w:right w:val="none" w:sz="0" w:space="0" w:color="auto"/>
      </w:divBdr>
    </w:div>
    <w:div w:id="1241015190">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5336207">
      <w:bodyDiv w:val="1"/>
      <w:marLeft w:val="0"/>
      <w:marRight w:val="0"/>
      <w:marTop w:val="0"/>
      <w:marBottom w:val="0"/>
      <w:divBdr>
        <w:top w:val="none" w:sz="0" w:space="0" w:color="auto"/>
        <w:left w:val="none" w:sz="0" w:space="0" w:color="auto"/>
        <w:bottom w:val="none" w:sz="0" w:space="0" w:color="auto"/>
        <w:right w:val="none" w:sz="0" w:space="0" w:color="auto"/>
      </w:divBdr>
      <w:divsChild>
        <w:div w:id="1145700760">
          <w:marLeft w:val="0"/>
          <w:marRight w:val="0"/>
          <w:marTop w:val="0"/>
          <w:marBottom w:val="0"/>
          <w:divBdr>
            <w:top w:val="none" w:sz="0" w:space="0" w:color="auto"/>
            <w:left w:val="none" w:sz="0" w:space="0" w:color="auto"/>
            <w:bottom w:val="none" w:sz="0" w:space="0" w:color="auto"/>
            <w:right w:val="none" w:sz="0" w:space="0" w:color="auto"/>
          </w:divBdr>
        </w:div>
      </w:divsChild>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67270280">
      <w:bodyDiv w:val="1"/>
      <w:marLeft w:val="0"/>
      <w:marRight w:val="0"/>
      <w:marTop w:val="0"/>
      <w:marBottom w:val="0"/>
      <w:divBdr>
        <w:top w:val="none" w:sz="0" w:space="0" w:color="auto"/>
        <w:left w:val="none" w:sz="0" w:space="0" w:color="auto"/>
        <w:bottom w:val="none" w:sz="0" w:space="0" w:color="auto"/>
        <w:right w:val="none" w:sz="0" w:space="0" w:color="auto"/>
      </w:divBdr>
      <w:divsChild>
        <w:div w:id="1028874726">
          <w:marLeft w:val="0"/>
          <w:marRight w:val="0"/>
          <w:marTop w:val="0"/>
          <w:marBottom w:val="0"/>
          <w:divBdr>
            <w:top w:val="none" w:sz="0" w:space="0" w:color="auto"/>
            <w:left w:val="none" w:sz="0" w:space="0" w:color="auto"/>
            <w:bottom w:val="none" w:sz="0" w:space="0" w:color="auto"/>
            <w:right w:val="none" w:sz="0" w:space="0" w:color="auto"/>
          </w:divBdr>
          <w:divsChild>
            <w:div w:id="767848094">
              <w:marLeft w:val="0"/>
              <w:marRight w:val="0"/>
              <w:marTop w:val="0"/>
              <w:marBottom w:val="0"/>
              <w:divBdr>
                <w:top w:val="none" w:sz="0" w:space="0" w:color="auto"/>
                <w:left w:val="none" w:sz="0" w:space="0" w:color="auto"/>
                <w:bottom w:val="none" w:sz="0" w:space="0" w:color="auto"/>
                <w:right w:val="none" w:sz="0" w:space="0" w:color="auto"/>
              </w:divBdr>
              <w:divsChild>
                <w:div w:id="1862930351">
                  <w:marLeft w:val="0"/>
                  <w:marRight w:val="0"/>
                  <w:marTop w:val="0"/>
                  <w:marBottom w:val="0"/>
                  <w:divBdr>
                    <w:top w:val="none" w:sz="0" w:space="0" w:color="auto"/>
                    <w:left w:val="none" w:sz="0" w:space="0" w:color="auto"/>
                    <w:bottom w:val="none" w:sz="0" w:space="0" w:color="auto"/>
                    <w:right w:val="none" w:sz="0" w:space="0" w:color="auto"/>
                  </w:divBdr>
                  <w:divsChild>
                    <w:div w:id="1074089959">
                      <w:marLeft w:val="0"/>
                      <w:marRight w:val="0"/>
                      <w:marTop w:val="0"/>
                      <w:marBottom w:val="0"/>
                      <w:divBdr>
                        <w:top w:val="none" w:sz="0" w:space="0" w:color="auto"/>
                        <w:left w:val="none" w:sz="0" w:space="0" w:color="auto"/>
                        <w:bottom w:val="none" w:sz="0" w:space="0" w:color="auto"/>
                        <w:right w:val="none" w:sz="0" w:space="0" w:color="auto"/>
                      </w:divBdr>
                      <w:divsChild>
                        <w:div w:id="988288914">
                          <w:marLeft w:val="0"/>
                          <w:marRight w:val="0"/>
                          <w:marTop w:val="0"/>
                          <w:marBottom w:val="0"/>
                          <w:divBdr>
                            <w:top w:val="none" w:sz="0" w:space="0" w:color="auto"/>
                            <w:left w:val="none" w:sz="0" w:space="0" w:color="auto"/>
                            <w:bottom w:val="none" w:sz="0" w:space="0" w:color="auto"/>
                            <w:right w:val="none" w:sz="0" w:space="0" w:color="auto"/>
                          </w:divBdr>
                          <w:divsChild>
                            <w:div w:id="1355115586">
                              <w:marLeft w:val="0"/>
                              <w:marRight w:val="0"/>
                              <w:marTop w:val="0"/>
                              <w:marBottom w:val="0"/>
                              <w:divBdr>
                                <w:top w:val="none" w:sz="0" w:space="0" w:color="auto"/>
                                <w:left w:val="none" w:sz="0" w:space="0" w:color="auto"/>
                                <w:bottom w:val="none" w:sz="0" w:space="0" w:color="auto"/>
                                <w:right w:val="none" w:sz="0" w:space="0" w:color="auto"/>
                              </w:divBdr>
                              <w:divsChild>
                                <w:div w:id="1182163944">
                                  <w:marLeft w:val="0"/>
                                  <w:marRight w:val="0"/>
                                  <w:marTop w:val="0"/>
                                  <w:marBottom w:val="0"/>
                                  <w:divBdr>
                                    <w:top w:val="none" w:sz="0" w:space="0" w:color="auto"/>
                                    <w:left w:val="none" w:sz="0" w:space="0" w:color="auto"/>
                                    <w:bottom w:val="none" w:sz="0" w:space="0" w:color="auto"/>
                                    <w:right w:val="none" w:sz="0" w:space="0" w:color="auto"/>
                                  </w:divBdr>
                                  <w:divsChild>
                                    <w:div w:id="1496335760">
                                      <w:marLeft w:val="0"/>
                                      <w:marRight w:val="0"/>
                                      <w:marTop w:val="0"/>
                                      <w:marBottom w:val="0"/>
                                      <w:divBdr>
                                        <w:top w:val="none" w:sz="0" w:space="0" w:color="auto"/>
                                        <w:left w:val="none" w:sz="0" w:space="0" w:color="auto"/>
                                        <w:bottom w:val="none" w:sz="0" w:space="0" w:color="auto"/>
                                        <w:right w:val="none" w:sz="0" w:space="0" w:color="auto"/>
                                      </w:divBdr>
                                      <w:divsChild>
                                        <w:div w:id="565993754">
                                          <w:marLeft w:val="0"/>
                                          <w:marRight w:val="0"/>
                                          <w:marTop w:val="0"/>
                                          <w:marBottom w:val="0"/>
                                          <w:divBdr>
                                            <w:top w:val="none" w:sz="0" w:space="0" w:color="auto"/>
                                            <w:left w:val="none" w:sz="0" w:space="0" w:color="auto"/>
                                            <w:bottom w:val="none" w:sz="0" w:space="0" w:color="auto"/>
                                            <w:right w:val="none" w:sz="0" w:space="0" w:color="auto"/>
                                          </w:divBdr>
                                          <w:divsChild>
                                            <w:div w:id="731734951">
                                              <w:marLeft w:val="0"/>
                                              <w:marRight w:val="0"/>
                                              <w:marTop w:val="0"/>
                                              <w:marBottom w:val="0"/>
                                              <w:divBdr>
                                                <w:top w:val="none" w:sz="0" w:space="0" w:color="auto"/>
                                                <w:left w:val="none" w:sz="0" w:space="0" w:color="auto"/>
                                                <w:bottom w:val="none" w:sz="0" w:space="0" w:color="auto"/>
                                                <w:right w:val="none" w:sz="0" w:space="0" w:color="auto"/>
                                              </w:divBdr>
                                              <w:divsChild>
                                                <w:div w:id="1105349445">
                                                  <w:marLeft w:val="0"/>
                                                  <w:marRight w:val="0"/>
                                                  <w:marTop w:val="0"/>
                                                  <w:marBottom w:val="0"/>
                                                  <w:divBdr>
                                                    <w:top w:val="none" w:sz="0" w:space="0" w:color="auto"/>
                                                    <w:left w:val="none" w:sz="0" w:space="0" w:color="auto"/>
                                                    <w:bottom w:val="none" w:sz="0" w:space="0" w:color="auto"/>
                                                    <w:right w:val="none" w:sz="0" w:space="0" w:color="auto"/>
                                                  </w:divBdr>
                                                  <w:divsChild>
                                                    <w:div w:id="80875963">
                                                      <w:marLeft w:val="0"/>
                                                      <w:marRight w:val="0"/>
                                                      <w:marTop w:val="0"/>
                                                      <w:marBottom w:val="0"/>
                                                      <w:divBdr>
                                                        <w:top w:val="none" w:sz="0" w:space="0" w:color="auto"/>
                                                        <w:left w:val="none" w:sz="0" w:space="0" w:color="auto"/>
                                                        <w:bottom w:val="none" w:sz="0" w:space="0" w:color="auto"/>
                                                        <w:right w:val="none" w:sz="0" w:space="0" w:color="auto"/>
                                                      </w:divBdr>
                                                      <w:divsChild>
                                                        <w:div w:id="778523617">
                                                          <w:marLeft w:val="0"/>
                                                          <w:marRight w:val="0"/>
                                                          <w:marTop w:val="0"/>
                                                          <w:marBottom w:val="0"/>
                                                          <w:divBdr>
                                                            <w:top w:val="none" w:sz="0" w:space="0" w:color="auto"/>
                                                            <w:left w:val="none" w:sz="0" w:space="0" w:color="auto"/>
                                                            <w:bottom w:val="none" w:sz="0" w:space="0" w:color="auto"/>
                                                            <w:right w:val="none" w:sz="0" w:space="0" w:color="auto"/>
                                                          </w:divBdr>
                                                          <w:divsChild>
                                                            <w:div w:id="141944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2883499">
      <w:bodyDiv w:val="1"/>
      <w:marLeft w:val="0"/>
      <w:marRight w:val="0"/>
      <w:marTop w:val="0"/>
      <w:marBottom w:val="0"/>
      <w:divBdr>
        <w:top w:val="none" w:sz="0" w:space="0" w:color="auto"/>
        <w:left w:val="none" w:sz="0" w:space="0" w:color="auto"/>
        <w:bottom w:val="none" w:sz="0" w:space="0" w:color="auto"/>
        <w:right w:val="none" w:sz="0" w:space="0" w:color="auto"/>
      </w:divBdr>
      <w:divsChild>
        <w:div w:id="790781023">
          <w:marLeft w:val="240"/>
          <w:marRight w:val="240"/>
          <w:marTop w:val="0"/>
          <w:marBottom w:val="0"/>
          <w:divBdr>
            <w:top w:val="none" w:sz="0" w:space="0" w:color="auto"/>
            <w:left w:val="none" w:sz="0" w:space="0" w:color="auto"/>
            <w:bottom w:val="none" w:sz="0" w:space="0" w:color="auto"/>
            <w:right w:val="none" w:sz="0" w:space="0" w:color="auto"/>
          </w:divBdr>
          <w:divsChild>
            <w:div w:id="610210492">
              <w:marLeft w:val="0"/>
              <w:marRight w:val="0"/>
              <w:marTop w:val="0"/>
              <w:marBottom w:val="0"/>
              <w:divBdr>
                <w:top w:val="none" w:sz="0" w:space="0" w:color="auto"/>
                <w:left w:val="none" w:sz="0" w:space="0" w:color="auto"/>
                <w:bottom w:val="none" w:sz="0" w:space="0" w:color="auto"/>
                <w:right w:val="none" w:sz="0" w:space="0" w:color="auto"/>
              </w:divBdr>
            </w:div>
            <w:div w:id="1984894842">
              <w:marLeft w:val="0"/>
              <w:marRight w:val="0"/>
              <w:marTop w:val="0"/>
              <w:marBottom w:val="0"/>
              <w:divBdr>
                <w:top w:val="none" w:sz="0" w:space="0" w:color="auto"/>
                <w:left w:val="none" w:sz="0" w:space="0" w:color="auto"/>
                <w:bottom w:val="none" w:sz="0" w:space="0" w:color="auto"/>
                <w:right w:val="none" w:sz="0" w:space="0" w:color="auto"/>
              </w:divBdr>
              <w:divsChild>
                <w:div w:id="1058896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909814">
          <w:marLeft w:val="0"/>
          <w:marRight w:val="0"/>
          <w:marTop w:val="0"/>
          <w:marBottom w:val="0"/>
          <w:divBdr>
            <w:top w:val="none" w:sz="0" w:space="0" w:color="auto"/>
            <w:left w:val="none" w:sz="0" w:space="0" w:color="auto"/>
            <w:bottom w:val="none" w:sz="0" w:space="0" w:color="auto"/>
            <w:right w:val="none" w:sz="0" w:space="0" w:color="auto"/>
          </w:divBdr>
          <w:divsChild>
            <w:div w:id="160218027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283030741">
      <w:bodyDiv w:val="1"/>
      <w:marLeft w:val="0"/>
      <w:marRight w:val="0"/>
      <w:marTop w:val="0"/>
      <w:marBottom w:val="0"/>
      <w:divBdr>
        <w:top w:val="none" w:sz="0" w:space="0" w:color="auto"/>
        <w:left w:val="none" w:sz="0" w:space="0" w:color="auto"/>
        <w:bottom w:val="none" w:sz="0" w:space="0" w:color="auto"/>
        <w:right w:val="none" w:sz="0" w:space="0" w:color="auto"/>
      </w:divBdr>
      <w:divsChild>
        <w:div w:id="930892887">
          <w:marLeft w:val="0"/>
          <w:marRight w:val="0"/>
          <w:marTop w:val="0"/>
          <w:marBottom w:val="0"/>
          <w:divBdr>
            <w:top w:val="none" w:sz="0" w:space="0" w:color="auto"/>
            <w:left w:val="none" w:sz="0" w:space="0" w:color="auto"/>
            <w:bottom w:val="none" w:sz="0" w:space="0" w:color="auto"/>
            <w:right w:val="none" w:sz="0" w:space="0" w:color="auto"/>
          </w:divBdr>
          <w:divsChild>
            <w:div w:id="2062633507">
              <w:marLeft w:val="0"/>
              <w:marRight w:val="0"/>
              <w:marTop w:val="0"/>
              <w:marBottom w:val="0"/>
              <w:divBdr>
                <w:top w:val="none" w:sz="0" w:space="0" w:color="auto"/>
                <w:left w:val="none" w:sz="0" w:space="0" w:color="auto"/>
                <w:bottom w:val="none" w:sz="0" w:space="0" w:color="auto"/>
                <w:right w:val="none" w:sz="0" w:space="0" w:color="auto"/>
              </w:divBdr>
              <w:divsChild>
                <w:div w:id="1099254422">
                  <w:marLeft w:val="0"/>
                  <w:marRight w:val="0"/>
                  <w:marTop w:val="0"/>
                  <w:marBottom w:val="0"/>
                  <w:divBdr>
                    <w:top w:val="none" w:sz="0" w:space="0" w:color="auto"/>
                    <w:left w:val="none" w:sz="0" w:space="0" w:color="auto"/>
                    <w:bottom w:val="none" w:sz="0" w:space="0" w:color="auto"/>
                    <w:right w:val="none" w:sz="0" w:space="0" w:color="auto"/>
                  </w:divBdr>
                  <w:divsChild>
                    <w:div w:id="1209873630">
                      <w:marLeft w:val="0"/>
                      <w:marRight w:val="0"/>
                      <w:marTop w:val="0"/>
                      <w:marBottom w:val="0"/>
                      <w:divBdr>
                        <w:top w:val="none" w:sz="0" w:space="0" w:color="auto"/>
                        <w:left w:val="none" w:sz="0" w:space="0" w:color="auto"/>
                        <w:bottom w:val="none" w:sz="0" w:space="0" w:color="auto"/>
                        <w:right w:val="none" w:sz="0" w:space="0" w:color="auto"/>
                      </w:divBdr>
                      <w:divsChild>
                        <w:div w:id="1985503084">
                          <w:marLeft w:val="0"/>
                          <w:marRight w:val="0"/>
                          <w:marTop w:val="0"/>
                          <w:marBottom w:val="0"/>
                          <w:divBdr>
                            <w:top w:val="none" w:sz="0" w:space="0" w:color="auto"/>
                            <w:left w:val="none" w:sz="0" w:space="0" w:color="auto"/>
                            <w:bottom w:val="none" w:sz="0" w:space="0" w:color="auto"/>
                            <w:right w:val="none" w:sz="0" w:space="0" w:color="auto"/>
                          </w:divBdr>
                          <w:divsChild>
                            <w:div w:id="772626538">
                              <w:marLeft w:val="0"/>
                              <w:marRight w:val="0"/>
                              <w:marTop w:val="0"/>
                              <w:marBottom w:val="0"/>
                              <w:divBdr>
                                <w:top w:val="none" w:sz="0" w:space="0" w:color="auto"/>
                                <w:left w:val="none" w:sz="0" w:space="0" w:color="auto"/>
                                <w:bottom w:val="none" w:sz="0" w:space="0" w:color="auto"/>
                                <w:right w:val="none" w:sz="0" w:space="0" w:color="auto"/>
                              </w:divBdr>
                              <w:divsChild>
                                <w:div w:id="640842245">
                                  <w:marLeft w:val="0"/>
                                  <w:marRight w:val="0"/>
                                  <w:marTop w:val="0"/>
                                  <w:marBottom w:val="0"/>
                                  <w:divBdr>
                                    <w:top w:val="none" w:sz="0" w:space="0" w:color="auto"/>
                                    <w:left w:val="none" w:sz="0" w:space="0" w:color="auto"/>
                                    <w:bottom w:val="none" w:sz="0" w:space="0" w:color="auto"/>
                                    <w:right w:val="none" w:sz="0" w:space="0" w:color="auto"/>
                                  </w:divBdr>
                                  <w:divsChild>
                                    <w:div w:id="2087649584">
                                      <w:marLeft w:val="0"/>
                                      <w:marRight w:val="0"/>
                                      <w:marTop w:val="0"/>
                                      <w:marBottom w:val="0"/>
                                      <w:divBdr>
                                        <w:top w:val="none" w:sz="0" w:space="0" w:color="auto"/>
                                        <w:left w:val="none" w:sz="0" w:space="0" w:color="auto"/>
                                        <w:bottom w:val="none" w:sz="0" w:space="0" w:color="auto"/>
                                        <w:right w:val="none" w:sz="0" w:space="0" w:color="auto"/>
                                      </w:divBdr>
                                      <w:divsChild>
                                        <w:div w:id="43872847">
                                          <w:marLeft w:val="0"/>
                                          <w:marRight w:val="0"/>
                                          <w:marTop w:val="0"/>
                                          <w:marBottom w:val="0"/>
                                          <w:divBdr>
                                            <w:top w:val="none" w:sz="0" w:space="0" w:color="auto"/>
                                            <w:left w:val="none" w:sz="0" w:space="0" w:color="auto"/>
                                            <w:bottom w:val="none" w:sz="0" w:space="0" w:color="auto"/>
                                            <w:right w:val="none" w:sz="0" w:space="0" w:color="auto"/>
                                          </w:divBdr>
                                          <w:divsChild>
                                            <w:div w:id="1666740685">
                                              <w:marLeft w:val="0"/>
                                              <w:marRight w:val="0"/>
                                              <w:marTop w:val="0"/>
                                              <w:marBottom w:val="0"/>
                                              <w:divBdr>
                                                <w:top w:val="none" w:sz="0" w:space="0" w:color="auto"/>
                                                <w:left w:val="none" w:sz="0" w:space="0" w:color="auto"/>
                                                <w:bottom w:val="none" w:sz="0" w:space="0" w:color="auto"/>
                                                <w:right w:val="none" w:sz="0" w:space="0" w:color="auto"/>
                                              </w:divBdr>
                                              <w:divsChild>
                                                <w:div w:id="552350239">
                                                  <w:marLeft w:val="0"/>
                                                  <w:marRight w:val="0"/>
                                                  <w:marTop w:val="0"/>
                                                  <w:marBottom w:val="0"/>
                                                  <w:divBdr>
                                                    <w:top w:val="none" w:sz="0" w:space="0" w:color="auto"/>
                                                    <w:left w:val="none" w:sz="0" w:space="0" w:color="auto"/>
                                                    <w:bottom w:val="none" w:sz="0" w:space="0" w:color="auto"/>
                                                    <w:right w:val="none" w:sz="0" w:space="0" w:color="auto"/>
                                                  </w:divBdr>
                                                  <w:divsChild>
                                                    <w:div w:id="980889901">
                                                      <w:marLeft w:val="0"/>
                                                      <w:marRight w:val="0"/>
                                                      <w:marTop w:val="0"/>
                                                      <w:marBottom w:val="0"/>
                                                      <w:divBdr>
                                                        <w:top w:val="none" w:sz="0" w:space="0" w:color="auto"/>
                                                        <w:left w:val="none" w:sz="0" w:space="0" w:color="auto"/>
                                                        <w:bottom w:val="none" w:sz="0" w:space="0" w:color="auto"/>
                                                        <w:right w:val="none" w:sz="0" w:space="0" w:color="auto"/>
                                                      </w:divBdr>
                                                      <w:divsChild>
                                                        <w:div w:id="124010782">
                                                          <w:marLeft w:val="0"/>
                                                          <w:marRight w:val="0"/>
                                                          <w:marTop w:val="0"/>
                                                          <w:marBottom w:val="0"/>
                                                          <w:divBdr>
                                                            <w:top w:val="none" w:sz="0" w:space="0" w:color="auto"/>
                                                            <w:left w:val="none" w:sz="0" w:space="0" w:color="auto"/>
                                                            <w:bottom w:val="none" w:sz="0" w:space="0" w:color="auto"/>
                                                            <w:right w:val="none" w:sz="0" w:space="0" w:color="auto"/>
                                                          </w:divBdr>
                                                          <w:divsChild>
                                                            <w:div w:id="38622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9819253">
      <w:bodyDiv w:val="1"/>
      <w:marLeft w:val="0"/>
      <w:marRight w:val="0"/>
      <w:marTop w:val="0"/>
      <w:marBottom w:val="0"/>
      <w:divBdr>
        <w:top w:val="none" w:sz="0" w:space="0" w:color="auto"/>
        <w:left w:val="none" w:sz="0" w:space="0" w:color="auto"/>
        <w:bottom w:val="none" w:sz="0" w:space="0" w:color="auto"/>
        <w:right w:val="none" w:sz="0" w:space="0" w:color="auto"/>
      </w:divBdr>
      <w:divsChild>
        <w:div w:id="1433160114">
          <w:marLeft w:val="0"/>
          <w:marRight w:val="0"/>
          <w:marTop w:val="0"/>
          <w:marBottom w:val="0"/>
          <w:divBdr>
            <w:top w:val="none" w:sz="0" w:space="0" w:color="auto"/>
            <w:left w:val="none" w:sz="0" w:space="0" w:color="auto"/>
            <w:bottom w:val="none" w:sz="0" w:space="0" w:color="auto"/>
            <w:right w:val="none" w:sz="0" w:space="0" w:color="auto"/>
          </w:divBdr>
          <w:divsChild>
            <w:div w:id="924070060">
              <w:marLeft w:val="0"/>
              <w:marRight w:val="0"/>
              <w:marTop w:val="0"/>
              <w:marBottom w:val="0"/>
              <w:divBdr>
                <w:top w:val="none" w:sz="0" w:space="0" w:color="auto"/>
                <w:left w:val="none" w:sz="0" w:space="0" w:color="auto"/>
                <w:bottom w:val="none" w:sz="0" w:space="0" w:color="auto"/>
                <w:right w:val="none" w:sz="0" w:space="0" w:color="auto"/>
              </w:divBdr>
              <w:divsChild>
                <w:div w:id="1027684824">
                  <w:marLeft w:val="0"/>
                  <w:marRight w:val="0"/>
                  <w:marTop w:val="0"/>
                  <w:marBottom w:val="0"/>
                  <w:divBdr>
                    <w:top w:val="none" w:sz="0" w:space="0" w:color="auto"/>
                    <w:left w:val="none" w:sz="0" w:space="0" w:color="auto"/>
                    <w:bottom w:val="none" w:sz="0" w:space="0" w:color="auto"/>
                    <w:right w:val="none" w:sz="0" w:space="0" w:color="auto"/>
                  </w:divBdr>
                  <w:divsChild>
                    <w:div w:id="1277247804">
                      <w:marLeft w:val="0"/>
                      <w:marRight w:val="0"/>
                      <w:marTop w:val="0"/>
                      <w:marBottom w:val="0"/>
                      <w:divBdr>
                        <w:top w:val="none" w:sz="0" w:space="0" w:color="auto"/>
                        <w:left w:val="none" w:sz="0" w:space="0" w:color="auto"/>
                        <w:bottom w:val="none" w:sz="0" w:space="0" w:color="auto"/>
                        <w:right w:val="none" w:sz="0" w:space="0" w:color="auto"/>
                      </w:divBdr>
                      <w:divsChild>
                        <w:div w:id="2040624725">
                          <w:marLeft w:val="0"/>
                          <w:marRight w:val="0"/>
                          <w:marTop w:val="0"/>
                          <w:marBottom w:val="0"/>
                          <w:divBdr>
                            <w:top w:val="none" w:sz="0" w:space="0" w:color="auto"/>
                            <w:left w:val="none" w:sz="0" w:space="0" w:color="auto"/>
                            <w:bottom w:val="none" w:sz="0" w:space="0" w:color="auto"/>
                            <w:right w:val="none" w:sz="0" w:space="0" w:color="auto"/>
                          </w:divBdr>
                          <w:divsChild>
                            <w:div w:id="1931428795">
                              <w:marLeft w:val="0"/>
                              <w:marRight w:val="0"/>
                              <w:marTop w:val="0"/>
                              <w:marBottom w:val="0"/>
                              <w:divBdr>
                                <w:top w:val="none" w:sz="0" w:space="0" w:color="auto"/>
                                <w:left w:val="none" w:sz="0" w:space="0" w:color="auto"/>
                                <w:bottom w:val="none" w:sz="0" w:space="0" w:color="auto"/>
                                <w:right w:val="none" w:sz="0" w:space="0" w:color="auto"/>
                              </w:divBdr>
                              <w:divsChild>
                                <w:div w:id="1061635380">
                                  <w:marLeft w:val="0"/>
                                  <w:marRight w:val="0"/>
                                  <w:marTop w:val="0"/>
                                  <w:marBottom w:val="0"/>
                                  <w:divBdr>
                                    <w:top w:val="none" w:sz="0" w:space="0" w:color="auto"/>
                                    <w:left w:val="none" w:sz="0" w:space="0" w:color="auto"/>
                                    <w:bottom w:val="none" w:sz="0" w:space="0" w:color="auto"/>
                                    <w:right w:val="none" w:sz="0" w:space="0" w:color="auto"/>
                                  </w:divBdr>
                                  <w:divsChild>
                                    <w:div w:id="576668181">
                                      <w:marLeft w:val="0"/>
                                      <w:marRight w:val="0"/>
                                      <w:marTop w:val="0"/>
                                      <w:marBottom w:val="0"/>
                                      <w:divBdr>
                                        <w:top w:val="none" w:sz="0" w:space="0" w:color="auto"/>
                                        <w:left w:val="none" w:sz="0" w:space="0" w:color="auto"/>
                                        <w:bottom w:val="none" w:sz="0" w:space="0" w:color="auto"/>
                                        <w:right w:val="none" w:sz="0" w:space="0" w:color="auto"/>
                                      </w:divBdr>
                                      <w:divsChild>
                                        <w:div w:id="1566797022">
                                          <w:marLeft w:val="0"/>
                                          <w:marRight w:val="0"/>
                                          <w:marTop w:val="0"/>
                                          <w:marBottom w:val="0"/>
                                          <w:divBdr>
                                            <w:top w:val="none" w:sz="0" w:space="0" w:color="auto"/>
                                            <w:left w:val="none" w:sz="0" w:space="0" w:color="auto"/>
                                            <w:bottom w:val="none" w:sz="0" w:space="0" w:color="auto"/>
                                            <w:right w:val="none" w:sz="0" w:space="0" w:color="auto"/>
                                          </w:divBdr>
                                          <w:divsChild>
                                            <w:div w:id="1681277826">
                                              <w:marLeft w:val="0"/>
                                              <w:marRight w:val="0"/>
                                              <w:marTop w:val="0"/>
                                              <w:marBottom w:val="0"/>
                                              <w:divBdr>
                                                <w:top w:val="none" w:sz="0" w:space="0" w:color="auto"/>
                                                <w:left w:val="none" w:sz="0" w:space="0" w:color="auto"/>
                                                <w:bottom w:val="none" w:sz="0" w:space="0" w:color="auto"/>
                                                <w:right w:val="none" w:sz="0" w:space="0" w:color="auto"/>
                                              </w:divBdr>
                                              <w:divsChild>
                                                <w:div w:id="884487524">
                                                  <w:marLeft w:val="0"/>
                                                  <w:marRight w:val="0"/>
                                                  <w:marTop w:val="0"/>
                                                  <w:marBottom w:val="0"/>
                                                  <w:divBdr>
                                                    <w:top w:val="none" w:sz="0" w:space="0" w:color="auto"/>
                                                    <w:left w:val="none" w:sz="0" w:space="0" w:color="auto"/>
                                                    <w:bottom w:val="none" w:sz="0" w:space="0" w:color="auto"/>
                                                    <w:right w:val="none" w:sz="0" w:space="0" w:color="auto"/>
                                                  </w:divBdr>
                                                  <w:divsChild>
                                                    <w:div w:id="2100636896">
                                                      <w:marLeft w:val="0"/>
                                                      <w:marRight w:val="0"/>
                                                      <w:marTop w:val="0"/>
                                                      <w:marBottom w:val="0"/>
                                                      <w:divBdr>
                                                        <w:top w:val="none" w:sz="0" w:space="0" w:color="auto"/>
                                                        <w:left w:val="none" w:sz="0" w:space="0" w:color="auto"/>
                                                        <w:bottom w:val="none" w:sz="0" w:space="0" w:color="auto"/>
                                                        <w:right w:val="none" w:sz="0" w:space="0" w:color="auto"/>
                                                      </w:divBdr>
                                                      <w:divsChild>
                                                        <w:div w:id="1010762795">
                                                          <w:marLeft w:val="0"/>
                                                          <w:marRight w:val="0"/>
                                                          <w:marTop w:val="0"/>
                                                          <w:marBottom w:val="0"/>
                                                          <w:divBdr>
                                                            <w:top w:val="none" w:sz="0" w:space="0" w:color="auto"/>
                                                            <w:left w:val="none" w:sz="0" w:space="0" w:color="auto"/>
                                                            <w:bottom w:val="none" w:sz="0" w:space="0" w:color="auto"/>
                                                            <w:right w:val="none" w:sz="0" w:space="0" w:color="auto"/>
                                                          </w:divBdr>
                                                          <w:divsChild>
                                                            <w:div w:id="163409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0480038">
      <w:bodyDiv w:val="1"/>
      <w:marLeft w:val="0"/>
      <w:marRight w:val="0"/>
      <w:marTop w:val="0"/>
      <w:marBottom w:val="0"/>
      <w:divBdr>
        <w:top w:val="none" w:sz="0" w:space="0" w:color="auto"/>
        <w:left w:val="none" w:sz="0" w:space="0" w:color="auto"/>
        <w:bottom w:val="none" w:sz="0" w:space="0" w:color="auto"/>
        <w:right w:val="none" w:sz="0" w:space="0" w:color="auto"/>
      </w:divBdr>
    </w:div>
    <w:div w:id="1294403900">
      <w:bodyDiv w:val="1"/>
      <w:marLeft w:val="0"/>
      <w:marRight w:val="0"/>
      <w:marTop w:val="0"/>
      <w:marBottom w:val="0"/>
      <w:divBdr>
        <w:top w:val="none" w:sz="0" w:space="0" w:color="auto"/>
        <w:left w:val="none" w:sz="0" w:space="0" w:color="auto"/>
        <w:bottom w:val="none" w:sz="0" w:space="0" w:color="auto"/>
        <w:right w:val="none" w:sz="0" w:space="0" w:color="auto"/>
      </w:divBdr>
      <w:divsChild>
        <w:div w:id="1252348756">
          <w:marLeft w:val="0"/>
          <w:marRight w:val="0"/>
          <w:marTop w:val="0"/>
          <w:marBottom w:val="0"/>
          <w:divBdr>
            <w:top w:val="none" w:sz="0" w:space="0" w:color="auto"/>
            <w:left w:val="none" w:sz="0" w:space="0" w:color="auto"/>
            <w:bottom w:val="none" w:sz="0" w:space="0" w:color="auto"/>
            <w:right w:val="none" w:sz="0" w:space="0" w:color="auto"/>
          </w:divBdr>
          <w:divsChild>
            <w:div w:id="911044714">
              <w:marLeft w:val="0"/>
              <w:marRight w:val="0"/>
              <w:marTop w:val="0"/>
              <w:marBottom w:val="0"/>
              <w:divBdr>
                <w:top w:val="none" w:sz="0" w:space="0" w:color="auto"/>
                <w:left w:val="none" w:sz="0" w:space="0" w:color="auto"/>
                <w:bottom w:val="none" w:sz="0" w:space="0" w:color="auto"/>
                <w:right w:val="none" w:sz="0" w:space="0" w:color="auto"/>
              </w:divBdr>
              <w:divsChild>
                <w:div w:id="114450500">
                  <w:marLeft w:val="0"/>
                  <w:marRight w:val="0"/>
                  <w:marTop w:val="0"/>
                  <w:marBottom w:val="0"/>
                  <w:divBdr>
                    <w:top w:val="none" w:sz="0" w:space="0" w:color="auto"/>
                    <w:left w:val="none" w:sz="0" w:space="0" w:color="auto"/>
                    <w:bottom w:val="none" w:sz="0" w:space="0" w:color="auto"/>
                    <w:right w:val="none" w:sz="0" w:space="0" w:color="auto"/>
                  </w:divBdr>
                  <w:divsChild>
                    <w:div w:id="2023390387">
                      <w:marLeft w:val="0"/>
                      <w:marRight w:val="0"/>
                      <w:marTop w:val="0"/>
                      <w:marBottom w:val="0"/>
                      <w:divBdr>
                        <w:top w:val="none" w:sz="0" w:space="0" w:color="auto"/>
                        <w:left w:val="none" w:sz="0" w:space="0" w:color="auto"/>
                        <w:bottom w:val="none" w:sz="0" w:space="0" w:color="auto"/>
                        <w:right w:val="none" w:sz="0" w:space="0" w:color="auto"/>
                      </w:divBdr>
                      <w:divsChild>
                        <w:div w:id="34425427">
                          <w:marLeft w:val="0"/>
                          <w:marRight w:val="0"/>
                          <w:marTop w:val="0"/>
                          <w:marBottom w:val="0"/>
                          <w:divBdr>
                            <w:top w:val="none" w:sz="0" w:space="0" w:color="auto"/>
                            <w:left w:val="none" w:sz="0" w:space="0" w:color="auto"/>
                            <w:bottom w:val="none" w:sz="0" w:space="0" w:color="auto"/>
                            <w:right w:val="none" w:sz="0" w:space="0" w:color="auto"/>
                          </w:divBdr>
                          <w:divsChild>
                            <w:div w:id="539510762">
                              <w:marLeft w:val="0"/>
                              <w:marRight w:val="0"/>
                              <w:marTop w:val="0"/>
                              <w:marBottom w:val="0"/>
                              <w:divBdr>
                                <w:top w:val="none" w:sz="0" w:space="0" w:color="auto"/>
                                <w:left w:val="none" w:sz="0" w:space="0" w:color="auto"/>
                                <w:bottom w:val="none" w:sz="0" w:space="0" w:color="auto"/>
                                <w:right w:val="none" w:sz="0" w:space="0" w:color="auto"/>
                              </w:divBdr>
                              <w:divsChild>
                                <w:div w:id="95566426">
                                  <w:marLeft w:val="0"/>
                                  <w:marRight w:val="0"/>
                                  <w:marTop w:val="0"/>
                                  <w:marBottom w:val="0"/>
                                  <w:divBdr>
                                    <w:top w:val="none" w:sz="0" w:space="0" w:color="auto"/>
                                    <w:left w:val="none" w:sz="0" w:space="0" w:color="auto"/>
                                    <w:bottom w:val="none" w:sz="0" w:space="0" w:color="auto"/>
                                    <w:right w:val="none" w:sz="0" w:space="0" w:color="auto"/>
                                  </w:divBdr>
                                  <w:divsChild>
                                    <w:div w:id="897328704">
                                      <w:marLeft w:val="0"/>
                                      <w:marRight w:val="0"/>
                                      <w:marTop w:val="0"/>
                                      <w:marBottom w:val="0"/>
                                      <w:divBdr>
                                        <w:top w:val="none" w:sz="0" w:space="0" w:color="auto"/>
                                        <w:left w:val="none" w:sz="0" w:space="0" w:color="auto"/>
                                        <w:bottom w:val="none" w:sz="0" w:space="0" w:color="auto"/>
                                        <w:right w:val="none" w:sz="0" w:space="0" w:color="auto"/>
                                      </w:divBdr>
                                      <w:divsChild>
                                        <w:div w:id="1822501602">
                                          <w:marLeft w:val="0"/>
                                          <w:marRight w:val="0"/>
                                          <w:marTop w:val="0"/>
                                          <w:marBottom w:val="0"/>
                                          <w:divBdr>
                                            <w:top w:val="none" w:sz="0" w:space="0" w:color="auto"/>
                                            <w:left w:val="none" w:sz="0" w:space="0" w:color="auto"/>
                                            <w:bottom w:val="none" w:sz="0" w:space="0" w:color="auto"/>
                                            <w:right w:val="none" w:sz="0" w:space="0" w:color="auto"/>
                                          </w:divBdr>
                                          <w:divsChild>
                                            <w:div w:id="498351978">
                                              <w:marLeft w:val="0"/>
                                              <w:marRight w:val="0"/>
                                              <w:marTop w:val="0"/>
                                              <w:marBottom w:val="0"/>
                                              <w:divBdr>
                                                <w:top w:val="none" w:sz="0" w:space="0" w:color="auto"/>
                                                <w:left w:val="none" w:sz="0" w:space="0" w:color="auto"/>
                                                <w:bottom w:val="none" w:sz="0" w:space="0" w:color="auto"/>
                                                <w:right w:val="none" w:sz="0" w:space="0" w:color="auto"/>
                                              </w:divBdr>
                                              <w:divsChild>
                                                <w:div w:id="1671178190">
                                                  <w:marLeft w:val="0"/>
                                                  <w:marRight w:val="0"/>
                                                  <w:marTop w:val="0"/>
                                                  <w:marBottom w:val="0"/>
                                                  <w:divBdr>
                                                    <w:top w:val="none" w:sz="0" w:space="0" w:color="auto"/>
                                                    <w:left w:val="none" w:sz="0" w:space="0" w:color="auto"/>
                                                    <w:bottom w:val="none" w:sz="0" w:space="0" w:color="auto"/>
                                                    <w:right w:val="none" w:sz="0" w:space="0" w:color="auto"/>
                                                  </w:divBdr>
                                                  <w:divsChild>
                                                    <w:div w:id="902835065">
                                                      <w:marLeft w:val="0"/>
                                                      <w:marRight w:val="0"/>
                                                      <w:marTop w:val="0"/>
                                                      <w:marBottom w:val="0"/>
                                                      <w:divBdr>
                                                        <w:top w:val="none" w:sz="0" w:space="0" w:color="auto"/>
                                                        <w:left w:val="none" w:sz="0" w:space="0" w:color="auto"/>
                                                        <w:bottom w:val="none" w:sz="0" w:space="0" w:color="auto"/>
                                                        <w:right w:val="none" w:sz="0" w:space="0" w:color="auto"/>
                                                      </w:divBdr>
                                                      <w:divsChild>
                                                        <w:div w:id="1241214398">
                                                          <w:marLeft w:val="0"/>
                                                          <w:marRight w:val="0"/>
                                                          <w:marTop w:val="0"/>
                                                          <w:marBottom w:val="0"/>
                                                          <w:divBdr>
                                                            <w:top w:val="none" w:sz="0" w:space="0" w:color="auto"/>
                                                            <w:left w:val="none" w:sz="0" w:space="0" w:color="auto"/>
                                                            <w:bottom w:val="none" w:sz="0" w:space="0" w:color="auto"/>
                                                            <w:right w:val="none" w:sz="0" w:space="0" w:color="auto"/>
                                                          </w:divBdr>
                                                          <w:divsChild>
                                                            <w:div w:id="54914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31178995">
      <w:bodyDiv w:val="1"/>
      <w:marLeft w:val="0"/>
      <w:marRight w:val="0"/>
      <w:marTop w:val="0"/>
      <w:marBottom w:val="0"/>
      <w:divBdr>
        <w:top w:val="none" w:sz="0" w:space="0" w:color="auto"/>
        <w:left w:val="none" w:sz="0" w:space="0" w:color="auto"/>
        <w:bottom w:val="none" w:sz="0" w:space="0" w:color="auto"/>
        <w:right w:val="none" w:sz="0" w:space="0" w:color="auto"/>
      </w:divBdr>
    </w:div>
    <w:div w:id="1343242894">
      <w:bodyDiv w:val="1"/>
      <w:marLeft w:val="0"/>
      <w:marRight w:val="0"/>
      <w:marTop w:val="0"/>
      <w:marBottom w:val="0"/>
      <w:divBdr>
        <w:top w:val="none" w:sz="0" w:space="0" w:color="auto"/>
        <w:left w:val="none" w:sz="0" w:space="0" w:color="auto"/>
        <w:bottom w:val="none" w:sz="0" w:space="0" w:color="auto"/>
        <w:right w:val="none" w:sz="0" w:space="0" w:color="auto"/>
      </w:divBdr>
      <w:divsChild>
        <w:div w:id="144055136">
          <w:marLeft w:val="0"/>
          <w:marRight w:val="0"/>
          <w:marTop w:val="0"/>
          <w:marBottom w:val="0"/>
          <w:divBdr>
            <w:top w:val="none" w:sz="0" w:space="0" w:color="auto"/>
            <w:left w:val="none" w:sz="0" w:space="0" w:color="auto"/>
            <w:bottom w:val="none" w:sz="0" w:space="0" w:color="auto"/>
            <w:right w:val="none" w:sz="0" w:space="0" w:color="auto"/>
          </w:divBdr>
          <w:divsChild>
            <w:div w:id="1718970926">
              <w:marLeft w:val="0"/>
              <w:marRight w:val="0"/>
              <w:marTop w:val="0"/>
              <w:marBottom w:val="0"/>
              <w:divBdr>
                <w:top w:val="none" w:sz="0" w:space="0" w:color="auto"/>
                <w:left w:val="none" w:sz="0" w:space="0" w:color="auto"/>
                <w:bottom w:val="none" w:sz="0" w:space="0" w:color="auto"/>
                <w:right w:val="none" w:sz="0" w:space="0" w:color="auto"/>
              </w:divBdr>
              <w:divsChild>
                <w:div w:id="308874307">
                  <w:marLeft w:val="0"/>
                  <w:marRight w:val="0"/>
                  <w:marTop w:val="0"/>
                  <w:marBottom w:val="0"/>
                  <w:divBdr>
                    <w:top w:val="none" w:sz="0" w:space="0" w:color="auto"/>
                    <w:left w:val="none" w:sz="0" w:space="0" w:color="auto"/>
                    <w:bottom w:val="none" w:sz="0" w:space="0" w:color="auto"/>
                    <w:right w:val="none" w:sz="0" w:space="0" w:color="auto"/>
                  </w:divBdr>
                  <w:divsChild>
                    <w:div w:id="1346439212">
                      <w:marLeft w:val="0"/>
                      <w:marRight w:val="0"/>
                      <w:marTop w:val="0"/>
                      <w:marBottom w:val="0"/>
                      <w:divBdr>
                        <w:top w:val="none" w:sz="0" w:space="0" w:color="auto"/>
                        <w:left w:val="none" w:sz="0" w:space="0" w:color="auto"/>
                        <w:bottom w:val="none" w:sz="0" w:space="0" w:color="auto"/>
                        <w:right w:val="none" w:sz="0" w:space="0" w:color="auto"/>
                      </w:divBdr>
                      <w:divsChild>
                        <w:div w:id="79454000">
                          <w:marLeft w:val="0"/>
                          <w:marRight w:val="0"/>
                          <w:marTop w:val="0"/>
                          <w:marBottom w:val="0"/>
                          <w:divBdr>
                            <w:top w:val="none" w:sz="0" w:space="0" w:color="auto"/>
                            <w:left w:val="none" w:sz="0" w:space="0" w:color="auto"/>
                            <w:bottom w:val="none" w:sz="0" w:space="0" w:color="auto"/>
                            <w:right w:val="none" w:sz="0" w:space="0" w:color="auto"/>
                          </w:divBdr>
                          <w:divsChild>
                            <w:div w:id="1072049726">
                              <w:marLeft w:val="0"/>
                              <w:marRight w:val="0"/>
                              <w:marTop w:val="0"/>
                              <w:marBottom w:val="0"/>
                              <w:divBdr>
                                <w:top w:val="none" w:sz="0" w:space="0" w:color="auto"/>
                                <w:left w:val="none" w:sz="0" w:space="0" w:color="auto"/>
                                <w:bottom w:val="none" w:sz="0" w:space="0" w:color="auto"/>
                                <w:right w:val="none" w:sz="0" w:space="0" w:color="auto"/>
                              </w:divBdr>
                              <w:divsChild>
                                <w:div w:id="1399208152">
                                  <w:marLeft w:val="0"/>
                                  <w:marRight w:val="0"/>
                                  <w:marTop w:val="0"/>
                                  <w:marBottom w:val="0"/>
                                  <w:divBdr>
                                    <w:top w:val="none" w:sz="0" w:space="0" w:color="auto"/>
                                    <w:left w:val="none" w:sz="0" w:space="0" w:color="auto"/>
                                    <w:bottom w:val="none" w:sz="0" w:space="0" w:color="auto"/>
                                    <w:right w:val="none" w:sz="0" w:space="0" w:color="auto"/>
                                  </w:divBdr>
                                  <w:divsChild>
                                    <w:div w:id="988752010">
                                      <w:marLeft w:val="0"/>
                                      <w:marRight w:val="0"/>
                                      <w:marTop w:val="0"/>
                                      <w:marBottom w:val="0"/>
                                      <w:divBdr>
                                        <w:top w:val="none" w:sz="0" w:space="0" w:color="auto"/>
                                        <w:left w:val="none" w:sz="0" w:space="0" w:color="auto"/>
                                        <w:bottom w:val="none" w:sz="0" w:space="0" w:color="auto"/>
                                        <w:right w:val="none" w:sz="0" w:space="0" w:color="auto"/>
                                      </w:divBdr>
                                      <w:divsChild>
                                        <w:div w:id="793717604">
                                          <w:marLeft w:val="0"/>
                                          <w:marRight w:val="0"/>
                                          <w:marTop w:val="0"/>
                                          <w:marBottom w:val="0"/>
                                          <w:divBdr>
                                            <w:top w:val="none" w:sz="0" w:space="0" w:color="auto"/>
                                            <w:left w:val="none" w:sz="0" w:space="0" w:color="auto"/>
                                            <w:bottom w:val="none" w:sz="0" w:space="0" w:color="auto"/>
                                            <w:right w:val="none" w:sz="0" w:space="0" w:color="auto"/>
                                          </w:divBdr>
                                          <w:divsChild>
                                            <w:div w:id="1615474779">
                                              <w:marLeft w:val="0"/>
                                              <w:marRight w:val="0"/>
                                              <w:marTop w:val="0"/>
                                              <w:marBottom w:val="0"/>
                                              <w:divBdr>
                                                <w:top w:val="none" w:sz="0" w:space="0" w:color="auto"/>
                                                <w:left w:val="none" w:sz="0" w:space="0" w:color="auto"/>
                                                <w:bottom w:val="none" w:sz="0" w:space="0" w:color="auto"/>
                                                <w:right w:val="none" w:sz="0" w:space="0" w:color="auto"/>
                                              </w:divBdr>
                                              <w:divsChild>
                                                <w:div w:id="1204178301">
                                                  <w:marLeft w:val="0"/>
                                                  <w:marRight w:val="0"/>
                                                  <w:marTop w:val="0"/>
                                                  <w:marBottom w:val="0"/>
                                                  <w:divBdr>
                                                    <w:top w:val="none" w:sz="0" w:space="0" w:color="auto"/>
                                                    <w:left w:val="none" w:sz="0" w:space="0" w:color="auto"/>
                                                    <w:bottom w:val="none" w:sz="0" w:space="0" w:color="auto"/>
                                                    <w:right w:val="none" w:sz="0" w:space="0" w:color="auto"/>
                                                  </w:divBdr>
                                                  <w:divsChild>
                                                    <w:div w:id="1597327267">
                                                      <w:marLeft w:val="0"/>
                                                      <w:marRight w:val="0"/>
                                                      <w:marTop w:val="0"/>
                                                      <w:marBottom w:val="0"/>
                                                      <w:divBdr>
                                                        <w:top w:val="none" w:sz="0" w:space="0" w:color="auto"/>
                                                        <w:left w:val="none" w:sz="0" w:space="0" w:color="auto"/>
                                                        <w:bottom w:val="none" w:sz="0" w:space="0" w:color="auto"/>
                                                        <w:right w:val="none" w:sz="0" w:space="0" w:color="auto"/>
                                                      </w:divBdr>
                                                      <w:divsChild>
                                                        <w:div w:id="185292675">
                                                          <w:marLeft w:val="0"/>
                                                          <w:marRight w:val="0"/>
                                                          <w:marTop w:val="0"/>
                                                          <w:marBottom w:val="0"/>
                                                          <w:divBdr>
                                                            <w:top w:val="none" w:sz="0" w:space="0" w:color="auto"/>
                                                            <w:left w:val="none" w:sz="0" w:space="0" w:color="auto"/>
                                                            <w:bottom w:val="none" w:sz="0" w:space="0" w:color="auto"/>
                                                            <w:right w:val="none" w:sz="0" w:space="0" w:color="auto"/>
                                                          </w:divBdr>
                                                          <w:divsChild>
                                                            <w:div w:id="34918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8600891">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4989601">
      <w:bodyDiv w:val="1"/>
      <w:marLeft w:val="0"/>
      <w:marRight w:val="0"/>
      <w:marTop w:val="0"/>
      <w:marBottom w:val="0"/>
      <w:divBdr>
        <w:top w:val="none" w:sz="0" w:space="0" w:color="auto"/>
        <w:left w:val="none" w:sz="0" w:space="0" w:color="auto"/>
        <w:bottom w:val="none" w:sz="0" w:space="0" w:color="auto"/>
        <w:right w:val="none" w:sz="0" w:space="0" w:color="auto"/>
      </w:divBdr>
    </w:div>
    <w:div w:id="1396469879">
      <w:bodyDiv w:val="1"/>
      <w:marLeft w:val="0"/>
      <w:marRight w:val="0"/>
      <w:marTop w:val="0"/>
      <w:marBottom w:val="0"/>
      <w:divBdr>
        <w:top w:val="none" w:sz="0" w:space="0" w:color="auto"/>
        <w:left w:val="none" w:sz="0" w:space="0" w:color="auto"/>
        <w:bottom w:val="none" w:sz="0" w:space="0" w:color="auto"/>
        <w:right w:val="none" w:sz="0" w:space="0" w:color="auto"/>
      </w:divBdr>
    </w:div>
    <w:div w:id="1397316710">
      <w:bodyDiv w:val="1"/>
      <w:marLeft w:val="0"/>
      <w:marRight w:val="0"/>
      <w:marTop w:val="0"/>
      <w:marBottom w:val="0"/>
      <w:divBdr>
        <w:top w:val="none" w:sz="0" w:space="0" w:color="auto"/>
        <w:left w:val="none" w:sz="0" w:space="0" w:color="auto"/>
        <w:bottom w:val="none" w:sz="0" w:space="0" w:color="auto"/>
        <w:right w:val="none" w:sz="0" w:space="0" w:color="auto"/>
      </w:divBdr>
      <w:divsChild>
        <w:div w:id="1422028633">
          <w:marLeft w:val="0"/>
          <w:marRight w:val="0"/>
          <w:marTop w:val="0"/>
          <w:marBottom w:val="0"/>
          <w:divBdr>
            <w:top w:val="none" w:sz="0" w:space="0" w:color="auto"/>
            <w:left w:val="none" w:sz="0" w:space="0" w:color="auto"/>
            <w:bottom w:val="none" w:sz="0" w:space="0" w:color="auto"/>
            <w:right w:val="none" w:sz="0" w:space="0" w:color="auto"/>
          </w:divBdr>
          <w:divsChild>
            <w:div w:id="1233467658">
              <w:marLeft w:val="0"/>
              <w:marRight w:val="0"/>
              <w:marTop w:val="0"/>
              <w:marBottom w:val="0"/>
              <w:divBdr>
                <w:top w:val="none" w:sz="0" w:space="0" w:color="auto"/>
                <w:left w:val="none" w:sz="0" w:space="0" w:color="auto"/>
                <w:bottom w:val="none" w:sz="0" w:space="0" w:color="auto"/>
                <w:right w:val="none" w:sz="0" w:space="0" w:color="auto"/>
              </w:divBdr>
              <w:divsChild>
                <w:div w:id="546453553">
                  <w:marLeft w:val="0"/>
                  <w:marRight w:val="0"/>
                  <w:marTop w:val="0"/>
                  <w:marBottom w:val="0"/>
                  <w:divBdr>
                    <w:top w:val="none" w:sz="0" w:space="0" w:color="auto"/>
                    <w:left w:val="none" w:sz="0" w:space="0" w:color="auto"/>
                    <w:bottom w:val="none" w:sz="0" w:space="0" w:color="auto"/>
                    <w:right w:val="none" w:sz="0" w:space="0" w:color="auto"/>
                  </w:divBdr>
                  <w:divsChild>
                    <w:div w:id="1191602087">
                      <w:marLeft w:val="0"/>
                      <w:marRight w:val="0"/>
                      <w:marTop w:val="0"/>
                      <w:marBottom w:val="0"/>
                      <w:divBdr>
                        <w:top w:val="none" w:sz="0" w:space="0" w:color="auto"/>
                        <w:left w:val="none" w:sz="0" w:space="0" w:color="auto"/>
                        <w:bottom w:val="none" w:sz="0" w:space="0" w:color="auto"/>
                        <w:right w:val="none" w:sz="0" w:space="0" w:color="auto"/>
                      </w:divBdr>
                      <w:divsChild>
                        <w:div w:id="50470873">
                          <w:marLeft w:val="0"/>
                          <w:marRight w:val="0"/>
                          <w:marTop w:val="0"/>
                          <w:marBottom w:val="0"/>
                          <w:divBdr>
                            <w:top w:val="none" w:sz="0" w:space="0" w:color="auto"/>
                            <w:left w:val="none" w:sz="0" w:space="0" w:color="auto"/>
                            <w:bottom w:val="none" w:sz="0" w:space="0" w:color="auto"/>
                            <w:right w:val="none" w:sz="0" w:space="0" w:color="auto"/>
                          </w:divBdr>
                          <w:divsChild>
                            <w:div w:id="990982000">
                              <w:marLeft w:val="0"/>
                              <w:marRight w:val="0"/>
                              <w:marTop w:val="0"/>
                              <w:marBottom w:val="0"/>
                              <w:divBdr>
                                <w:top w:val="none" w:sz="0" w:space="0" w:color="auto"/>
                                <w:left w:val="none" w:sz="0" w:space="0" w:color="auto"/>
                                <w:bottom w:val="none" w:sz="0" w:space="0" w:color="auto"/>
                                <w:right w:val="none" w:sz="0" w:space="0" w:color="auto"/>
                              </w:divBdr>
                              <w:divsChild>
                                <w:div w:id="130245183">
                                  <w:marLeft w:val="0"/>
                                  <w:marRight w:val="0"/>
                                  <w:marTop w:val="0"/>
                                  <w:marBottom w:val="0"/>
                                  <w:divBdr>
                                    <w:top w:val="none" w:sz="0" w:space="0" w:color="auto"/>
                                    <w:left w:val="none" w:sz="0" w:space="0" w:color="auto"/>
                                    <w:bottom w:val="none" w:sz="0" w:space="0" w:color="auto"/>
                                    <w:right w:val="none" w:sz="0" w:space="0" w:color="auto"/>
                                  </w:divBdr>
                                  <w:divsChild>
                                    <w:div w:id="1603150243">
                                      <w:marLeft w:val="0"/>
                                      <w:marRight w:val="0"/>
                                      <w:marTop w:val="0"/>
                                      <w:marBottom w:val="0"/>
                                      <w:divBdr>
                                        <w:top w:val="none" w:sz="0" w:space="0" w:color="auto"/>
                                        <w:left w:val="none" w:sz="0" w:space="0" w:color="auto"/>
                                        <w:bottom w:val="none" w:sz="0" w:space="0" w:color="auto"/>
                                        <w:right w:val="none" w:sz="0" w:space="0" w:color="auto"/>
                                      </w:divBdr>
                                      <w:divsChild>
                                        <w:div w:id="1689525876">
                                          <w:marLeft w:val="0"/>
                                          <w:marRight w:val="0"/>
                                          <w:marTop w:val="0"/>
                                          <w:marBottom w:val="0"/>
                                          <w:divBdr>
                                            <w:top w:val="none" w:sz="0" w:space="0" w:color="auto"/>
                                            <w:left w:val="none" w:sz="0" w:space="0" w:color="auto"/>
                                            <w:bottom w:val="none" w:sz="0" w:space="0" w:color="auto"/>
                                            <w:right w:val="none" w:sz="0" w:space="0" w:color="auto"/>
                                          </w:divBdr>
                                          <w:divsChild>
                                            <w:div w:id="352270556">
                                              <w:marLeft w:val="0"/>
                                              <w:marRight w:val="0"/>
                                              <w:marTop w:val="0"/>
                                              <w:marBottom w:val="0"/>
                                              <w:divBdr>
                                                <w:top w:val="none" w:sz="0" w:space="0" w:color="auto"/>
                                                <w:left w:val="none" w:sz="0" w:space="0" w:color="auto"/>
                                                <w:bottom w:val="none" w:sz="0" w:space="0" w:color="auto"/>
                                                <w:right w:val="none" w:sz="0" w:space="0" w:color="auto"/>
                                              </w:divBdr>
                                              <w:divsChild>
                                                <w:div w:id="719013480">
                                                  <w:marLeft w:val="0"/>
                                                  <w:marRight w:val="0"/>
                                                  <w:marTop w:val="0"/>
                                                  <w:marBottom w:val="0"/>
                                                  <w:divBdr>
                                                    <w:top w:val="none" w:sz="0" w:space="0" w:color="auto"/>
                                                    <w:left w:val="none" w:sz="0" w:space="0" w:color="auto"/>
                                                    <w:bottom w:val="none" w:sz="0" w:space="0" w:color="auto"/>
                                                    <w:right w:val="none" w:sz="0" w:space="0" w:color="auto"/>
                                                  </w:divBdr>
                                                  <w:divsChild>
                                                    <w:div w:id="1637567064">
                                                      <w:marLeft w:val="0"/>
                                                      <w:marRight w:val="0"/>
                                                      <w:marTop w:val="0"/>
                                                      <w:marBottom w:val="0"/>
                                                      <w:divBdr>
                                                        <w:top w:val="none" w:sz="0" w:space="0" w:color="auto"/>
                                                        <w:left w:val="none" w:sz="0" w:space="0" w:color="auto"/>
                                                        <w:bottom w:val="none" w:sz="0" w:space="0" w:color="auto"/>
                                                        <w:right w:val="none" w:sz="0" w:space="0" w:color="auto"/>
                                                      </w:divBdr>
                                                      <w:divsChild>
                                                        <w:div w:id="660738659">
                                                          <w:marLeft w:val="0"/>
                                                          <w:marRight w:val="0"/>
                                                          <w:marTop w:val="0"/>
                                                          <w:marBottom w:val="0"/>
                                                          <w:divBdr>
                                                            <w:top w:val="none" w:sz="0" w:space="0" w:color="auto"/>
                                                            <w:left w:val="none" w:sz="0" w:space="0" w:color="auto"/>
                                                            <w:bottom w:val="none" w:sz="0" w:space="0" w:color="auto"/>
                                                            <w:right w:val="none" w:sz="0" w:space="0" w:color="auto"/>
                                                          </w:divBdr>
                                                          <w:divsChild>
                                                            <w:div w:id="155831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99205400">
      <w:bodyDiv w:val="1"/>
      <w:marLeft w:val="0"/>
      <w:marRight w:val="0"/>
      <w:marTop w:val="0"/>
      <w:marBottom w:val="0"/>
      <w:divBdr>
        <w:top w:val="none" w:sz="0" w:space="0" w:color="auto"/>
        <w:left w:val="none" w:sz="0" w:space="0" w:color="auto"/>
        <w:bottom w:val="none" w:sz="0" w:space="0" w:color="auto"/>
        <w:right w:val="none" w:sz="0" w:space="0" w:color="auto"/>
      </w:divBdr>
    </w:div>
    <w:div w:id="1401756020">
      <w:bodyDiv w:val="1"/>
      <w:marLeft w:val="0"/>
      <w:marRight w:val="0"/>
      <w:marTop w:val="0"/>
      <w:marBottom w:val="0"/>
      <w:divBdr>
        <w:top w:val="none" w:sz="0" w:space="0" w:color="auto"/>
        <w:left w:val="none" w:sz="0" w:space="0" w:color="auto"/>
        <w:bottom w:val="none" w:sz="0" w:space="0" w:color="auto"/>
        <w:right w:val="none" w:sz="0" w:space="0" w:color="auto"/>
      </w:divBdr>
      <w:divsChild>
        <w:div w:id="336620455">
          <w:marLeft w:val="0"/>
          <w:marRight w:val="0"/>
          <w:marTop w:val="0"/>
          <w:marBottom w:val="0"/>
          <w:divBdr>
            <w:top w:val="none" w:sz="0" w:space="0" w:color="auto"/>
            <w:left w:val="none" w:sz="0" w:space="0" w:color="auto"/>
            <w:bottom w:val="none" w:sz="0" w:space="0" w:color="auto"/>
            <w:right w:val="none" w:sz="0" w:space="0" w:color="auto"/>
          </w:divBdr>
          <w:divsChild>
            <w:div w:id="1018894675">
              <w:marLeft w:val="0"/>
              <w:marRight w:val="0"/>
              <w:marTop w:val="360"/>
              <w:marBottom w:val="0"/>
              <w:divBdr>
                <w:top w:val="none" w:sz="0" w:space="0" w:color="auto"/>
                <w:left w:val="none" w:sz="0" w:space="0" w:color="auto"/>
                <w:bottom w:val="none" w:sz="0" w:space="0" w:color="auto"/>
                <w:right w:val="none" w:sz="0" w:space="0" w:color="auto"/>
              </w:divBdr>
            </w:div>
          </w:divsChild>
        </w:div>
        <w:div w:id="1897279643">
          <w:marLeft w:val="240"/>
          <w:marRight w:val="240"/>
          <w:marTop w:val="0"/>
          <w:marBottom w:val="0"/>
          <w:divBdr>
            <w:top w:val="none" w:sz="0" w:space="0" w:color="auto"/>
            <w:left w:val="none" w:sz="0" w:space="0" w:color="auto"/>
            <w:bottom w:val="none" w:sz="0" w:space="0" w:color="auto"/>
            <w:right w:val="none" w:sz="0" w:space="0" w:color="auto"/>
          </w:divBdr>
          <w:divsChild>
            <w:div w:id="213469275">
              <w:marLeft w:val="0"/>
              <w:marRight w:val="0"/>
              <w:marTop w:val="0"/>
              <w:marBottom w:val="0"/>
              <w:divBdr>
                <w:top w:val="none" w:sz="0" w:space="0" w:color="auto"/>
                <w:left w:val="none" w:sz="0" w:space="0" w:color="auto"/>
                <w:bottom w:val="none" w:sz="0" w:space="0" w:color="auto"/>
                <w:right w:val="none" w:sz="0" w:space="0" w:color="auto"/>
              </w:divBdr>
              <w:divsChild>
                <w:div w:id="2053722702">
                  <w:marLeft w:val="0"/>
                  <w:marRight w:val="0"/>
                  <w:marTop w:val="0"/>
                  <w:marBottom w:val="0"/>
                  <w:divBdr>
                    <w:top w:val="none" w:sz="0" w:space="0" w:color="auto"/>
                    <w:left w:val="none" w:sz="0" w:space="0" w:color="auto"/>
                    <w:bottom w:val="none" w:sz="0" w:space="0" w:color="auto"/>
                    <w:right w:val="none" w:sz="0" w:space="0" w:color="auto"/>
                  </w:divBdr>
                </w:div>
              </w:divsChild>
            </w:div>
            <w:div w:id="136054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37093861">
      <w:bodyDiv w:val="1"/>
      <w:marLeft w:val="0"/>
      <w:marRight w:val="0"/>
      <w:marTop w:val="0"/>
      <w:marBottom w:val="0"/>
      <w:divBdr>
        <w:top w:val="none" w:sz="0" w:space="0" w:color="auto"/>
        <w:left w:val="none" w:sz="0" w:space="0" w:color="auto"/>
        <w:bottom w:val="none" w:sz="0" w:space="0" w:color="auto"/>
        <w:right w:val="none" w:sz="0" w:space="0" w:color="auto"/>
      </w:divBdr>
      <w:divsChild>
        <w:div w:id="256332911">
          <w:marLeft w:val="0"/>
          <w:marRight w:val="0"/>
          <w:marTop w:val="0"/>
          <w:marBottom w:val="0"/>
          <w:divBdr>
            <w:top w:val="none" w:sz="0" w:space="0" w:color="auto"/>
            <w:left w:val="none" w:sz="0" w:space="0" w:color="auto"/>
            <w:bottom w:val="none" w:sz="0" w:space="0" w:color="auto"/>
            <w:right w:val="none" w:sz="0" w:space="0" w:color="auto"/>
          </w:divBdr>
          <w:divsChild>
            <w:div w:id="1807117233">
              <w:marLeft w:val="0"/>
              <w:marRight w:val="0"/>
              <w:marTop w:val="0"/>
              <w:marBottom w:val="0"/>
              <w:divBdr>
                <w:top w:val="none" w:sz="0" w:space="0" w:color="auto"/>
                <w:left w:val="none" w:sz="0" w:space="0" w:color="auto"/>
                <w:bottom w:val="none" w:sz="0" w:space="0" w:color="auto"/>
                <w:right w:val="none" w:sz="0" w:space="0" w:color="auto"/>
              </w:divBdr>
              <w:divsChild>
                <w:div w:id="496268349">
                  <w:marLeft w:val="0"/>
                  <w:marRight w:val="0"/>
                  <w:marTop w:val="0"/>
                  <w:marBottom w:val="0"/>
                  <w:divBdr>
                    <w:top w:val="none" w:sz="0" w:space="0" w:color="auto"/>
                    <w:left w:val="none" w:sz="0" w:space="0" w:color="auto"/>
                    <w:bottom w:val="none" w:sz="0" w:space="0" w:color="auto"/>
                    <w:right w:val="none" w:sz="0" w:space="0" w:color="auto"/>
                  </w:divBdr>
                  <w:divsChild>
                    <w:div w:id="439760227">
                      <w:marLeft w:val="0"/>
                      <w:marRight w:val="0"/>
                      <w:marTop w:val="0"/>
                      <w:marBottom w:val="0"/>
                      <w:divBdr>
                        <w:top w:val="none" w:sz="0" w:space="0" w:color="auto"/>
                        <w:left w:val="none" w:sz="0" w:space="0" w:color="auto"/>
                        <w:bottom w:val="none" w:sz="0" w:space="0" w:color="auto"/>
                        <w:right w:val="none" w:sz="0" w:space="0" w:color="auto"/>
                      </w:divBdr>
                      <w:divsChild>
                        <w:div w:id="870802633">
                          <w:marLeft w:val="0"/>
                          <w:marRight w:val="0"/>
                          <w:marTop w:val="0"/>
                          <w:marBottom w:val="0"/>
                          <w:divBdr>
                            <w:top w:val="none" w:sz="0" w:space="0" w:color="auto"/>
                            <w:left w:val="none" w:sz="0" w:space="0" w:color="auto"/>
                            <w:bottom w:val="none" w:sz="0" w:space="0" w:color="auto"/>
                            <w:right w:val="none" w:sz="0" w:space="0" w:color="auto"/>
                          </w:divBdr>
                          <w:divsChild>
                            <w:div w:id="1085344250">
                              <w:marLeft w:val="0"/>
                              <w:marRight w:val="0"/>
                              <w:marTop w:val="0"/>
                              <w:marBottom w:val="0"/>
                              <w:divBdr>
                                <w:top w:val="none" w:sz="0" w:space="0" w:color="auto"/>
                                <w:left w:val="none" w:sz="0" w:space="0" w:color="auto"/>
                                <w:bottom w:val="none" w:sz="0" w:space="0" w:color="auto"/>
                                <w:right w:val="none" w:sz="0" w:space="0" w:color="auto"/>
                              </w:divBdr>
                              <w:divsChild>
                                <w:div w:id="1823424698">
                                  <w:marLeft w:val="0"/>
                                  <w:marRight w:val="0"/>
                                  <w:marTop w:val="0"/>
                                  <w:marBottom w:val="0"/>
                                  <w:divBdr>
                                    <w:top w:val="none" w:sz="0" w:space="0" w:color="auto"/>
                                    <w:left w:val="none" w:sz="0" w:space="0" w:color="auto"/>
                                    <w:bottom w:val="none" w:sz="0" w:space="0" w:color="auto"/>
                                    <w:right w:val="none" w:sz="0" w:space="0" w:color="auto"/>
                                  </w:divBdr>
                                  <w:divsChild>
                                    <w:div w:id="957027873">
                                      <w:marLeft w:val="0"/>
                                      <w:marRight w:val="0"/>
                                      <w:marTop w:val="0"/>
                                      <w:marBottom w:val="0"/>
                                      <w:divBdr>
                                        <w:top w:val="none" w:sz="0" w:space="0" w:color="auto"/>
                                        <w:left w:val="none" w:sz="0" w:space="0" w:color="auto"/>
                                        <w:bottom w:val="none" w:sz="0" w:space="0" w:color="auto"/>
                                        <w:right w:val="none" w:sz="0" w:space="0" w:color="auto"/>
                                      </w:divBdr>
                                      <w:divsChild>
                                        <w:div w:id="1500924871">
                                          <w:marLeft w:val="0"/>
                                          <w:marRight w:val="0"/>
                                          <w:marTop w:val="0"/>
                                          <w:marBottom w:val="0"/>
                                          <w:divBdr>
                                            <w:top w:val="none" w:sz="0" w:space="0" w:color="auto"/>
                                            <w:left w:val="none" w:sz="0" w:space="0" w:color="auto"/>
                                            <w:bottom w:val="none" w:sz="0" w:space="0" w:color="auto"/>
                                            <w:right w:val="none" w:sz="0" w:space="0" w:color="auto"/>
                                          </w:divBdr>
                                          <w:divsChild>
                                            <w:div w:id="1793208152">
                                              <w:marLeft w:val="0"/>
                                              <w:marRight w:val="0"/>
                                              <w:marTop w:val="0"/>
                                              <w:marBottom w:val="0"/>
                                              <w:divBdr>
                                                <w:top w:val="none" w:sz="0" w:space="0" w:color="auto"/>
                                                <w:left w:val="none" w:sz="0" w:space="0" w:color="auto"/>
                                                <w:bottom w:val="none" w:sz="0" w:space="0" w:color="auto"/>
                                                <w:right w:val="none" w:sz="0" w:space="0" w:color="auto"/>
                                              </w:divBdr>
                                              <w:divsChild>
                                                <w:div w:id="1330794921">
                                                  <w:marLeft w:val="0"/>
                                                  <w:marRight w:val="0"/>
                                                  <w:marTop w:val="0"/>
                                                  <w:marBottom w:val="0"/>
                                                  <w:divBdr>
                                                    <w:top w:val="none" w:sz="0" w:space="0" w:color="auto"/>
                                                    <w:left w:val="none" w:sz="0" w:space="0" w:color="auto"/>
                                                    <w:bottom w:val="none" w:sz="0" w:space="0" w:color="auto"/>
                                                    <w:right w:val="none" w:sz="0" w:space="0" w:color="auto"/>
                                                  </w:divBdr>
                                                  <w:divsChild>
                                                    <w:div w:id="1418745634">
                                                      <w:marLeft w:val="0"/>
                                                      <w:marRight w:val="0"/>
                                                      <w:marTop w:val="0"/>
                                                      <w:marBottom w:val="0"/>
                                                      <w:divBdr>
                                                        <w:top w:val="none" w:sz="0" w:space="0" w:color="auto"/>
                                                        <w:left w:val="none" w:sz="0" w:space="0" w:color="auto"/>
                                                        <w:bottom w:val="none" w:sz="0" w:space="0" w:color="auto"/>
                                                        <w:right w:val="none" w:sz="0" w:space="0" w:color="auto"/>
                                                      </w:divBdr>
                                                      <w:divsChild>
                                                        <w:div w:id="1291589602">
                                                          <w:marLeft w:val="0"/>
                                                          <w:marRight w:val="0"/>
                                                          <w:marTop w:val="0"/>
                                                          <w:marBottom w:val="0"/>
                                                          <w:divBdr>
                                                            <w:top w:val="none" w:sz="0" w:space="0" w:color="auto"/>
                                                            <w:left w:val="none" w:sz="0" w:space="0" w:color="auto"/>
                                                            <w:bottom w:val="none" w:sz="0" w:space="0" w:color="auto"/>
                                                            <w:right w:val="none" w:sz="0" w:space="0" w:color="auto"/>
                                                          </w:divBdr>
                                                          <w:divsChild>
                                                            <w:div w:id="214191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6970196">
      <w:bodyDiv w:val="1"/>
      <w:marLeft w:val="0"/>
      <w:marRight w:val="0"/>
      <w:marTop w:val="0"/>
      <w:marBottom w:val="0"/>
      <w:divBdr>
        <w:top w:val="none" w:sz="0" w:space="0" w:color="auto"/>
        <w:left w:val="none" w:sz="0" w:space="0" w:color="auto"/>
        <w:bottom w:val="none" w:sz="0" w:space="0" w:color="auto"/>
        <w:right w:val="none" w:sz="0" w:space="0" w:color="auto"/>
      </w:divBdr>
      <w:divsChild>
        <w:div w:id="1464469213">
          <w:marLeft w:val="0"/>
          <w:marRight w:val="0"/>
          <w:marTop w:val="0"/>
          <w:marBottom w:val="0"/>
          <w:divBdr>
            <w:top w:val="none" w:sz="0" w:space="0" w:color="auto"/>
            <w:left w:val="none" w:sz="0" w:space="0" w:color="auto"/>
            <w:bottom w:val="none" w:sz="0" w:space="0" w:color="auto"/>
            <w:right w:val="none" w:sz="0" w:space="0" w:color="auto"/>
          </w:divBdr>
          <w:divsChild>
            <w:div w:id="606473703">
              <w:marLeft w:val="0"/>
              <w:marRight w:val="0"/>
              <w:marTop w:val="0"/>
              <w:marBottom w:val="0"/>
              <w:divBdr>
                <w:top w:val="none" w:sz="0" w:space="0" w:color="auto"/>
                <w:left w:val="none" w:sz="0" w:space="0" w:color="auto"/>
                <w:bottom w:val="none" w:sz="0" w:space="0" w:color="auto"/>
                <w:right w:val="none" w:sz="0" w:space="0" w:color="auto"/>
              </w:divBdr>
              <w:divsChild>
                <w:div w:id="855461190">
                  <w:marLeft w:val="0"/>
                  <w:marRight w:val="0"/>
                  <w:marTop w:val="0"/>
                  <w:marBottom w:val="0"/>
                  <w:divBdr>
                    <w:top w:val="none" w:sz="0" w:space="0" w:color="auto"/>
                    <w:left w:val="none" w:sz="0" w:space="0" w:color="auto"/>
                    <w:bottom w:val="none" w:sz="0" w:space="0" w:color="auto"/>
                    <w:right w:val="none" w:sz="0" w:space="0" w:color="auto"/>
                  </w:divBdr>
                  <w:divsChild>
                    <w:div w:id="1865631917">
                      <w:marLeft w:val="0"/>
                      <w:marRight w:val="0"/>
                      <w:marTop w:val="0"/>
                      <w:marBottom w:val="0"/>
                      <w:divBdr>
                        <w:top w:val="none" w:sz="0" w:space="0" w:color="auto"/>
                        <w:left w:val="none" w:sz="0" w:space="0" w:color="auto"/>
                        <w:bottom w:val="none" w:sz="0" w:space="0" w:color="auto"/>
                        <w:right w:val="none" w:sz="0" w:space="0" w:color="auto"/>
                      </w:divBdr>
                      <w:divsChild>
                        <w:div w:id="1925332996">
                          <w:marLeft w:val="0"/>
                          <w:marRight w:val="0"/>
                          <w:marTop w:val="0"/>
                          <w:marBottom w:val="0"/>
                          <w:divBdr>
                            <w:top w:val="none" w:sz="0" w:space="0" w:color="auto"/>
                            <w:left w:val="none" w:sz="0" w:space="0" w:color="auto"/>
                            <w:bottom w:val="none" w:sz="0" w:space="0" w:color="auto"/>
                            <w:right w:val="none" w:sz="0" w:space="0" w:color="auto"/>
                          </w:divBdr>
                          <w:divsChild>
                            <w:div w:id="760838719">
                              <w:marLeft w:val="0"/>
                              <w:marRight w:val="0"/>
                              <w:marTop w:val="0"/>
                              <w:marBottom w:val="0"/>
                              <w:divBdr>
                                <w:top w:val="none" w:sz="0" w:space="0" w:color="auto"/>
                                <w:left w:val="none" w:sz="0" w:space="0" w:color="auto"/>
                                <w:bottom w:val="none" w:sz="0" w:space="0" w:color="auto"/>
                                <w:right w:val="none" w:sz="0" w:space="0" w:color="auto"/>
                              </w:divBdr>
                              <w:divsChild>
                                <w:div w:id="1632395328">
                                  <w:marLeft w:val="0"/>
                                  <w:marRight w:val="0"/>
                                  <w:marTop w:val="0"/>
                                  <w:marBottom w:val="0"/>
                                  <w:divBdr>
                                    <w:top w:val="none" w:sz="0" w:space="0" w:color="auto"/>
                                    <w:left w:val="none" w:sz="0" w:space="0" w:color="auto"/>
                                    <w:bottom w:val="none" w:sz="0" w:space="0" w:color="auto"/>
                                    <w:right w:val="none" w:sz="0" w:space="0" w:color="auto"/>
                                  </w:divBdr>
                                  <w:divsChild>
                                    <w:div w:id="147139493">
                                      <w:marLeft w:val="0"/>
                                      <w:marRight w:val="0"/>
                                      <w:marTop w:val="0"/>
                                      <w:marBottom w:val="0"/>
                                      <w:divBdr>
                                        <w:top w:val="none" w:sz="0" w:space="0" w:color="auto"/>
                                        <w:left w:val="none" w:sz="0" w:space="0" w:color="auto"/>
                                        <w:bottom w:val="none" w:sz="0" w:space="0" w:color="auto"/>
                                        <w:right w:val="none" w:sz="0" w:space="0" w:color="auto"/>
                                      </w:divBdr>
                                      <w:divsChild>
                                        <w:div w:id="493642189">
                                          <w:marLeft w:val="0"/>
                                          <w:marRight w:val="0"/>
                                          <w:marTop w:val="0"/>
                                          <w:marBottom w:val="0"/>
                                          <w:divBdr>
                                            <w:top w:val="none" w:sz="0" w:space="0" w:color="auto"/>
                                            <w:left w:val="none" w:sz="0" w:space="0" w:color="auto"/>
                                            <w:bottom w:val="none" w:sz="0" w:space="0" w:color="auto"/>
                                            <w:right w:val="none" w:sz="0" w:space="0" w:color="auto"/>
                                          </w:divBdr>
                                          <w:divsChild>
                                            <w:div w:id="2083093777">
                                              <w:marLeft w:val="0"/>
                                              <w:marRight w:val="0"/>
                                              <w:marTop w:val="0"/>
                                              <w:marBottom w:val="0"/>
                                              <w:divBdr>
                                                <w:top w:val="none" w:sz="0" w:space="0" w:color="auto"/>
                                                <w:left w:val="none" w:sz="0" w:space="0" w:color="auto"/>
                                                <w:bottom w:val="none" w:sz="0" w:space="0" w:color="auto"/>
                                                <w:right w:val="none" w:sz="0" w:space="0" w:color="auto"/>
                                              </w:divBdr>
                                              <w:divsChild>
                                                <w:div w:id="1586722951">
                                                  <w:marLeft w:val="0"/>
                                                  <w:marRight w:val="0"/>
                                                  <w:marTop w:val="0"/>
                                                  <w:marBottom w:val="0"/>
                                                  <w:divBdr>
                                                    <w:top w:val="none" w:sz="0" w:space="0" w:color="auto"/>
                                                    <w:left w:val="none" w:sz="0" w:space="0" w:color="auto"/>
                                                    <w:bottom w:val="none" w:sz="0" w:space="0" w:color="auto"/>
                                                    <w:right w:val="none" w:sz="0" w:space="0" w:color="auto"/>
                                                  </w:divBdr>
                                                  <w:divsChild>
                                                    <w:div w:id="508371906">
                                                      <w:marLeft w:val="0"/>
                                                      <w:marRight w:val="0"/>
                                                      <w:marTop w:val="0"/>
                                                      <w:marBottom w:val="0"/>
                                                      <w:divBdr>
                                                        <w:top w:val="none" w:sz="0" w:space="0" w:color="auto"/>
                                                        <w:left w:val="none" w:sz="0" w:space="0" w:color="auto"/>
                                                        <w:bottom w:val="none" w:sz="0" w:space="0" w:color="auto"/>
                                                        <w:right w:val="none" w:sz="0" w:space="0" w:color="auto"/>
                                                      </w:divBdr>
                                                      <w:divsChild>
                                                        <w:div w:id="439495487">
                                                          <w:marLeft w:val="0"/>
                                                          <w:marRight w:val="0"/>
                                                          <w:marTop w:val="0"/>
                                                          <w:marBottom w:val="0"/>
                                                          <w:divBdr>
                                                            <w:top w:val="none" w:sz="0" w:space="0" w:color="auto"/>
                                                            <w:left w:val="none" w:sz="0" w:space="0" w:color="auto"/>
                                                            <w:bottom w:val="none" w:sz="0" w:space="0" w:color="auto"/>
                                                            <w:right w:val="none" w:sz="0" w:space="0" w:color="auto"/>
                                                          </w:divBdr>
                                                          <w:divsChild>
                                                            <w:div w:id="37199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58183485">
      <w:bodyDiv w:val="1"/>
      <w:marLeft w:val="0"/>
      <w:marRight w:val="0"/>
      <w:marTop w:val="0"/>
      <w:marBottom w:val="0"/>
      <w:divBdr>
        <w:top w:val="none" w:sz="0" w:space="0" w:color="auto"/>
        <w:left w:val="none" w:sz="0" w:space="0" w:color="auto"/>
        <w:bottom w:val="none" w:sz="0" w:space="0" w:color="auto"/>
        <w:right w:val="none" w:sz="0" w:space="0" w:color="auto"/>
      </w:divBdr>
      <w:divsChild>
        <w:div w:id="1190410276">
          <w:marLeft w:val="0"/>
          <w:marRight w:val="0"/>
          <w:marTop w:val="0"/>
          <w:marBottom w:val="0"/>
          <w:divBdr>
            <w:top w:val="none" w:sz="0" w:space="0" w:color="auto"/>
            <w:left w:val="none" w:sz="0" w:space="0" w:color="auto"/>
            <w:bottom w:val="none" w:sz="0" w:space="0" w:color="auto"/>
            <w:right w:val="none" w:sz="0" w:space="0" w:color="auto"/>
          </w:divBdr>
          <w:divsChild>
            <w:div w:id="565531522">
              <w:marLeft w:val="0"/>
              <w:marRight w:val="0"/>
              <w:marTop w:val="360"/>
              <w:marBottom w:val="0"/>
              <w:divBdr>
                <w:top w:val="none" w:sz="0" w:space="0" w:color="auto"/>
                <w:left w:val="none" w:sz="0" w:space="0" w:color="auto"/>
                <w:bottom w:val="none" w:sz="0" w:space="0" w:color="auto"/>
                <w:right w:val="none" w:sz="0" w:space="0" w:color="auto"/>
              </w:divBdr>
            </w:div>
          </w:divsChild>
        </w:div>
        <w:div w:id="1858929296">
          <w:marLeft w:val="240"/>
          <w:marRight w:val="240"/>
          <w:marTop w:val="0"/>
          <w:marBottom w:val="0"/>
          <w:divBdr>
            <w:top w:val="none" w:sz="0" w:space="0" w:color="auto"/>
            <w:left w:val="none" w:sz="0" w:space="0" w:color="auto"/>
            <w:bottom w:val="none" w:sz="0" w:space="0" w:color="auto"/>
            <w:right w:val="none" w:sz="0" w:space="0" w:color="auto"/>
          </w:divBdr>
          <w:divsChild>
            <w:div w:id="230390879">
              <w:marLeft w:val="0"/>
              <w:marRight w:val="0"/>
              <w:marTop w:val="0"/>
              <w:marBottom w:val="0"/>
              <w:divBdr>
                <w:top w:val="none" w:sz="0" w:space="0" w:color="auto"/>
                <w:left w:val="none" w:sz="0" w:space="0" w:color="auto"/>
                <w:bottom w:val="none" w:sz="0" w:space="0" w:color="auto"/>
                <w:right w:val="none" w:sz="0" w:space="0" w:color="auto"/>
              </w:divBdr>
            </w:div>
            <w:div w:id="1416635471">
              <w:marLeft w:val="0"/>
              <w:marRight w:val="0"/>
              <w:marTop w:val="0"/>
              <w:marBottom w:val="0"/>
              <w:divBdr>
                <w:top w:val="none" w:sz="0" w:space="0" w:color="auto"/>
                <w:left w:val="none" w:sz="0" w:space="0" w:color="auto"/>
                <w:bottom w:val="none" w:sz="0" w:space="0" w:color="auto"/>
                <w:right w:val="none" w:sz="0" w:space="0" w:color="auto"/>
              </w:divBdr>
              <w:divsChild>
                <w:div w:id="195435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71049946">
      <w:bodyDiv w:val="1"/>
      <w:marLeft w:val="0"/>
      <w:marRight w:val="0"/>
      <w:marTop w:val="0"/>
      <w:marBottom w:val="0"/>
      <w:divBdr>
        <w:top w:val="none" w:sz="0" w:space="0" w:color="auto"/>
        <w:left w:val="none" w:sz="0" w:space="0" w:color="auto"/>
        <w:bottom w:val="none" w:sz="0" w:space="0" w:color="auto"/>
        <w:right w:val="none" w:sz="0" w:space="0" w:color="auto"/>
      </w:divBdr>
      <w:divsChild>
        <w:div w:id="1406295109">
          <w:marLeft w:val="0"/>
          <w:marRight w:val="0"/>
          <w:marTop w:val="0"/>
          <w:marBottom w:val="0"/>
          <w:divBdr>
            <w:top w:val="none" w:sz="0" w:space="0" w:color="auto"/>
            <w:left w:val="none" w:sz="0" w:space="0" w:color="auto"/>
            <w:bottom w:val="none" w:sz="0" w:space="0" w:color="auto"/>
            <w:right w:val="none" w:sz="0" w:space="0" w:color="auto"/>
          </w:divBdr>
          <w:divsChild>
            <w:div w:id="532619315">
              <w:marLeft w:val="0"/>
              <w:marRight w:val="0"/>
              <w:marTop w:val="0"/>
              <w:marBottom w:val="0"/>
              <w:divBdr>
                <w:top w:val="none" w:sz="0" w:space="0" w:color="auto"/>
                <w:left w:val="none" w:sz="0" w:space="0" w:color="auto"/>
                <w:bottom w:val="none" w:sz="0" w:space="0" w:color="auto"/>
                <w:right w:val="none" w:sz="0" w:space="0" w:color="auto"/>
              </w:divBdr>
              <w:divsChild>
                <w:div w:id="1799760446">
                  <w:marLeft w:val="0"/>
                  <w:marRight w:val="0"/>
                  <w:marTop w:val="0"/>
                  <w:marBottom w:val="0"/>
                  <w:divBdr>
                    <w:top w:val="none" w:sz="0" w:space="0" w:color="auto"/>
                    <w:left w:val="none" w:sz="0" w:space="0" w:color="auto"/>
                    <w:bottom w:val="none" w:sz="0" w:space="0" w:color="auto"/>
                    <w:right w:val="none" w:sz="0" w:space="0" w:color="auto"/>
                  </w:divBdr>
                  <w:divsChild>
                    <w:div w:id="1270236147">
                      <w:marLeft w:val="0"/>
                      <w:marRight w:val="0"/>
                      <w:marTop w:val="0"/>
                      <w:marBottom w:val="0"/>
                      <w:divBdr>
                        <w:top w:val="none" w:sz="0" w:space="0" w:color="auto"/>
                        <w:left w:val="none" w:sz="0" w:space="0" w:color="auto"/>
                        <w:bottom w:val="none" w:sz="0" w:space="0" w:color="auto"/>
                        <w:right w:val="none" w:sz="0" w:space="0" w:color="auto"/>
                      </w:divBdr>
                      <w:divsChild>
                        <w:div w:id="631597609">
                          <w:marLeft w:val="0"/>
                          <w:marRight w:val="0"/>
                          <w:marTop w:val="0"/>
                          <w:marBottom w:val="0"/>
                          <w:divBdr>
                            <w:top w:val="none" w:sz="0" w:space="0" w:color="auto"/>
                            <w:left w:val="none" w:sz="0" w:space="0" w:color="auto"/>
                            <w:bottom w:val="none" w:sz="0" w:space="0" w:color="auto"/>
                            <w:right w:val="none" w:sz="0" w:space="0" w:color="auto"/>
                          </w:divBdr>
                          <w:divsChild>
                            <w:div w:id="660348057">
                              <w:marLeft w:val="0"/>
                              <w:marRight w:val="0"/>
                              <w:marTop w:val="0"/>
                              <w:marBottom w:val="0"/>
                              <w:divBdr>
                                <w:top w:val="none" w:sz="0" w:space="0" w:color="auto"/>
                                <w:left w:val="none" w:sz="0" w:space="0" w:color="auto"/>
                                <w:bottom w:val="none" w:sz="0" w:space="0" w:color="auto"/>
                                <w:right w:val="none" w:sz="0" w:space="0" w:color="auto"/>
                              </w:divBdr>
                              <w:divsChild>
                                <w:div w:id="67072259">
                                  <w:marLeft w:val="0"/>
                                  <w:marRight w:val="0"/>
                                  <w:marTop w:val="0"/>
                                  <w:marBottom w:val="0"/>
                                  <w:divBdr>
                                    <w:top w:val="none" w:sz="0" w:space="0" w:color="auto"/>
                                    <w:left w:val="none" w:sz="0" w:space="0" w:color="auto"/>
                                    <w:bottom w:val="none" w:sz="0" w:space="0" w:color="auto"/>
                                    <w:right w:val="none" w:sz="0" w:space="0" w:color="auto"/>
                                  </w:divBdr>
                                  <w:divsChild>
                                    <w:div w:id="254556598">
                                      <w:marLeft w:val="0"/>
                                      <w:marRight w:val="0"/>
                                      <w:marTop w:val="0"/>
                                      <w:marBottom w:val="0"/>
                                      <w:divBdr>
                                        <w:top w:val="none" w:sz="0" w:space="0" w:color="auto"/>
                                        <w:left w:val="none" w:sz="0" w:space="0" w:color="auto"/>
                                        <w:bottom w:val="none" w:sz="0" w:space="0" w:color="auto"/>
                                        <w:right w:val="none" w:sz="0" w:space="0" w:color="auto"/>
                                      </w:divBdr>
                                      <w:divsChild>
                                        <w:div w:id="632905315">
                                          <w:marLeft w:val="0"/>
                                          <w:marRight w:val="0"/>
                                          <w:marTop w:val="0"/>
                                          <w:marBottom w:val="0"/>
                                          <w:divBdr>
                                            <w:top w:val="none" w:sz="0" w:space="0" w:color="auto"/>
                                            <w:left w:val="none" w:sz="0" w:space="0" w:color="auto"/>
                                            <w:bottom w:val="none" w:sz="0" w:space="0" w:color="auto"/>
                                            <w:right w:val="none" w:sz="0" w:space="0" w:color="auto"/>
                                          </w:divBdr>
                                          <w:divsChild>
                                            <w:div w:id="992026824">
                                              <w:marLeft w:val="0"/>
                                              <w:marRight w:val="0"/>
                                              <w:marTop w:val="0"/>
                                              <w:marBottom w:val="0"/>
                                              <w:divBdr>
                                                <w:top w:val="none" w:sz="0" w:space="0" w:color="auto"/>
                                                <w:left w:val="none" w:sz="0" w:space="0" w:color="auto"/>
                                                <w:bottom w:val="none" w:sz="0" w:space="0" w:color="auto"/>
                                                <w:right w:val="none" w:sz="0" w:space="0" w:color="auto"/>
                                              </w:divBdr>
                                              <w:divsChild>
                                                <w:div w:id="1796096013">
                                                  <w:marLeft w:val="0"/>
                                                  <w:marRight w:val="0"/>
                                                  <w:marTop w:val="0"/>
                                                  <w:marBottom w:val="0"/>
                                                  <w:divBdr>
                                                    <w:top w:val="none" w:sz="0" w:space="0" w:color="auto"/>
                                                    <w:left w:val="none" w:sz="0" w:space="0" w:color="auto"/>
                                                    <w:bottom w:val="none" w:sz="0" w:space="0" w:color="auto"/>
                                                    <w:right w:val="none" w:sz="0" w:space="0" w:color="auto"/>
                                                  </w:divBdr>
                                                  <w:divsChild>
                                                    <w:div w:id="1596326912">
                                                      <w:marLeft w:val="0"/>
                                                      <w:marRight w:val="0"/>
                                                      <w:marTop w:val="0"/>
                                                      <w:marBottom w:val="0"/>
                                                      <w:divBdr>
                                                        <w:top w:val="none" w:sz="0" w:space="0" w:color="auto"/>
                                                        <w:left w:val="none" w:sz="0" w:space="0" w:color="auto"/>
                                                        <w:bottom w:val="none" w:sz="0" w:space="0" w:color="auto"/>
                                                        <w:right w:val="none" w:sz="0" w:space="0" w:color="auto"/>
                                                      </w:divBdr>
                                                      <w:divsChild>
                                                        <w:div w:id="715356895">
                                                          <w:marLeft w:val="0"/>
                                                          <w:marRight w:val="0"/>
                                                          <w:marTop w:val="0"/>
                                                          <w:marBottom w:val="0"/>
                                                          <w:divBdr>
                                                            <w:top w:val="none" w:sz="0" w:space="0" w:color="auto"/>
                                                            <w:left w:val="none" w:sz="0" w:space="0" w:color="auto"/>
                                                            <w:bottom w:val="none" w:sz="0" w:space="0" w:color="auto"/>
                                                            <w:right w:val="none" w:sz="0" w:space="0" w:color="auto"/>
                                                          </w:divBdr>
                                                          <w:divsChild>
                                                            <w:div w:id="19421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72360925">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0443810">
      <w:bodyDiv w:val="1"/>
      <w:marLeft w:val="0"/>
      <w:marRight w:val="0"/>
      <w:marTop w:val="0"/>
      <w:marBottom w:val="0"/>
      <w:divBdr>
        <w:top w:val="none" w:sz="0" w:space="0" w:color="auto"/>
        <w:left w:val="none" w:sz="0" w:space="0" w:color="auto"/>
        <w:bottom w:val="none" w:sz="0" w:space="0" w:color="auto"/>
        <w:right w:val="none" w:sz="0" w:space="0" w:color="auto"/>
      </w:divBdr>
      <w:divsChild>
        <w:div w:id="1081220040">
          <w:marLeft w:val="0"/>
          <w:marRight w:val="0"/>
          <w:marTop w:val="0"/>
          <w:marBottom w:val="0"/>
          <w:divBdr>
            <w:top w:val="none" w:sz="0" w:space="0" w:color="auto"/>
            <w:left w:val="none" w:sz="0" w:space="0" w:color="auto"/>
            <w:bottom w:val="none" w:sz="0" w:space="0" w:color="auto"/>
            <w:right w:val="none" w:sz="0" w:space="0" w:color="auto"/>
          </w:divBdr>
          <w:divsChild>
            <w:div w:id="1716078278">
              <w:marLeft w:val="0"/>
              <w:marRight w:val="0"/>
              <w:marTop w:val="0"/>
              <w:marBottom w:val="0"/>
              <w:divBdr>
                <w:top w:val="none" w:sz="0" w:space="0" w:color="auto"/>
                <w:left w:val="none" w:sz="0" w:space="0" w:color="auto"/>
                <w:bottom w:val="none" w:sz="0" w:space="0" w:color="auto"/>
                <w:right w:val="none" w:sz="0" w:space="0" w:color="auto"/>
              </w:divBdr>
              <w:divsChild>
                <w:div w:id="873687380">
                  <w:marLeft w:val="0"/>
                  <w:marRight w:val="0"/>
                  <w:marTop w:val="0"/>
                  <w:marBottom w:val="0"/>
                  <w:divBdr>
                    <w:top w:val="none" w:sz="0" w:space="0" w:color="auto"/>
                    <w:left w:val="none" w:sz="0" w:space="0" w:color="auto"/>
                    <w:bottom w:val="none" w:sz="0" w:space="0" w:color="auto"/>
                    <w:right w:val="none" w:sz="0" w:space="0" w:color="auto"/>
                  </w:divBdr>
                  <w:divsChild>
                    <w:div w:id="946961351">
                      <w:marLeft w:val="0"/>
                      <w:marRight w:val="0"/>
                      <w:marTop w:val="0"/>
                      <w:marBottom w:val="0"/>
                      <w:divBdr>
                        <w:top w:val="none" w:sz="0" w:space="0" w:color="auto"/>
                        <w:left w:val="none" w:sz="0" w:space="0" w:color="auto"/>
                        <w:bottom w:val="none" w:sz="0" w:space="0" w:color="auto"/>
                        <w:right w:val="none" w:sz="0" w:space="0" w:color="auto"/>
                      </w:divBdr>
                      <w:divsChild>
                        <w:div w:id="318119075">
                          <w:marLeft w:val="0"/>
                          <w:marRight w:val="0"/>
                          <w:marTop w:val="0"/>
                          <w:marBottom w:val="0"/>
                          <w:divBdr>
                            <w:top w:val="none" w:sz="0" w:space="0" w:color="auto"/>
                            <w:left w:val="none" w:sz="0" w:space="0" w:color="auto"/>
                            <w:bottom w:val="none" w:sz="0" w:space="0" w:color="auto"/>
                            <w:right w:val="none" w:sz="0" w:space="0" w:color="auto"/>
                          </w:divBdr>
                          <w:divsChild>
                            <w:div w:id="190187761">
                              <w:marLeft w:val="0"/>
                              <w:marRight w:val="0"/>
                              <w:marTop w:val="0"/>
                              <w:marBottom w:val="0"/>
                              <w:divBdr>
                                <w:top w:val="none" w:sz="0" w:space="0" w:color="auto"/>
                                <w:left w:val="none" w:sz="0" w:space="0" w:color="auto"/>
                                <w:bottom w:val="none" w:sz="0" w:space="0" w:color="auto"/>
                                <w:right w:val="none" w:sz="0" w:space="0" w:color="auto"/>
                              </w:divBdr>
                              <w:divsChild>
                                <w:div w:id="720057698">
                                  <w:marLeft w:val="0"/>
                                  <w:marRight w:val="0"/>
                                  <w:marTop w:val="0"/>
                                  <w:marBottom w:val="0"/>
                                  <w:divBdr>
                                    <w:top w:val="none" w:sz="0" w:space="0" w:color="auto"/>
                                    <w:left w:val="none" w:sz="0" w:space="0" w:color="auto"/>
                                    <w:bottom w:val="none" w:sz="0" w:space="0" w:color="auto"/>
                                    <w:right w:val="none" w:sz="0" w:space="0" w:color="auto"/>
                                  </w:divBdr>
                                  <w:divsChild>
                                    <w:div w:id="740952900">
                                      <w:marLeft w:val="0"/>
                                      <w:marRight w:val="0"/>
                                      <w:marTop w:val="0"/>
                                      <w:marBottom w:val="0"/>
                                      <w:divBdr>
                                        <w:top w:val="none" w:sz="0" w:space="0" w:color="auto"/>
                                        <w:left w:val="none" w:sz="0" w:space="0" w:color="auto"/>
                                        <w:bottom w:val="none" w:sz="0" w:space="0" w:color="auto"/>
                                        <w:right w:val="none" w:sz="0" w:space="0" w:color="auto"/>
                                      </w:divBdr>
                                      <w:divsChild>
                                        <w:div w:id="1307664135">
                                          <w:marLeft w:val="0"/>
                                          <w:marRight w:val="0"/>
                                          <w:marTop w:val="0"/>
                                          <w:marBottom w:val="0"/>
                                          <w:divBdr>
                                            <w:top w:val="none" w:sz="0" w:space="0" w:color="auto"/>
                                            <w:left w:val="none" w:sz="0" w:space="0" w:color="auto"/>
                                            <w:bottom w:val="none" w:sz="0" w:space="0" w:color="auto"/>
                                            <w:right w:val="none" w:sz="0" w:space="0" w:color="auto"/>
                                          </w:divBdr>
                                          <w:divsChild>
                                            <w:div w:id="1747726725">
                                              <w:marLeft w:val="0"/>
                                              <w:marRight w:val="0"/>
                                              <w:marTop w:val="0"/>
                                              <w:marBottom w:val="0"/>
                                              <w:divBdr>
                                                <w:top w:val="none" w:sz="0" w:space="0" w:color="auto"/>
                                                <w:left w:val="none" w:sz="0" w:space="0" w:color="auto"/>
                                                <w:bottom w:val="none" w:sz="0" w:space="0" w:color="auto"/>
                                                <w:right w:val="none" w:sz="0" w:space="0" w:color="auto"/>
                                              </w:divBdr>
                                              <w:divsChild>
                                                <w:div w:id="1074352286">
                                                  <w:marLeft w:val="0"/>
                                                  <w:marRight w:val="0"/>
                                                  <w:marTop w:val="0"/>
                                                  <w:marBottom w:val="0"/>
                                                  <w:divBdr>
                                                    <w:top w:val="none" w:sz="0" w:space="0" w:color="auto"/>
                                                    <w:left w:val="none" w:sz="0" w:space="0" w:color="auto"/>
                                                    <w:bottom w:val="none" w:sz="0" w:space="0" w:color="auto"/>
                                                    <w:right w:val="none" w:sz="0" w:space="0" w:color="auto"/>
                                                  </w:divBdr>
                                                  <w:divsChild>
                                                    <w:div w:id="1625383661">
                                                      <w:marLeft w:val="0"/>
                                                      <w:marRight w:val="0"/>
                                                      <w:marTop w:val="0"/>
                                                      <w:marBottom w:val="0"/>
                                                      <w:divBdr>
                                                        <w:top w:val="none" w:sz="0" w:space="0" w:color="auto"/>
                                                        <w:left w:val="none" w:sz="0" w:space="0" w:color="auto"/>
                                                        <w:bottom w:val="none" w:sz="0" w:space="0" w:color="auto"/>
                                                        <w:right w:val="none" w:sz="0" w:space="0" w:color="auto"/>
                                                      </w:divBdr>
                                                      <w:divsChild>
                                                        <w:div w:id="2071732128">
                                                          <w:marLeft w:val="0"/>
                                                          <w:marRight w:val="0"/>
                                                          <w:marTop w:val="0"/>
                                                          <w:marBottom w:val="0"/>
                                                          <w:divBdr>
                                                            <w:top w:val="none" w:sz="0" w:space="0" w:color="auto"/>
                                                            <w:left w:val="none" w:sz="0" w:space="0" w:color="auto"/>
                                                            <w:bottom w:val="none" w:sz="0" w:space="0" w:color="auto"/>
                                                            <w:right w:val="none" w:sz="0" w:space="0" w:color="auto"/>
                                                          </w:divBdr>
                                                          <w:divsChild>
                                                            <w:div w:id="166227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37279857">
      <w:bodyDiv w:val="1"/>
      <w:marLeft w:val="0"/>
      <w:marRight w:val="0"/>
      <w:marTop w:val="0"/>
      <w:marBottom w:val="0"/>
      <w:divBdr>
        <w:top w:val="none" w:sz="0" w:space="0" w:color="auto"/>
        <w:left w:val="none" w:sz="0" w:space="0" w:color="auto"/>
        <w:bottom w:val="none" w:sz="0" w:space="0" w:color="auto"/>
        <w:right w:val="none" w:sz="0" w:space="0" w:color="auto"/>
      </w:divBdr>
      <w:divsChild>
        <w:div w:id="578639490">
          <w:marLeft w:val="0"/>
          <w:marRight w:val="0"/>
          <w:marTop w:val="0"/>
          <w:marBottom w:val="0"/>
          <w:divBdr>
            <w:top w:val="none" w:sz="0" w:space="0" w:color="auto"/>
            <w:left w:val="none" w:sz="0" w:space="0" w:color="auto"/>
            <w:bottom w:val="none" w:sz="0" w:space="0" w:color="auto"/>
            <w:right w:val="none" w:sz="0" w:space="0" w:color="auto"/>
          </w:divBdr>
          <w:divsChild>
            <w:div w:id="150096418">
              <w:marLeft w:val="0"/>
              <w:marRight w:val="0"/>
              <w:marTop w:val="0"/>
              <w:marBottom w:val="0"/>
              <w:divBdr>
                <w:top w:val="none" w:sz="0" w:space="0" w:color="auto"/>
                <w:left w:val="none" w:sz="0" w:space="0" w:color="auto"/>
                <w:bottom w:val="none" w:sz="0" w:space="0" w:color="auto"/>
                <w:right w:val="none" w:sz="0" w:space="0" w:color="auto"/>
              </w:divBdr>
              <w:divsChild>
                <w:div w:id="899748418">
                  <w:marLeft w:val="0"/>
                  <w:marRight w:val="0"/>
                  <w:marTop w:val="0"/>
                  <w:marBottom w:val="0"/>
                  <w:divBdr>
                    <w:top w:val="none" w:sz="0" w:space="0" w:color="auto"/>
                    <w:left w:val="none" w:sz="0" w:space="0" w:color="auto"/>
                    <w:bottom w:val="none" w:sz="0" w:space="0" w:color="auto"/>
                    <w:right w:val="none" w:sz="0" w:space="0" w:color="auto"/>
                  </w:divBdr>
                  <w:divsChild>
                    <w:div w:id="928270803">
                      <w:marLeft w:val="0"/>
                      <w:marRight w:val="0"/>
                      <w:marTop w:val="0"/>
                      <w:marBottom w:val="0"/>
                      <w:divBdr>
                        <w:top w:val="none" w:sz="0" w:space="0" w:color="auto"/>
                        <w:left w:val="none" w:sz="0" w:space="0" w:color="auto"/>
                        <w:bottom w:val="none" w:sz="0" w:space="0" w:color="auto"/>
                        <w:right w:val="none" w:sz="0" w:space="0" w:color="auto"/>
                      </w:divBdr>
                      <w:divsChild>
                        <w:div w:id="292564603">
                          <w:marLeft w:val="0"/>
                          <w:marRight w:val="0"/>
                          <w:marTop w:val="0"/>
                          <w:marBottom w:val="0"/>
                          <w:divBdr>
                            <w:top w:val="none" w:sz="0" w:space="0" w:color="auto"/>
                            <w:left w:val="none" w:sz="0" w:space="0" w:color="auto"/>
                            <w:bottom w:val="none" w:sz="0" w:space="0" w:color="auto"/>
                            <w:right w:val="none" w:sz="0" w:space="0" w:color="auto"/>
                          </w:divBdr>
                          <w:divsChild>
                            <w:div w:id="788165657">
                              <w:marLeft w:val="0"/>
                              <w:marRight w:val="0"/>
                              <w:marTop w:val="0"/>
                              <w:marBottom w:val="0"/>
                              <w:divBdr>
                                <w:top w:val="none" w:sz="0" w:space="0" w:color="auto"/>
                                <w:left w:val="none" w:sz="0" w:space="0" w:color="auto"/>
                                <w:bottom w:val="none" w:sz="0" w:space="0" w:color="auto"/>
                                <w:right w:val="none" w:sz="0" w:space="0" w:color="auto"/>
                              </w:divBdr>
                              <w:divsChild>
                                <w:div w:id="732116086">
                                  <w:marLeft w:val="0"/>
                                  <w:marRight w:val="0"/>
                                  <w:marTop w:val="0"/>
                                  <w:marBottom w:val="0"/>
                                  <w:divBdr>
                                    <w:top w:val="none" w:sz="0" w:space="0" w:color="auto"/>
                                    <w:left w:val="none" w:sz="0" w:space="0" w:color="auto"/>
                                    <w:bottom w:val="none" w:sz="0" w:space="0" w:color="auto"/>
                                    <w:right w:val="none" w:sz="0" w:space="0" w:color="auto"/>
                                  </w:divBdr>
                                  <w:divsChild>
                                    <w:div w:id="758525129">
                                      <w:marLeft w:val="0"/>
                                      <w:marRight w:val="0"/>
                                      <w:marTop w:val="0"/>
                                      <w:marBottom w:val="0"/>
                                      <w:divBdr>
                                        <w:top w:val="none" w:sz="0" w:space="0" w:color="auto"/>
                                        <w:left w:val="none" w:sz="0" w:space="0" w:color="auto"/>
                                        <w:bottom w:val="none" w:sz="0" w:space="0" w:color="auto"/>
                                        <w:right w:val="none" w:sz="0" w:space="0" w:color="auto"/>
                                      </w:divBdr>
                                      <w:divsChild>
                                        <w:div w:id="1757558642">
                                          <w:marLeft w:val="0"/>
                                          <w:marRight w:val="0"/>
                                          <w:marTop w:val="0"/>
                                          <w:marBottom w:val="0"/>
                                          <w:divBdr>
                                            <w:top w:val="none" w:sz="0" w:space="0" w:color="auto"/>
                                            <w:left w:val="none" w:sz="0" w:space="0" w:color="auto"/>
                                            <w:bottom w:val="none" w:sz="0" w:space="0" w:color="auto"/>
                                            <w:right w:val="none" w:sz="0" w:space="0" w:color="auto"/>
                                          </w:divBdr>
                                          <w:divsChild>
                                            <w:div w:id="862287199">
                                              <w:marLeft w:val="0"/>
                                              <w:marRight w:val="0"/>
                                              <w:marTop w:val="0"/>
                                              <w:marBottom w:val="0"/>
                                              <w:divBdr>
                                                <w:top w:val="none" w:sz="0" w:space="0" w:color="auto"/>
                                                <w:left w:val="none" w:sz="0" w:space="0" w:color="auto"/>
                                                <w:bottom w:val="none" w:sz="0" w:space="0" w:color="auto"/>
                                                <w:right w:val="none" w:sz="0" w:space="0" w:color="auto"/>
                                              </w:divBdr>
                                              <w:divsChild>
                                                <w:div w:id="37122287">
                                                  <w:marLeft w:val="0"/>
                                                  <w:marRight w:val="0"/>
                                                  <w:marTop w:val="0"/>
                                                  <w:marBottom w:val="0"/>
                                                  <w:divBdr>
                                                    <w:top w:val="none" w:sz="0" w:space="0" w:color="auto"/>
                                                    <w:left w:val="none" w:sz="0" w:space="0" w:color="auto"/>
                                                    <w:bottom w:val="none" w:sz="0" w:space="0" w:color="auto"/>
                                                    <w:right w:val="none" w:sz="0" w:space="0" w:color="auto"/>
                                                  </w:divBdr>
                                                  <w:divsChild>
                                                    <w:div w:id="864173180">
                                                      <w:marLeft w:val="0"/>
                                                      <w:marRight w:val="0"/>
                                                      <w:marTop w:val="0"/>
                                                      <w:marBottom w:val="0"/>
                                                      <w:divBdr>
                                                        <w:top w:val="none" w:sz="0" w:space="0" w:color="auto"/>
                                                        <w:left w:val="none" w:sz="0" w:space="0" w:color="auto"/>
                                                        <w:bottom w:val="none" w:sz="0" w:space="0" w:color="auto"/>
                                                        <w:right w:val="none" w:sz="0" w:space="0" w:color="auto"/>
                                                      </w:divBdr>
                                                      <w:divsChild>
                                                        <w:div w:id="1812823660">
                                                          <w:marLeft w:val="0"/>
                                                          <w:marRight w:val="0"/>
                                                          <w:marTop w:val="0"/>
                                                          <w:marBottom w:val="0"/>
                                                          <w:divBdr>
                                                            <w:top w:val="none" w:sz="0" w:space="0" w:color="auto"/>
                                                            <w:left w:val="none" w:sz="0" w:space="0" w:color="auto"/>
                                                            <w:bottom w:val="none" w:sz="0" w:space="0" w:color="auto"/>
                                                            <w:right w:val="none" w:sz="0" w:space="0" w:color="auto"/>
                                                          </w:divBdr>
                                                          <w:divsChild>
                                                            <w:div w:id="352732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7546367">
      <w:bodyDiv w:val="1"/>
      <w:marLeft w:val="0"/>
      <w:marRight w:val="0"/>
      <w:marTop w:val="0"/>
      <w:marBottom w:val="0"/>
      <w:divBdr>
        <w:top w:val="none" w:sz="0" w:space="0" w:color="auto"/>
        <w:left w:val="none" w:sz="0" w:space="0" w:color="auto"/>
        <w:bottom w:val="none" w:sz="0" w:space="0" w:color="auto"/>
        <w:right w:val="none" w:sz="0" w:space="0" w:color="auto"/>
      </w:divBdr>
      <w:divsChild>
        <w:div w:id="2049719566">
          <w:marLeft w:val="0"/>
          <w:marRight w:val="0"/>
          <w:marTop w:val="0"/>
          <w:marBottom w:val="0"/>
          <w:divBdr>
            <w:top w:val="none" w:sz="0" w:space="0" w:color="auto"/>
            <w:left w:val="none" w:sz="0" w:space="0" w:color="auto"/>
            <w:bottom w:val="none" w:sz="0" w:space="0" w:color="auto"/>
            <w:right w:val="none" w:sz="0" w:space="0" w:color="auto"/>
          </w:divBdr>
          <w:divsChild>
            <w:div w:id="22487195">
              <w:marLeft w:val="0"/>
              <w:marRight w:val="0"/>
              <w:marTop w:val="0"/>
              <w:marBottom w:val="0"/>
              <w:divBdr>
                <w:top w:val="none" w:sz="0" w:space="0" w:color="auto"/>
                <w:left w:val="none" w:sz="0" w:space="0" w:color="auto"/>
                <w:bottom w:val="none" w:sz="0" w:space="0" w:color="auto"/>
                <w:right w:val="none" w:sz="0" w:space="0" w:color="auto"/>
              </w:divBdr>
              <w:divsChild>
                <w:div w:id="1797217280">
                  <w:marLeft w:val="0"/>
                  <w:marRight w:val="0"/>
                  <w:marTop w:val="0"/>
                  <w:marBottom w:val="0"/>
                  <w:divBdr>
                    <w:top w:val="none" w:sz="0" w:space="0" w:color="auto"/>
                    <w:left w:val="none" w:sz="0" w:space="0" w:color="auto"/>
                    <w:bottom w:val="none" w:sz="0" w:space="0" w:color="auto"/>
                    <w:right w:val="none" w:sz="0" w:space="0" w:color="auto"/>
                  </w:divBdr>
                  <w:divsChild>
                    <w:div w:id="1148208796">
                      <w:marLeft w:val="0"/>
                      <w:marRight w:val="0"/>
                      <w:marTop w:val="0"/>
                      <w:marBottom w:val="0"/>
                      <w:divBdr>
                        <w:top w:val="none" w:sz="0" w:space="0" w:color="auto"/>
                        <w:left w:val="none" w:sz="0" w:space="0" w:color="auto"/>
                        <w:bottom w:val="none" w:sz="0" w:space="0" w:color="auto"/>
                        <w:right w:val="none" w:sz="0" w:space="0" w:color="auto"/>
                      </w:divBdr>
                      <w:divsChild>
                        <w:div w:id="746265160">
                          <w:marLeft w:val="0"/>
                          <w:marRight w:val="0"/>
                          <w:marTop w:val="0"/>
                          <w:marBottom w:val="0"/>
                          <w:divBdr>
                            <w:top w:val="none" w:sz="0" w:space="0" w:color="auto"/>
                            <w:left w:val="none" w:sz="0" w:space="0" w:color="auto"/>
                            <w:bottom w:val="none" w:sz="0" w:space="0" w:color="auto"/>
                            <w:right w:val="none" w:sz="0" w:space="0" w:color="auto"/>
                          </w:divBdr>
                          <w:divsChild>
                            <w:div w:id="1158574686">
                              <w:marLeft w:val="0"/>
                              <w:marRight w:val="0"/>
                              <w:marTop w:val="0"/>
                              <w:marBottom w:val="0"/>
                              <w:divBdr>
                                <w:top w:val="none" w:sz="0" w:space="0" w:color="auto"/>
                                <w:left w:val="none" w:sz="0" w:space="0" w:color="auto"/>
                                <w:bottom w:val="none" w:sz="0" w:space="0" w:color="auto"/>
                                <w:right w:val="none" w:sz="0" w:space="0" w:color="auto"/>
                              </w:divBdr>
                              <w:divsChild>
                                <w:div w:id="1761830387">
                                  <w:marLeft w:val="0"/>
                                  <w:marRight w:val="0"/>
                                  <w:marTop w:val="0"/>
                                  <w:marBottom w:val="0"/>
                                  <w:divBdr>
                                    <w:top w:val="none" w:sz="0" w:space="0" w:color="auto"/>
                                    <w:left w:val="none" w:sz="0" w:space="0" w:color="auto"/>
                                    <w:bottom w:val="none" w:sz="0" w:space="0" w:color="auto"/>
                                    <w:right w:val="none" w:sz="0" w:space="0" w:color="auto"/>
                                  </w:divBdr>
                                  <w:divsChild>
                                    <w:div w:id="1256212721">
                                      <w:marLeft w:val="0"/>
                                      <w:marRight w:val="0"/>
                                      <w:marTop w:val="0"/>
                                      <w:marBottom w:val="0"/>
                                      <w:divBdr>
                                        <w:top w:val="none" w:sz="0" w:space="0" w:color="auto"/>
                                        <w:left w:val="none" w:sz="0" w:space="0" w:color="auto"/>
                                        <w:bottom w:val="none" w:sz="0" w:space="0" w:color="auto"/>
                                        <w:right w:val="none" w:sz="0" w:space="0" w:color="auto"/>
                                      </w:divBdr>
                                      <w:divsChild>
                                        <w:div w:id="2050060525">
                                          <w:marLeft w:val="0"/>
                                          <w:marRight w:val="0"/>
                                          <w:marTop w:val="0"/>
                                          <w:marBottom w:val="0"/>
                                          <w:divBdr>
                                            <w:top w:val="none" w:sz="0" w:space="0" w:color="auto"/>
                                            <w:left w:val="none" w:sz="0" w:space="0" w:color="auto"/>
                                            <w:bottom w:val="none" w:sz="0" w:space="0" w:color="auto"/>
                                            <w:right w:val="none" w:sz="0" w:space="0" w:color="auto"/>
                                          </w:divBdr>
                                          <w:divsChild>
                                            <w:div w:id="188879833">
                                              <w:marLeft w:val="0"/>
                                              <w:marRight w:val="0"/>
                                              <w:marTop w:val="0"/>
                                              <w:marBottom w:val="0"/>
                                              <w:divBdr>
                                                <w:top w:val="none" w:sz="0" w:space="0" w:color="auto"/>
                                                <w:left w:val="none" w:sz="0" w:space="0" w:color="auto"/>
                                                <w:bottom w:val="none" w:sz="0" w:space="0" w:color="auto"/>
                                                <w:right w:val="none" w:sz="0" w:space="0" w:color="auto"/>
                                              </w:divBdr>
                                              <w:divsChild>
                                                <w:div w:id="276255360">
                                                  <w:marLeft w:val="0"/>
                                                  <w:marRight w:val="0"/>
                                                  <w:marTop w:val="0"/>
                                                  <w:marBottom w:val="0"/>
                                                  <w:divBdr>
                                                    <w:top w:val="none" w:sz="0" w:space="0" w:color="auto"/>
                                                    <w:left w:val="none" w:sz="0" w:space="0" w:color="auto"/>
                                                    <w:bottom w:val="none" w:sz="0" w:space="0" w:color="auto"/>
                                                    <w:right w:val="none" w:sz="0" w:space="0" w:color="auto"/>
                                                  </w:divBdr>
                                                  <w:divsChild>
                                                    <w:div w:id="2065522528">
                                                      <w:marLeft w:val="0"/>
                                                      <w:marRight w:val="0"/>
                                                      <w:marTop w:val="0"/>
                                                      <w:marBottom w:val="0"/>
                                                      <w:divBdr>
                                                        <w:top w:val="none" w:sz="0" w:space="0" w:color="auto"/>
                                                        <w:left w:val="none" w:sz="0" w:space="0" w:color="auto"/>
                                                        <w:bottom w:val="none" w:sz="0" w:space="0" w:color="auto"/>
                                                        <w:right w:val="none" w:sz="0" w:space="0" w:color="auto"/>
                                                      </w:divBdr>
                                                      <w:divsChild>
                                                        <w:div w:id="329020180">
                                                          <w:marLeft w:val="0"/>
                                                          <w:marRight w:val="0"/>
                                                          <w:marTop w:val="0"/>
                                                          <w:marBottom w:val="0"/>
                                                          <w:divBdr>
                                                            <w:top w:val="none" w:sz="0" w:space="0" w:color="auto"/>
                                                            <w:left w:val="none" w:sz="0" w:space="0" w:color="auto"/>
                                                            <w:bottom w:val="none" w:sz="0" w:space="0" w:color="auto"/>
                                                            <w:right w:val="none" w:sz="0" w:space="0" w:color="auto"/>
                                                          </w:divBdr>
                                                          <w:divsChild>
                                                            <w:div w:id="112553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0168625">
      <w:bodyDiv w:val="1"/>
      <w:marLeft w:val="0"/>
      <w:marRight w:val="0"/>
      <w:marTop w:val="0"/>
      <w:marBottom w:val="0"/>
      <w:divBdr>
        <w:top w:val="none" w:sz="0" w:space="0" w:color="auto"/>
        <w:left w:val="none" w:sz="0" w:space="0" w:color="auto"/>
        <w:bottom w:val="none" w:sz="0" w:space="0" w:color="auto"/>
        <w:right w:val="none" w:sz="0" w:space="0" w:color="auto"/>
      </w:divBdr>
      <w:divsChild>
        <w:div w:id="455369867">
          <w:marLeft w:val="0"/>
          <w:marRight w:val="0"/>
          <w:marTop w:val="0"/>
          <w:marBottom w:val="0"/>
          <w:divBdr>
            <w:top w:val="none" w:sz="0" w:space="0" w:color="auto"/>
            <w:left w:val="none" w:sz="0" w:space="0" w:color="auto"/>
            <w:bottom w:val="none" w:sz="0" w:space="0" w:color="auto"/>
            <w:right w:val="none" w:sz="0" w:space="0" w:color="auto"/>
          </w:divBdr>
          <w:divsChild>
            <w:div w:id="1199204560">
              <w:marLeft w:val="0"/>
              <w:marRight w:val="0"/>
              <w:marTop w:val="0"/>
              <w:marBottom w:val="0"/>
              <w:divBdr>
                <w:top w:val="none" w:sz="0" w:space="0" w:color="auto"/>
                <w:left w:val="none" w:sz="0" w:space="0" w:color="auto"/>
                <w:bottom w:val="none" w:sz="0" w:space="0" w:color="auto"/>
                <w:right w:val="none" w:sz="0" w:space="0" w:color="auto"/>
              </w:divBdr>
              <w:divsChild>
                <w:div w:id="806315837">
                  <w:marLeft w:val="0"/>
                  <w:marRight w:val="0"/>
                  <w:marTop w:val="0"/>
                  <w:marBottom w:val="0"/>
                  <w:divBdr>
                    <w:top w:val="none" w:sz="0" w:space="0" w:color="auto"/>
                    <w:left w:val="none" w:sz="0" w:space="0" w:color="auto"/>
                    <w:bottom w:val="none" w:sz="0" w:space="0" w:color="auto"/>
                    <w:right w:val="none" w:sz="0" w:space="0" w:color="auto"/>
                  </w:divBdr>
                  <w:divsChild>
                    <w:div w:id="1491293718">
                      <w:marLeft w:val="0"/>
                      <w:marRight w:val="0"/>
                      <w:marTop w:val="0"/>
                      <w:marBottom w:val="0"/>
                      <w:divBdr>
                        <w:top w:val="none" w:sz="0" w:space="0" w:color="auto"/>
                        <w:left w:val="none" w:sz="0" w:space="0" w:color="auto"/>
                        <w:bottom w:val="none" w:sz="0" w:space="0" w:color="auto"/>
                        <w:right w:val="none" w:sz="0" w:space="0" w:color="auto"/>
                      </w:divBdr>
                      <w:divsChild>
                        <w:div w:id="1963076607">
                          <w:marLeft w:val="0"/>
                          <w:marRight w:val="0"/>
                          <w:marTop w:val="0"/>
                          <w:marBottom w:val="0"/>
                          <w:divBdr>
                            <w:top w:val="none" w:sz="0" w:space="0" w:color="auto"/>
                            <w:left w:val="none" w:sz="0" w:space="0" w:color="auto"/>
                            <w:bottom w:val="none" w:sz="0" w:space="0" w:color="auto"/>
                            <w:right w:val="none" w:sz="0" w:space="0" w:color="auto"/>
                          </w:divBdr>
                          <w:divsChild>
                            <w:div w:id="92753368">
                              <w:marLeft w:val="0"/>
                              <w:marRight w:val="0"/>
                              <w:marTop w:val="0"/>
                              <w:marBottom w:val="0"/>
                              <w:divBdr>
                                <w:top w:val="none" w:sz="0" w:space="0" w:color="auto"/>
                                <w:left w:val="none" w:sz="0" w:space="0" w:color="auto"/>
                                <w:bottom w:val="none" w:sz="0" w:space="0" w:color="auto"/>
                                <w:right w:val="none" w:sz="0" w:space="0" w:color="auto"/>
                              </w:divBdr>
                              <w:divsChild>
                                <w:div w:id="589705690">
                                  <w:marLeft w:val="0"/>
                                  <w:marRight w:val="0"/>
                                  <w:marTop w:val="0"/>
                                  <w:marBottom w:val="0"/>
                                  <w:divBdr>
                                    <w:top w:val="none" w:sz="0" w:space="0" w:color="auto"/>
                                    <w:left w:val="none" w:sz="0" w:space="0" w:color="auto"/>
                                    <w:bottom w:val="none" w:sz="0" w:space="0" w:color="auto"/>
                                    <w:right w:val="none" w:sz="0" w:space="0" w:color="auto"/>
                                  </w:divBdr>
                                  <w:divsChild>
                                    <w:div w:id="1172716732">
                                      <w:marLeft w:val="0"/>
                                      <w:marRight w:val="0"/>
                                      <w:marTop w:val="0"/>
                                      <w:marBottom w:val="0"/>
                                      <w:divBdr>
                                        <w:top w:val="none" w:sz="0" w:space="0" w:color="auto"/>
                                        <w:left w:val="none" w:sz="0" w:space="0" w:color="auto"/>
                                        <w:bottom w:val="none" w:sz="0" w:space="0" w:color="auto"/>
                                        <w:right w:val="none" w:sz="0" w:space="0" w:color="auto"/>
                                      </w:divBdr>
                                      <w:divsChild>
                                        <w:div w:id="1815415777">
                                          <w:marLeft w:val="0"/>
                                          <w:marRight w:val="0"/>
                                          <w:marTop w:val="0"/>
                                          <w:marBottom w:val="0"/>
                                          <w:divBdr>
                                            <w:top w:val="none" w:sz="0" w:space="0" w:color="auto"/>
                                            <w:left w:val="none" w:sz="0" w:space="0" w:color="auto"/>
                                            <w:bottom w:val="none" w:sz="0" w:space="0" w:color="auto"/>
                                            <w:right w:val="none" w:sz="0" w:space="0" w:color="auto"/>
                                          </w:divBdr>
                                          <w:divsChild>
                                            <w:div w:id="252860588">
                                              <w:marLeft w:val="0"/>
                                              <w:marRight w:val="0"/>
                                              <w:marTop w:val="0"/>
                                              <w:marBottom w:val="0"/>
                                              <w:divBdr>
                                                <w:top w:val="none" w:sz="0" w:space="0" w:color="auto"/>
                                                <w:left w:val="none" w:sz="0" w:space="0" w:color="auto"/>
                                                <w:bottom w:val="none" w:sz="0" w:space="0" w:color="auto"/>
                                                <w:right w:val="none" w:sz="0" w:space="0" w:color="auto"/>
                                              </w:divBdr>
                                              <w:divsChild>
                                                <w:div w:id="362830021">
                                                  <w:marLeft w:val="0"/>
                                                  <w:marRight w:val="0"/>
                                                  <w:marTop w:val="0"/>
                                                  <w:marBottom w:val="0"/>
                                                  <w:divBdr>
                                                    <w:top w:val="none" w:sz="0" w:space="0" w:color="auto"/>
                                                    <w:left w:val="none" w:sz="0" w:space="0" w:color="auto"/>
                                                    <w:bottom w:val="none" w:sz="0" w:space="0" w:color="auto"/>
                                                    <w:right w:val="none" w:sz="0" w:space="0" w:color="auto"/>
                                                  </w:divBdr>
                                                  <w:divsChild>
                                                    <w:div w:id="450976651">
                                                      <w:marLeft w:val="0"/>
                                                      <w:marRight w:val="0"/>
                                                      <w:marTop w:val="0"/>
                                                      <w:marBottom w:val="0"/>
                                                      <w:divBdr>
                                                        <w:top w:val="none" w:sz="0" w:space="0" w:color="auto"/>
                                                        <w:left w:val="none" w:sz="0" w:space="0" w:color="auto"/>
                                                        <w:bottom w:val="none" w:sz="0" w:space="0" w:color="auto"/>
                                                        <w:right w:val="none" w:sz="0" w:space="0" w:color="auto"/>
                                                      </w:divBdr>
                                                      <w:divsChild>
                                                        <w:div w:id="502284783">
                                                          <w:marLeft w:val="0"/>
                                                          <w:marRight w:val="0"/>
                                                          <w:marTop w:val="0"/>
                                                          <w:marBottom w:val="0"/>
                                                          <w:divBdr>
                                                            <w:top w:val="none" w:sz="0" w:space="0" w:color="auto"/>
                                                            <w:left w:val="none" w:sz="0" w:space="0" w:color="auto"/>
                                                            <w:bottom w:val="none" w:sz="0" w:space="0" w:color="auto"/>
                                                            <w:right w:val="none" w:sz="0" w:space="0" w:color="auto"/>
                                                          </w:divBdr>
                                                          <w:divsChild>
                                                            <w:div w:id="11570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44056851">
      <w:bodyDiv w:val="1"/>
      <w:marLeft w:val="0"/>
      <w:marRight w:val="0"/>
      <w:marTop w:val="0"/>
      <w:marBottom w:val="0"/>
      <w:divBdr>
        <w:top w:val="none" w:sz="0" w:space="0" w:color="auto"/>
        <w:left w:val="none" w:sz="0" w:space="0" w:color="auto"/>
        <w:bottom w:val="none" w:sz="0" w:space="0" w:color="auto"/>
        <w:right w:val="none" w:sz="0" w:space="0" w:color="auto"/>
      </w:divBdr>
    </w:div>
    <w:div w:id="1573807404">
      <w:bodyDiv w:val="1"/>
      <w:marLeft w:val="0"/>
      <w:marRight w:val="0"/>
      <w:marTop w:val="0"/>
      <w:marBottom w:val="0"/>
      <w:divBdr>
        <w:top w:val="none" w:sz="0" w:space="0" w:color="auto"/>
        <w:left w:val="none" w:sz="0" w:space="0" w:color="auto"/>
        <w:bottom w:val="none" w:sz="0" w:space="0" w:color="auto"/>
        <w:right w:val="none" w:sz="0" w:space="0" w:color="auto"/>
      </w:divBdr>
      <w:divsChild>
        <w:div w:id="451361195">
          <w:marLeft w:val="0"/>
          <w:marRight w:val="0"/>
          <w:marTop w:val="0"/>
          <w:marBottom w:val="0"/>
          <w:divBdr>
            <w:top w:val="none" w:sz="0" w:space="0" w:color="auto"/>
            <w:left w:val="none" w:sz="0" w:space="0" w:color="auto"/>
            <w:bottom w:val="none" w:sz="0" w:space="0" w:color="auto"/>
            <w:right w:val="none" w:sz="0" w:space="0" w:color="auto"/>
          </w:divBdr>
          <w:divsChild>
            <w:div w:id="826746973">
              <w:marLeft w:val="0"/>
              <w:marRight w:val="0"/>
              <w:marTop w:val="0"/>
              <w:marBottom w:val="0"/>
              <w:divBdr>
                <w:top w:val="none" w:sz="0" w:space="0" w:color="auto"/>
                <w:left w:val="none" w:sz="0" w:space="0" w:color="auto"/>
                <w:bottom w:val="none" w:sz="0" w:space="0" w:color="auto"/>
                <w:right w:val="none" w:sz="0" w:space="0" w:color="auto"/>
              </w:divBdr>
              <w:divsChild>
                <w:div w:id="1514416966">
                  <w:marLeft w:val="0"/>
                  <w:marRight w:val="0"/>
                  <w:marTop w:val="0"/>
                  <w:marBottom w:val="0"/>
                  <w:divBdr>
                    <w:top w:val="none" w:sz="0" w:space="0" w:color="auto"/>
                    <w:left w:val="none" w:sz="0" w:space="0" w:color="auto"/>
                    <w:bottom w:val="none" w:sz="0" w:space="0" w:color="auto"/>
                    <w:right w:val="none" w:sz="0" w:space="0" w:color="auto"/>
                  </w:divBdr>
                  <w:divsChild>
                    <w:div w:id="829831815">
                      <w:marLeft w:val="0"/>
                      <w:marRight w:val="0"/>
                      <w:marTop w:val="0"/>
                      <w:marBottom w:val="0"/>
                      <w:divBdr>
                        <w:top w:val="none" w:sz="0" w:space="0" w:color="auto"/>
                        <w:left w:val="none" w:sz="0" w:space="0" w:color="auto"/>
                        <w:bottom w:val="none" w:sz="0" w:space="0" w:color="auto"/>
                        <w:right w:val="none" w:sz="0" w:space="0" w:color="auto"/>
                      </w:divBdr>
                      <w:divsChild>
                        <w:div w:id="1153915661">
                          <w:marLeft w:val="0"/>
                          <w:marRight w:val="0"/>
                          <w:marTop w:val="0"/>
                          <w:marBottom w:val="0"/>
                          <w:divBdr>
                            <w:top w:val="none" w:sz="0" w:space="0" w:color="auto"/>
                            <w:left w:val="none" w:sz="0" w:space="0" w:color="auto"/>
                            <w:bottom w:val="none" w:sz="0" w:space="0" w:color="auto"/>
                            <w:right w:val="none" w:sz="0" w:space="0" w:color="auto"/>
                          </w:divBdr>
                          <w:divsChild>
                            <w:div w:id="1478378219">
                              <w:marLeft w:val="0"/>
                              <w:marRight w:val="0"/>
                              <w:marTop w:val="0"/>
                              <w:marBottom w:val="0"/>
                              <w:divBdr>
                                <w:top w:val="none" w:sz="0" w:space="0" w:color="auto"/>
                                <w:left w:val="none" w:sz="0" w:space="0" w:color="auto"/>
                                <w:bottom w:val="none" w:sz="0" w:space="0" w:color="auto"/>
                                <w:right w:val="none" w:sz="0" w:space="0" w:color="auto"/>
                              </w:divBdr>
                              <w:divsChild>
                                <w:div w:id="658967268">
                                  <w:marLeft w:val="0"/>
                                  <w:marRight w:val="0"/>
                                  <w:marTop w:val="0"/>
                                  <w:marBottom w:val="0"/>
                                  <w:divBdr>
                                    <w:top w:val="none" w:sz="0" w:space="0" w:color="auto"/>
                                    <w:left w:val="none" w:sz="0" w:space="0" w:color="auto"/>
                                    <w:bottom w:val="none" w:sz="0" w:space="0" w:color="auto"/>
                                    <w:right w:val="none" w:sz="0" w:space="0" w:color="auto"/>
                                  </w:divBdr>
                                  <w:divsChild>
                                    <w:div w:id="719859333">
                                      <w:marLeft w:val="0"/>
                                      <w:marRight w:val="0"/>
                                      <w:marTop w:val="0"/>
                                      <w:marBottom w:val="0"/>
                                      <w:divBdr>
                                        <w:top w:val="none" w:sz="0" w:space="0" w:color="auto"/>
                                        <w:left w:val="none" w:sz="0" w:space="0" w:color="auto"/>
                                        <w:bottom w:val="none" w:sz="0" w:space="0" w:color="auto"/>
                                        <w:right w:val="none" w:sz="0" w:space="0" w:color="auto"/>
                                      </w:divBdr>
                                      <w:divsChild>
                                        <w:div w:id="277563742">
                                          <w:marLeft w:val="0"/>
                                          <w:marRight w:val="0"/>
                                          <w:marTop w:val="0"/>
                                          <w:marBottom w:val="0"/>
                                          <w:divBdr>
                                            <w:top w:val="none" w:sz="0" w:space="0" w:color="auto"/>
                                            <w:left w:val="none" w:sz="0" w:space="0" w:color="auto"/>
                                            <w:bottom w:val="none" w:sz="0" w:space="0" w:color="auto"/>
                                            <w:right w:val="none" w:sz="0" w:space="0" w:color="auto"/>
                                          </w:divBdr>
                                          <w:divsChild>
                                            <w:div w:id="595939607">
                                              <w:marLeft w:val="0"/>
                                              <w:marRight w:val="0"/>
                                              <w:marTop w:val="0"/>
                                              <w:marBottom w:val="0"/>
                                              <w:divBdr>
                                                <w:top w:val="none" w:sz="0" w:space="0" w:color="auto"/>
                                                <w:left w:val="none" w:sz="0" w:space="0" w:color="auto"/>
                                                <w:bottom w:val="none" w:sz="0" w:space="0" w:color="auto"/>
                                                <w:right w:val="none" w:sz="0" w:space="0" w:color="auto"/>
                                              </w:divBdr>
                                              <w:divsChild>
                                                <w:div w:id="2115704140">
                                                  <w:marLeft w:val="0"/>
                                                  <w:marRight w:val="0"/>
                                                  <w:marTop w:val="0"/>
                                                  <w:marBottom w:val="0"/>
                                                  <w:divBdr>
                                                    <w:top w:val="none" w:sz="0" w:space="0" w:color="auto"/>
                                                    <w:left w:val="none" w:sz="0" w:space="0" w:color="auto"/>
                                                    <w:bottom w:val="none" w:sz="0" w:space="0" w:color="auto"/>
                                                    <w:right w:val="none" w:sz="0" w:space="0" w:color="auto"/>
                                                  </w:divBdr>
                                                  <w:divsChild>
                                                    <w:div w:id="203758247">
                                                      <w:marLeft w:val="0"/>
                                                      <w:marRight w:val="0"/>
                                                      <w:marTop w:val="0"/>
                                                      <w:marBottom w:val="0"/>
                                                      <w:divBdr>
                                                        <w:top w:val="none" w:sz="0" w:space="0" w:color="auto"/>
                                                        <w:left w:val="none" w:sz="0" w:space="0" w:color="auto"/>
                                                        <w:bottom w:val="none" w:sz="0" w:space="0" w:color="auto"/>
                                                        <w:right w:val="none" w:sz="0" w:space="0" w:color="auto"/>
                                                      </w:divBdr>
                                                      <w:divsChild>
                                                        <w:div w:id="1360206370">
                                                          <w:marLeft w:val="0"/>
                                                          <w:marRight w:val="0"/>
                                                          <w:marTop w:val="0"/>
                                                          <w:marBottom w:val="0"/>
                                                          <w:divBdr>
                                                            <w:top w:val="none" w:sz="0" w:space="0" w:color="auto"/>
                                                            <w:left w:val="none" w:sz="0" w:space="0" w:color="auto"/>
                                                            <w:bottom w:val="none" w:sz="0" w:space="0" w:color="auto"/>
                                                            <w:right w:val="none" w:sz="0" w:space="0" w:color="auto"/>
                                                          </w:divBdr>
                                                          <w:divsChild>
                                                            <w:div w:id="124514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6741563">
      <w:bodyDiv w:val="1"/>
      <w:marLeft w:val="0"/>
      <w:marRight w:val="0"/>
      <w:marTop w:val="0"/>
      <w:marBottom w:val="0"/>
      <w:divBdr>
        <w:top w:val="none" w:sz="0" w:space="0" w:color="auto"/>
        <w:left w:val="none" w:sz="0" w:space="0" w:color="auto"/>
        <w:bottom w:val="none" w:sz="0" w:space="0" w:color="auto"/>
        <w:right w:val="none" w:sz="0" w:space="0" w:color="auto"/>
      </w:divBdr>
    </w:div>
    <w:div w:id="1580482043">
      <w:bodyDiv w:val="1"/>
      <w:marLeft w:val="0"/>
      <w:marRight w:val="0"/>
      <w:marTop w:val="0"/>
      <w:marBottom w:val="0"/>
      <w:divBdr>
        <w:top w:val="none" w:sz="0" w:space="0" w:color="auto"/>
        <w:left w:val="none" w:sz="0" w:space="0" w:color="auto"/>
        <w:bottom w:val="none" w:sz="0" w:space="0" w:color="auto"/>
        <w:right w:val="none" w:sz="0" w:space="0" w:color="auto"/>
      </w:divBdr>
      <w:divsChild>
        <w:div w:id="1887792935">
          <w:marLeft w:val="0"/>
          <w:marRight w:val="0"/>
          <w:marTop w:val="0"/>
          <w:marBottom w:val="0"/>
          <w:divBdr>
            <w:top w:val="none" w:sz="0" w:space="0" w:color="auto"/>
            <w:left w:val="none" w:sz="0" w:space="0" w:color="auto"/>
            <w:bottom w:val="none" w:sz="0" w:space="0" w:color="auto"/>
            <w:right w:val="none" w:sz="0" w:space="0" w:color="auto"/>
          </w:divBdr>
          <w:divsChild>
            <w:div w:id="1716810072">
              <w:marLeft w:val="0"/>
              <w:marRight w:val="0"/>
              <w:marTop w:val="0"/>
              <w:marBottom w:val="0"/>
              <w:divBdr>
                <w:top w:val="none" w:sz="0" w:space="0" w:color="auto"/>
                <w:left w:val="none" w:sz="0" w:space="0" w:color="auto"/>
                <w:bottom w:val="none" w:sz="0" w:space="0" w:color="auto"/>
                <w:right w:val="none" w:sz="0" w:space="0" w:color="auto"/>
              </w:divBdr>
              <w:divsChild>
                <w:div w:id="472648944">
                  <w:marLeft w:val="0"/>
                  <w:marRight w:val="0"/>
                  <w:marTop w:val="0"/>
                  <w:marBottom w:val="0"/>
                  <w:divBdr>
                    <w:top w:val="none" w:sz="0" w:space="0" w:color="auto"/>
                    <w:left w:val="none" w:sz="0" w:space="0" w:color="auto"/>
                    <w:bottom w:val="none" w:sz="0" w:space="0" w:color="auto"/>
                    <w:right w:val="none" w:sz="0" w:space="0" w:color="auto"/>
                  </w:divBdr>
                  <w:divsChild>
                    <w:div w:id="2093382161">
                      <w:marLeft w:val="0"/>
                      <w:marRight w:val="0"/>
                      <w:marTop w:val="0"/>
                      <w:marBottom w:val="0"/>
                      <w:divBdr>
                        <w:top w:val="none" w:sz="0" w:space="0" w:color="auto"/>
                        <w:left w:val="none" w:sz="0" w:space="0" w:color="auto"/>
                        <w:bottom w:val="none" w:sz="0" w:space="0" w:color="auto"/>
                        <w:right w:val="none" w:sz="0" w:space="0" w:color="auto"/>
                      </w:divBdr>
                      <w:divsChild>
                        <w:div w:id="517014074">
                          <w:marLeft w:val="0"/>
                          <w:marRight w:val="0"/>
                          <w:marTop w:val="0"/>
                          <w:marBottom w:val="0"/>
                          <w:divBdr>
                            <w:top w:val="none" w:sz="0" w:space="0" w:color="auto"/>
                            <w:left w:val="none" w:sz="0" w:space="0" w:color="auto"/>
                            <w:bottom w:val="none" w:sz="0" w:space="0" w:color="auto"/>
                            <w:right w:val="none" w:sz="0" w:space="0" w:color="auto"/>
                          </w:divBdr>
                          <w:divsChild>
                            <w:div w:id="43795658">
                              <w:marLeft w:val="0"/>
                              <w:marRight w:val="0"/>
                              <w:marTop w:val="0"/>
                              <w:marBottom w:val="0"/>
                              <w:divBdr>
                                <w:top w:val="none" w:sz="0" w:space="0" w:color="auto"/>
                                <w:left w:val="none" w:sz="0" w:space="0" w:color="auto"/>
                                <w:bottom w:val="none" w:sz="0" w:space="0" w:color="auto"/>
                                <w:right w:val="none" w:sz="0" w:space="0" w:color="auto"/>
                              </w:divBdr>
                              <w:divsChild>
                                <w:div w:id="1845783930">
                                  <w:marLeft w:val="0"/>
                                  <w:marRight w:val="0"/>
                                  <w:marTop w:val="0"/>
                                  <w:marBottom w:val="0"/>
                                  <w:divBdr>
                                    <w:top w:val="none" w:sz="0" w:space="0" w:color="auto"/>
                                    <w:left w:val="none" w:sz="0" w:space="0" w:color="auto"/>
                                    <w:bottom w:val="none" w:sz="0" w:space="0" w:color="auto"/>
                                    <w:right w:val="none" w:sz="0" w:space="0" w:color="auto"/>
                                  </w:divBdr>
                                  <w:divsChild>
                                    <w:div w:id="527522738">
                                      <w:marLeft w:val="0"/>
                                      <w:marRight w:val="0"/>
                                      <w:marTop w:val="0"/>
                                      <w:marBottom w:val="0"/>
                                      <w:divBdr>
                                        <w:top w:val="none" w:sz="0" w:space="0" w:color="auto"/>
                                        <w:left w:val="none" w:sz="0" w:space="0" w:color="auto"/>
                                        <w:bottom w:val="none" w:sz="0" w:space="0" w:color="auto"/>
                                        <w:right w:val="none" w:sz="0" w:space="0" w:color="auto"/>
                                      </w:divBdr>
                                      <w:divsChild>
                                        <w:div w:id="947539504">
                                          <w:marLeft w:val="0"/>
                                          <w:marRight w:val="0"/>
                                          <w:marTop w:val="0"/>
                                          <w:marBottom w:val="0"/>
                                          <w:divBdr>
                                            <w:top w:val="none" w:sz="0" w:space="0" w:color="auto"/>
                                            <w:left w:val="none" w:sz="0" w:space="0" w:color="auto"/>
                                            <w:bottom w:val="none" w:sz="0" w:space="0" w:color="auto"/>
                                            <w:right w:val="none" w:sz="0" w:space="0" w:color="auto"/>
                                          </w:divBdr>
                                          <w:divsChild>
                                            <w:div w:id="990137501">
                                              <w:marLeft w:val="0"/>
                                              <w:marRight w:val="0"/>
                                              <w:marTop w:val="0"/>
                                              <w:marBottom w:val="0"/>
                                              <w:divBdr>
                                                <w:top w:val="none" w:sz="0" w:space="0" w:color="auto"/>
                                                <w:left w:val="none" w:sz="0" w:space="0" w:color="auto"/>
                                                <w:bottom w:val="none" w:sz="0" w:space="0" w:color="auto"/>
                                                <w:right w:val="none" w:sz="0" w:space="0" w:color="auto"/>
                                              </w:divBdr>
                                              <w:divsChild>
                                                <w:div w:id="673335699">
                                                  <w:marLeft w:val="0"/>
                                                  <w:marRight w:val="0"/>
                                                  <w:marTop w:val="0"/>
                                                  <w:marBottom w:val="0"/>
                                                  <w:divBdr>
                                                    <w:top w:val="none" w:sz="0" w:space="0" w:color="auto"/>
                                                    <w:left w:val="none" w:sz="0" w:space="0" w:color="auto"/>
                                                    <w:bottom w:val="none" w:sz="0" w:space="0" w:color="auto"/>
                                                    <w:right w:val="none" w:sz="0" w:space="0" w:color="auto"/>
                                                  </w:divBdr>
                                                  <w:divsChild>
                                                    <w:div w:id="698697457">
                                                      <w:marLeft w:val="0"/>
                                                      <w:marRight w:val="0"/>
                                                      <w:marTop w:val="0"/>
                                                      <w:marBottom w:val="0"/>
                                                      <w:divBdr>
                                                        <w:top w:val="none" w:sz="0" w:space="0" w:color="auto"/>
                                                        <w:left w:val="none" w:sz="0" w:space="0" w:color="auto"/>
                                                        <w:bottom w:val="none" w:sz="0" w:space="0" w:color="auto"/>
                                                        <w:right w:val="none" w:sz="0" w:space="0" w:color="auto"/>
                                                      </w:divBdr>
                                                      <w:divsChild>
                                                        <w:div w:id="1278564676">
                                                          <w:marLeft w:val="0"/>
                                                          <w:marRight w:val="0"/>
                                                          <w:marTop w:val="0"/>
                                                          <w:marBottom w:val="0"/>
                                                          <w:divBdr>
                                                            <w:top w:val="none" w:sz="0" w:space="0" w:color="auto"/>
                                                            <w:left w:val="none" w:sz="0" w:space="0" w:color="auto"/>
                                                            <w:bottom w:val="none" w:sz="0" w:space="0" w:color="auto"/>
                                                            <w:right w:val="none" w:sz="0" w:space="0" w:color="auto"/>
                                                          </w:divBdr>
                                                          <w:divsChild>
                                                            <w:div w:id="169433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7885899">
      <w:bodyDiv w:val="1"/>
      <w:marLeft w:val="0"/>
      <w:marRight w:val="0"/>
      <w:marTop w:val="0"/>
      <w:marBottom w:val="0"/>
      <w:divBdr>
        <w:top w:val="none" w:sz="0" w:space="0" w:color="auto"/>
        <w:left w:val="none" w:sz="0" w:space="0" w:color="auto"/>
        <w:bottom w:val="none" w:sz="0" w:space="0" w:color="auto"/>
        <w:right w:val="none" w:sz="0" w:space="0" w:color="auto"/>
      </w:divBdr>
    </w:div>
    <w:div w:id="1588078398">
      <w:bodyDiv w:val="1"/>
      <w:marLeft w:val="0"/>
      <w:marRight w:val="0"/>
      <w:marTop w:val="0"/>
      <w:marBottom w:val="0"/>
      <w:divBdr>
        <w:top w:val="none" w:sz="0" w:space="0" w:color="auto"/>
        <w:left w:val="none" w:sz="0" w:space="0" w:color="auto"/>
        <w:bottom w:val="none" w:sz="0" w:space="0" w:color="auto"/>
        <w:right w:val="none" w:sz="0" w:space="0" w:color="auto"/>
      </w:divBdr>
      <w:divsChild>
        <w:div w:id="1648435104">
          <w:marLeft w:val="0"/>
          <w:marRight w:val="0"/>
          <w:marTop w:val="0"/>
          <w:marBottom w:val="0"/>
          <w:divBdr>
            <w:top w:val="none" w:sz="0" w:space="0" w:color="auto"/>
            <w:left w:val="none" w:sz="0" w:space="0" w:color="auto"/>
            <w:bottom w:val="none" w:sz="0" w:space="0" w:color="auto"/>
            <w:right w:val="none" w:sz="0" w:space="0" w:color="auto"/>
          </w:divBdr>
          <w:divsChild>
            <w:div w:id="1612978544">
              <w:marLeft w:val="0"/>
              <w:marRight w:val="0"/>
              <w:marTop w:val="0"/>
              <w:marBottom w:val="0"/>
              <w:divBdr>
                <w:top w:val="none" w:sz="0" w:space="0" w:color="auto"/>
                <w:left w:val="none" w:sz="0" w:space="0" w:color="auto"/>
                <w:bottom w:val="none" w:sz="0" w:space="0" w:color="auto"/>
                <w:right w:val="none" w:sz="0" w:space="0" w:color="auto"/>
              </w:divBdr>
              <w:divsChild>
                <w:div w:id="2007632249">
                  <w:marLeft w:val="0"/>
                  <w:marRight w:val="0"/>
                  <w:marTop w:val="0"/>
                  <w:marBottom w:val="0"/>
                  <w:divBdr>
                    <w:top w:val="none" w:sz="0" w:space="0" w:color="auto"/>
                    <w:left w:val="none" w:sz="0" w:space="0" w:color="auto"/>
                    <w:bottom w:val="none" w:sz="0" w:space="0" w:color="auto"/>
                    <w:right w:val="none" w:sz="0" w:space="0" w:color="auto"/>
                  </w:divBdr>
                  <w:divsChild>
                    <w:div w:id="1494370546">
                      <w:marLeft w:val="0"/>
                      <w:marRight w:val="0"/>
                      <w:marTop w:val="0"/>
                      <w:marBottom w:val="0"/>
                      <w:divBdr>
                        <w:top w:val="none" w:sz="0" w:space="0" w:color="auto"/>
                        <w:left w:val="none" w:sz="0" w:space="0" w:color="auto"/>
                        <w:bottom w:val="none" w:sz="0" w:space="0" w:color="auto"/>
                        <w:right w:val="none" w:sz="0" w:space="0" w:color="auto"/>
                      </w:divBdr>
                      <w:divsChild>
                        <w:div w:id="1154956161">
                          <w:marLeft w:val="0"/>
                          <w:marRight w:val="0"/>
                          <w:marTop w:val="0"/>
                          <w:marBottom w:val="0"/>
                          <w:divBdr>
                            <w:top w:val="none" w:sz="0" w:space="0" w:color="auto"/>
                            <w:left w:val="none" w:sz="0" w:space="0" w:color="auto"/>
                            <w:bottom w:val="none" w:sz="0" w:space="0" w:color="auto"/>
                            <w:right w:val="none" w:sz="0" w:space="0" w:color="auto"/>
                          </w:divBdr>
                          <w:divsChild>
                            <w:div w:id="23992383">
                              <w:marLeft w:val="0"/>
                              <w:marRight w:val="0"/>
                              <w:marTop w:val="0"/>
                              <w:marBottom w:val="0"/>
                              <w:divBdr>
                                <w:top w:val="none" w:sz="0" w:space="0" w:color="auto"/>
                                <w:left w:val="none" w:sz="0" w:space="0" w:color="auto"/>
                                <w:bottom w:val="none" w:sz="0" w:space="0" w:color="auto"/>
                                <w:right w:val="none" w:sz="0" w:space="0" w:color="auto"/>
                              </w:divBdr>
                              <w:divsChild>
                                <w:div w:id="1914972780">
                                  <w:marLeft w:val="0"/>
                                  <w:marRight w:val="0"/>
                                  <w:marTop w:val="0"/>
                                  <w:marBottom w:val="0"/>
                                  <w:divBdr>
                                    <w:top w:val="none" w:sz="0" w:space="0" w:color="auto"/>
                                    <w:left w:val="none" w:sz="0" w:space="0" w:color="auto"/>
                                    <w:bottom w:val="none" w:sz="0" w:space="0" w:color="auto"/>
                                    <w:right w:val="none" w:sz="0" w:space="0" w:color="auto"/>
                                  </w:divBdr>
                                  <w:divsChild>
                                    <w:div w:id="482813460">
                                      <w:marLeft w:val="0"/>
                                      <w:marRight w:val="0"/>
                                      <w:marTop w:val="0"/>
                                      <w:marBottom w:val="0"/>
                                      <w:divBdr>
                                        <w:top w:val="none" w:sz="0" w:space="0" w:color="auto"/>
                                        <w:left w:val="none" w:sz="0" w:space="0" w:color="auto"/>
                                        <w:bottom w:val="none" w:sz="0" w:space="0" w:color="auto"/>
                                        <w:right w:val="none" w:sz="0" w:space="0" w:color="auto"/>
                                      </w:divBdr>
                                      <w:divsChild>
                                        <w:div w:id="730883994">
                                          <w:marLeft w:val="0"/>
                                          <w:marRight w:val="0"/>
                                          <w:marTop w:val="0"/>
                                          <w:marBottom w:val="0"/>
                                          <w:divBdr>
                                            <w:top w:val="none" w:sz="0" w:space="0" w:color="auto"/>
                                            <w:left w:val="none" w:sz="0" w:space="0" w:color="auto"/>
                                            <w:bottom w:val="none" w:sz="0" w:space="0" w:color="auto"/>
                                            <w:right w:val="none" w:sz="0" w:space="0" w:color="auto"/>
                                          </w:divBdr>
                                          <w:divsChild>
                                            <w:div w:id="999501715">
                                              <w:marLeft w:val="0"/>
                                              <w:marRight w:val="0"/>
                                              <w:marTop w:val="0"/>
                                              <w:marBottom w:val="0"/>
                                              <w:divBdr>
                                                <w:top w:val="none" w:sz="0" w:space="0" w:color="auto"/>
                                                <w:left w:val="none" w:sz="0" w:space="0" w:color="auto"/>
                                                <w:bottom w:val="none" w:sz="0" w:space="0" w:color="auto"/>
                                                <w:right w:val="none" w:sz="0" w:space="0" w:color="auto"/>
                                              </w:divBdr>
                                              <w:divsChild>
                                                <w:div w:id="1744988859">
                                                  <w:marLeft w:val="0"/>
                                                  <w:marRight w:val="0"/>
                                                  <w:marTop w:val="0"/>
                                                  <w:marBottom w:val="0"/>
                                                  <w:divBdr>
                                                    <w:top w:val="none" w:sz="0" w:space="0" w:color="auto"/>
                                                    <w:left w:val="none" w:sz="0" w:space="0" w:color="auto"/>
                                                    <w:bottom w:val="none" w:sz="0" w:space="0" w:color="auto"/>
                                                    <w:right w:val="none" w:sz="0" w:space="0" w:color="auto"/>
                                                  </w:divBdr>
                                                  <w:divsChild>
                                                    <w:div w:id="1304382395">
                                                      <w:marLeft w:val="0"/>
                                                      <w:marRight w:val="0"/>
                                                      <w:marTop w:val="0"/>
                                                      <w:marBottom w:val="0"/>
                                                      <w:divBdr>
                                                        <w:top w:val="none" w:sz="0" w:space="0" w:color="auto"/>
                                                        <w:left w:val="none" w:sz="0" w:space="0" w:color="auto"/>
                                                        <w:bottom w:val="none" w:sz="0" w:space="0" w:color="auto"/>
                                                        <w:right w:val="none" w:sz="0" w:space="0" w:color="auto"/>
                                                      </w:divBdr>
                                                      <w:divsChild>
                                                        <w:div w:id="587929724">
                                                          <w:marLeft w:val="0"/>
                                                          <w:marRight w:val="0"/>
                                                          <w:marTop w:val="0"/>
                                                          <w:marBottom w:val="0"/>
                                                          <w:divBdr>
                                                            <w:top w:val="none" w:sz="0" w:space="0" w:color="auto"/>
                                                            <w:left w:val="none" w:sz="0" w:space="0" w:color="auto"/>
                                                            <w:bottom w:val="none" w:sz="0" w:space="0" w:color="auto"/>
                                                            <w:right w:val="none" w:sz="0" w:space="0" w:color="auto"/>
                                                          </w:divBdr>
                                                          <w:divsChild>
                                                            <w:div w:id="2706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99413567">
      <w:bodyDiv w:val="1"/>
      <w:marLeft w:val="0"/>
      <w:marRight w:val="0"/>
      <w:marTop w:val="0"/>
      <w:marBottom w:val="0"/>
      <w:divBdr>
        <w:top w:val="none" w:sz="0" w:space="0" w:color="auto"/>
        <w:left w:val="none" w:sz="0" w:space="0" w:color="auto"/>
        <w:bottom w:val="none" w:sz="0" w:space="0" w:color="auto"/>
        <w:right w:val="none" w:sz="0" w:space="0" w:color="auto"/>
      </w:divBdr>
    </w:div>
    <w:div w:id="1605919165">
      <w:bodyDiv w:val="1"/>
      <w:marLeft w:val="0"/>
      <w:marRight w:val="0"/>
      <w:marTop w:val="0"/>
      <w:marBottom w:val="0"/>
      <w:divBdr>
        <w:top w:val="none" w:sz="0" w:space="0" w:color="auto"/>
        <w:left w:val="none" w:sz="0" w:space="0" w:color="auto"/>
        <w:bottom w:val="none" w:sz="0" w:space="0" w:color="auto"/>
        <w:right w:val="none" w:sz="0" w:space="0" w:color="auto"/>
      </w:divBdr>
      <w:divsChild>
        <w:div w:id="1150974200">
          <w:marLeft w:val="0"/>
          <w:marRight w:val="0"/>
          <w:marTop w:val="0"/>
          <w:marBottom w:val="0"/>
          <w:divBdr>
            <w:top w:val="none" w:sz="0" w:space="0" w:color="auto"/>
            <w:left w:val="none" w:sz="0" w:space="0" w:color="auto"/>
            <w:bottom w:val="none" w:sz="0" w:space="0" w:color="auto"/>
            <w:right w:val="none" w:sz="0" w:space="0" w:color="auto"/>
          </w:divBdr>
          <w:divsChild>
            <w:div w:id="1897626257">
              <w:marLeft w:val="0"/>
              <w:marRight w:val="0"/>
              <w:marTop w:val="0"/>
              <w:marBottom w:val="0"/>
              <w:divBdr>
                <w:top w:val="none" w:sz="0" w:space="0" w:color="auto"/>
                <w:left w:val="none" w:sz="0" w:space="0" w:color="auto"/>
                <w:bottom w:val="none" w:sz="0" w:space="0" w:color="auto"/>
                <w:right w:val="none" w:sz="0" w:space="0" w:color="auto"/>
              </w:divBdr>
              <w:divsChild>
                <w:div w:id="1266696580">
                  <w:marLeft w:val="0"/>
                  <w:marRight w:val="0"/>
                  <w:marTop w:val="0"/>
                  <w:marBottom w:val="0"/>
                  <w:divBdr>
                    <w:top w:val="none" w:sz="0" w:space="0" w:color="auto"/>
                    <w:left w:val="none" w:sz="0" w:space="0" w:color="auto"/>
                    <w:bottom w:val="none" w:sz="0" w:space="0" w:color="auto"/>
                    <w:right w:val="none" w:sz="0" w:space="0" w:color="auto"/>
                  </w:divBdr>
                  <w:divsChild>
                    <w:div w:id="1609967153">
                      <w:marLeft w:val="0"/>
                      <w:marRight w:val="0"/>
                      <w:marTop w:val="0"/>
                      <w:marBottom w:val="0"/>
                      <w:divBdr>
                        <w:top w:val="none" w:sz="0" w:space="0" w:color="auto"/>
                        <w:left w:val="none" w:sz="0" w:space="0" w:color="auto"/>
                        <w:bottom w:val="none" w:sz="0" w:space="0" w:color="auto"/>
                        <w:right w:val="none" w:sz="0" w:space="0" w:color="auto"/>
                      </w:divBdr>
                      <w:divsChild>
                        <w:div w:id="429668909">
                          <w:marLeft w:val="0"/>
                          <w:marRight w:val="0"/>
                          <w:marTop w:val="0"/>
                          <w:marBottom w:val="0"/>
                          <w:divBdr>
                            <w:top w:val="none" w:sz="0" w:space="0" w:color="auto"/>
                            <w:left w:val="none" w:sz="0" w:space="0" w:color="auto"/>
                            <w:bottom w:val="none" w:sz="0" w:space="0" w:color="auto"/>
                            <w:right w:val="none" w:sz="0" w:space="0" w:color="auto"/>
                          </w:divBdr>
                          <w:divsChild>
                            <w:div w:id="1013000215">
                              <w:marLeft w:val="0"/>
                              <w:marRight w:val="0"/>
                              <w:marTop w:val="0"/>
                              <w:marBottom w:val="0"/>
                              <w:divBdr>
                                <w:top w:val="none" w:sz="0" w:space="0" w:color="auto"/>
                                <w:left w:val="none" w:sz="0" w:space="0" w:color="auto"/>
                                <w:bottom w:val="none" w:sz="0" w:space="0" w:color="auto"/>
                                <w:right w:val="none" w:sz="0" w:space="0" w:color="auto"/>
                              </w:divBdr>
                              <w:divsChild>
                                <w:div w:id="1301033352">
                                  <w:marLeft w:val="0"/>
                                  <w:marRight w:val="0"/>
                                  <w:marTop w:val="0"/>
                                  <w:marBottom w:val="0"/>
                                  <w:divBdr>
                                    <w:top w:val="none" w:sz="0" w:space="0" w:color="auto"/>
                                    <w:left w:val="none" w:sz="0" w:space="0" w:color="auto"/>
                                    <w:bottom w:val="none" w:sz="0" w:space="0" w:color="auto"/>
                                    <w:right w:val="none" w:sz="0" w:space="0" w:color="auto"/>
                                  </w:divBdr>
                                  <w:divsChild>
                                    <w:div w:id="599067951">
                                      <w:marLeft w:val="0"/>
                                      <w:marRight w:val="0"/>
                                      <w:marTop w:val="0"/>
                                      <w:marBottom w:val="0"/>
                                      <w:divBdr>
                                        <w:top w:val="none" w:sz="0" w:space="0" w:color="auto"/>
                                        <w:left w:val="none" w:sz="0" w:space="0" w:color="auto"/>
                                        <w:bottom w:val="none" w:sz="0" w:space="0" w:color="auto"/>
                                        <w:right w:val="none" w:sz="0" w:space="0" w:color="auto"/>
                                      </w:divBdr>
                                      <w:divsChild>
                                        <w:div w:id="1573807679">
                                          <w:marLeft w:val="0"/>
                                          <w:marRight w:val="0"/>
                                          <w:marTop w:val="0"/>
                                          <w:marBottom w:val="0"/>
                                          <w:divBdr>
                                            <w:top w:val="none" w:sz="0" w:space="0" w:color="auto"/>
                                            <w:left w:val="none" w:sz="0" w:space="0" w:color="auto"/>
                                            <w:bottom w:val="none" w:sz="0" w:space="0" w:color="auto"/>
                                            <w:right w:val="none" w:sz="0" w:space="0" w:color="auto"/>
                                          </w:divBdr>
                                          <w:divsChild>
                                            <w:div w:id="1253587077">
                                              <w:marLeft w:val="0"/>
                                              <w:marRight w:val="0"/>
                                              <w:marTop w:val="0"/>
                                              <w:marBottom w:val="0"/>
                                              <w:divBdr>
                                                <w:top w:val="none" w:sz="0" w:space="0" w:color="auto"/>
                                                <w:left w:val="none" w:sz="0" w:space="0" w:color="auto"/>
                                                <w:bottom w:val="none" w:sz="0" w:space="0" w:color="auto"/>
                                                <w:right w:val="none" w:sz="0" w:space="0" w:color="auto"/>
                                              </w:divBdr>
                                              <w:divsChild>
                                                <w:div w:id="1134523008">
                                                  <w:marLeft w:val="0"/>
                                                  <w:marRight w:val="0"/>
                                                  <w:marTop w:val="0"/>
                                                  <w:marBottom w:val="0"/>
                                                  <w:divBdr>
                                                    <w:top w:val="none" w:sz="0" w:space="0" w:color="auto"/>
                                                    <w:left w:val="none" w:sz="0" w:space="0" w:color="auto"/>
                                                    <w:bottom w:val="none" w:sz="0" w:space="0" w:color="auto"/>
                                                    <w:right w:val="none" w:sz="0" w:space="0" w:color="auto"/>
                                                  </w:divBdr>
                                                  <w:divsChild>
                                                    <w:div w:id="1657147218">
                                                      <w:marLeft w:val="0"/>
                                                      <w:marRight w:val="0"/>
                                                      <w:marTop w:val="0"/>
                                                      <w:marBottom w:val="0"/>
                                                      <w:divBdr>
                                                        <w:top w:val="none" w:sz="0" w:space="0" w:color="auto"/>
                                                        <w:left w:val="none" w:sz="0" w:space="0" w:color="auto"/>
                                                        <w:bottom w:val="none" w:sz="0" w:space="0" w:color="auto"/>
                                                        <w:right w:val="none" w:sz="0" w:space="0" w:color="auto"/>
                                                      </w:divBdr>
                                                      <w:divsChild>
                                                        <w:div w:id="1603805716">
                                                          <w:marLeft w:val="0"/>
                                                          <w:marRight w:val="0"/>
                                                          <w:marTop w:val="0"/>
                                                          <w:marBottom w:val="0"/>
                                                          <w:divBdr>
                                                            <w:top w:val="none" w:sz="0" w:space="0" w:color="auto"/>
                                                            <w:left w:val="none" w:sz="0" w:space="0" w:color="auto"/>
                                                            <w:bottom w:val="none" w:sz="0" w:space="0" w:color="auto"/>
                                                            <w:right w:val="none" w:sz="0" w:space="0" w:color="auto"/>
                                                          </w:divBdr>
                                                          <w:divsChild>
                                                            <w:div w:id="16054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09697519">
      <w:bodyDiv w:val="1"/>
      <w:marLeft w:val="0"/>
      <w:marRight w:val="0"/>
      <w:marTop w:val="0"/>
      <w:marBottom w:val="0"/>
      <w:divBdr>
        <w:top w:val="none" w:sz="0" w:space="0" w:color="auto"/>
        <w:left w:val="none" w:sz="0" w:space="0" w:color="auto"/>
        <w:bottom w:val="none" w:sz="0" w:space="0" w:color="auto"/>
        <w:right w:val="none" w:sz="0" w:space="0" w:color="auto"/>
      </w:divBdr>
    </w:div>
    <w:div w:id="1613051688">
      <w:bodyDiv w:val="1"/>
      <w:marLeft w:val="0"/>
      <w:marRight w:val="0"/>
      <w:marTop w:val="0"/>
      <w:marBottom w:val="0"/>
      <w:divBdr>
        <w:top w:val="none" w:sz="0" w:space="0" w:color="auto"/>
        <w:left w:val="none" w:sz="0" w:space="0" w:color="auto"/>
        <w:bottom w:val="none" w:sz="0" w:space="0" w:color="auto"/>
        <w:right w:val="none" w:sz="0" w:space="0" w:color="auto"/>
      </w:divBdr>
      <w:divsChild>
        <w:div w:id="1807897185">
          <w:marLeft w:val="0"/>
          <w:marRight w:val="0"/>
          <w:marTop w:val="0"/>
          <w:marBottom w:val="0"/>
          <w:divBdr>
            <w:top w:val="none" w:sz="0" w:space="0" w:color="auto"/>
            <w:left w:val="none" w:sz="0" w:space="0" w:color="auto"/>
            <w:bottom w:val="none" w:sz="0" w:space="0" w:color="auto"/>
            <w:right w:val="none" w:sz="0" w:space="0" w:color="auto"/>
          </w:divBdr>
          <w:divsChild>
            <w:div w:id="1013801563">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631548974">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62852148">
      <w:bodyDiv w:val="1"/>
      <w:marLeft w:val="0"/>
      <w:marRight w:val="0"/>
      <w:marTop w:val="0"/>
      <w:marBottom w:val="0"/>
      <w:divBdr>
        <w:top w:val="none" w:sz="0" w:space="0" w:color="auto"/>
        <w:left w:val="none" w:sz="0" w:space="0" w:color="auto"/>
        <w:bottom w:val="none" w:sz="0" w:space="0" w:color="auto"/>
        <w:right w:val="none" w:sz="0" w:space="0" w:color="auto"/>
      </w:divBdr>
    </w:div>
    <w:div w:id="1664816425">
      <w:bodyDiv w:val="1"/>
      <w:marLeft w:val="0"/>
      <w:marRight w:val="0"/>
      <w:marTop w:val="0"/>
      <w:marBottom w:val="0"/>
      <w:divBdr>
        <w:top w:val="none" w:sz="0" w:space="0" w:color="auto"/>
        <w:left w:val="none" w:sz="0" w:space="0" w:color="auto"/>
        <w:bottom w:val="none" w:sz="0" w:space="0" w:color="auto"/>
        <w:right w:val="none" w:sz="0" w:space="0" w:color="auto"/>
      </w:divBdr>
    </w:div>
    <w:div w:id="1678776107">
      <w:bodyDiv w:val="1"/>
      <w:marLeft w:val="0"/>
      <w:marRight w:val="0"/>
      <w:marTop w:val="0"/>
      <w:marBottom w:val="0"/>
      <w:divBdr>
        <w:top w:val="none" w:sz="0" w:space="0" w:color="auto"/>
        <w:left w:val="none" w:sz="0" w:space="0" w:color="auto"/>
        <w:bottom w:val="none" w:sz="0" w:space="0" w:color="auto"/>
        <w:right w:val="none" w:sz="0" w:space="0" w:color="auto"/>
      </w:divBdr>
      <w:divsChild>
        <w:div w:id="901600845">
          <w:marLeft w:val="0"/>
          <w:marRight w:val="0"/>
          <w:marTop w:val="0"/>
          <w:marBottom w:val="0"/>
          <w:divBdr>
            <w:top w:val="none" w:sz="0" w:space="0" w:color="auto"/>
            <w:left w:val="none" w:sz="0" w:space="0" w:color="auto"/>
            <w:bottom w:val="none" w:sz="0" w:space="0" w:color="auto"/>
            <w:right w:val="none" w:sz="0" w:space="0" w:color="auto"/>
          </w:divBdr>
          <w:divsChild>
            <w:div w:id="2022387903">
              <w:marLeft w:val="0"/>
              <w:marRight w:val="0"/>
              <w:marTop w:val="0"/>
              <w:marBottom w:val="0"/>
              <w:divBdr>
                <w:top w:val="none" w:sz="0" w:space="0" w:color="auto"/>
                <w:left w:val="none" w:sz="0" w:space="0" w:color="auto"/>
                <w:bottom w:val="none" w:sz="0" w:space="0" w:color="auto"/>
                <w:right w:val="none" w:sz="0" w:space="0" w:color="auto"/>
              </w:divBdr>
              <w:divsChild>
                <w:div w:id="425230285">
                  <w:marLeft w:val="0"/>
                  <w:marRight w:val="0"/>
                  <w:marTop w:val="0"/>
                  <w:marBottom w:val="0"/>
                  <w:divBdr>
                    <w:top w:val="none" w:sz="0" w:space="0" w:color="auto"/>
                    <w:left w:val="none" w:sz="0" w:space="0" w:color="auto"/>
                    <w:bottom w:val="none" w:sz="0" w:space="0" w:color="auto"/>
                    <w:right w:val="none" w:sz="0" w:space="0" w:color="auto"/>
                  </w:divBdr>
                  <w:divsChild>
                    <w:div w:id="1374576907">
                      <w:marLeft w:val="0"/>
                      <w:marRight w:val="0"/>
                      <w:marTop w:val="0"/>
                      <w:marBottom w:val="0"/>
                      <w:divBdr>
                        <w:top w:val="none" w:sz="0" w:space="0" w:color="auto"/>
                        <w:left w:val="none" w:sz="0" w:space="0" w:color="auto"/>
                        <w:bottom w:val="none" w:sz="0" w:space="0" w:color="auto"/>
                        <w:right w:val="none" w:sz="0" w:space="0" w:color="auto"/>
                      </w:divBdr>
                      <w:divsChild>
                        <w:div w:id="1045986151">
                          <w:marLeft w:val="0"/>
                          <w:marRight w:val="0"/>
                          <w:marTop w:val="0"/>
                          <w:marBottom w:val="0"/>
                          <w:divBdr>
                            <w:top w:val="none" w:sz="0" w:space="0" w:color="auto"/>
                            <w:left w:val="none" w:sz="0" w:space="0" w:color="auto"/>
                            <w:bottom w:val="none" w:sz="0" w:space="0" w:color="auto"/>
                            <w:right w:val="none" w:sz="0" w:space="0" w:color="auto"/>
                          </w:divBdr>
                          <w:divsChild>
                            <w:div w:id="477110382">
                              <w:marLeft w:val="0"/>
                              <w:marRight w:val="0"/>
                              <w:marTop w:val="0"/>
                              <w:marBottom w:val="0"/>
                              <w:divBdr>
                                <w:top w:val="none" w:sz="0" w:space="0" w:color="auto"/>
                                <w:left w:val="none" w:sz="0" w:space="0" w:color="auto"/>
                                <w:bottom w:val="none" w:sz="0" w:space="0" w:color="auto"/>
                                <w:right w:val="none" w:sz="0" w:space="0" w:color="auto"/>
                              </w:divBdr>
                              <w:divsChild>
                                <w:div w:id="1587492411">
                                  <w:marLeft w:val="0"/>
                                  <w:marRight w:val="0"/>
                                  <w:marTop w:val="0"/>
                                  <w:marBottom w:val="0"/>
                                  <w:divBdr>
                                    <w:top w:val="none" w:sz="0" w:space="0" w:color="auto"/>
                                    <w:left w:val="none" w:sz="0" w:space="0" w:color="auto"/>
                                    <w:bottom w:val="none" w:sz="0" w:space="0" w:color="auto"/>
                                    <w:right w:val="none" w:sz="0" w:space="0" w:color="auto"/>
                                  </w:divBdr>
                                  <w:divsChild>
                                    <w:div w:id="937367903">
                                      <w:marLeft w:val="0"/>
                                      <w:marRight w:val="0"/>
                                      <w:marTop w:val="0"/>
                                      <w:marBottom w:val="0"/>
                                      <w:divBdr>
                                        <w:top w:val="none" w:sz="0" w:space="0" w:color="auto"/>
                                        <w:left w:val="none" w:sz="0" w:space="0" w:color="auto"/>
                                        <w:bottom w:val="none" w:sz="0" w:space="0" w:color="auto"/>
                                        <w:right w:val="none" w:sz="0" w:space="0" w:color="auto"/>
                                      </w:divBdr>
                                      <w:divsChild>
                                        <w:div w:id="891648834">
                                          <w:marLeft w:val="0"/>
                                          <w:marRight w:val="0"/>
                                          <w:marTop w:val="0"/>
                                          <w:marBottom w:val="0"/>
                                          <w:divBdr>
                                            <w:top w:val="none" w:sz="0" w:space="0" w:color="auto"/>
                                            <w:left w:val="none" w:sz="0" w:space="0" w:color="auto"/>
                                            <w:bottom w:val="none" w:sz="0" w:space="0" w:color="auto"/>
                                            <w:right w:val="none" w:sz="0" w:space="0" w:color="auto"/>
                                          </w:divBdr>
                                          <w:divsChild>
                                            <w:div w:id="1164659902">
                                              <w:marLeft w:val="0"/>
                                              <w:marRight w:val="0"/>
                                              <w:marTop w:val="0"/>
                                              <w:marBottom w:val="0"/>
                                              <w:divBdr>
                                                <w:top w:val="none" w:sz="0" w:space="0" w:color="auto"/>
                                                <w:left w:val="none" w:sz="0" w:space="0" w:color="auto"/>
                                                <w:bottom w:val="none" w:sz="0" w:space="0" w:color="auto"/>
                                                <w:right w:val="none" w:sz="0" w:space="0" w:color="auto"/>
                                              </w:divBdr>
                                              <w:divsChild>
                                                <w:div w:id="531769122">
                                                  <w:marLeft w:val="0"/>
                                                  <w:marRight w:val="0"/>
                                                  <w:marTop w:val="0"/>
                                                  <w:marBottom w:val="0"/>
                                                  <w:divBdr>
                                                    <w:top w:val="none" w:sz="0" w:space="0" w:color="auto"/>
                                                    <w:left w:val="none" w:sz="0" w:space="0" w:color="auto"/>
                                                    <w:bottom w:val="none" w:sz="0" w:space="0" w:color="auto"/>
                                                    <w:right w:val="none" w:sz="0" w:space="0" w:color="auto"/>
                                                  </w:divBdr>
                                                  <w:divsChild>
                                                    <w:div w:id="1161657030">
                                                      <w:marLeft w:val="0"/>
                                                      <w:marRight w:val="0"/>
                                                      <w:marTop w:val="0"/>
                                                      <w:marBottom w:val="0"/>
                                                      <w:divBdr>
                                                        <w:top w:val="none" w:sz="0" w:space="0" w:color="auto"/>
                                                        <w:left w:val="none" w:sz="0" w:space="0" w:color="auto"/>
                                                        <w:bottom w:val="none" w:sz="0" w:space="0" w:color="auto"/>
                                                        <w:right w:val="none" w:sz="0" w:space="0" w:color="auto"/>
                                                      </w:divBdr>
                                                      <w:divsChild>
                                                        <w:div w:id="962468137">
                                                          <w:marLeft w:val="0"/>
                                                          <w:marRight w:val="0"/>
                                                          <w:marTop w:val="0"/>
                                                          <w:marBottom w:val="0"/>
                                                          <w:divBdr>
                                                            <w:top w:val="none" w:sz="0" w:space="0" w:color="auto"/>
                                                            <w:left w:val="none" w:sz="0" w:space="0" w:color="auto"/>
                                                            <w:bottom w:val="none" w:sz="0" w:space="0" w:color="auto"/>
                                                            <w:right w:val="none" w:sz="0" w:space="0" w:color="auto"/>
                                                          </w:divBdr>
                                                          <w:divsChild>
                                                            <w:div w:id="128785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2465409">
      <w:bodyDiv w:val="1"/>
      <w:marLeft w:val="0"/>
      <w:marRight w:val="0"/>
      <w:marTop w:val="0"/>
      <w:marBottom w:val="0"/>
      <w:divBdr>
        <w:top w:val="none" w:sz="0" w:space="0" w:color="auto"/>
        <w:left w:val="none" w:sz="0" w:space="0" w:color="auto"/>
        <w:bottom w:val="none" w:sz="0" w:space="0" w:color="auto"/>
        <w:right w:val="none" w:sz="0" w:space="0" w:color="auto"/>
      </w:divBdr>
    </w:div>
    <w:div w:id="1690372711">
      <w:bodyDiv w:val="1"/>
      <w:marLeft w:val="0"/>
      <w:marRight w:val="0"/>
      <w:marTop w:val="0"/>
      <w:marBottom w:val="0"/>
      <w:divBdr>
        <w:top w:val="none" w:sz="0" w:space="0" w:color="auto"/>
        <w:left w:val="none" w:sz="0" w:space="0" w:color="auto"/>
        <w:bottom w:val="none" w:sz="0" w:space="0" w:color="auto"/>
        <w:right w:val="none" w:sz="0" w:space="0" w:color="auto"/>
      </w:divBdr>
      <w:divsChild>
        <w:div w:id="2110195435">
          <w:marLeft w:val="0"/>
          <w:marRight w:val="0"/>
          <w:marTop w:val="0"/>
          <w:marBottom w:val="0"/>
          <w:divBdr>
            <w:top w:val="none" w:sz="0" w:space="0" w:color="auto"/>
            <w:left w:val="none" w:sz="0" w:space="0" w:color="auto"/>
            <w:bottom w:val="none" w:sz="0" w:space="0" w:color="auto"/>
            <w:right w:val="none" w:sz="0" w:space="0" w:color="auto"/>
          </w:divBdr>
          <w:divsChild>
            <w:div w:id="976108455">
              <w:marLeft w:val="0"/>
              <w:marRight w:val="0"/>
              <w:marTop w:val="0"/>
              <w:marBottom w:val="0"/>
              <w:divBdr>
                <w:top w:val="none" w:sz="0" w:space="0" w:color="auto"/>
                <w:left w:val="none" w:sz="0" w:space="0" w:color="auto"/>
                <w:bottom w:val="none" w:sz="0" w:space="0" w:color="auto"/>
                <w:right w:val="none" w:sz="0" w:space="0" w:color="auto"/>
              </w:divBdr>
              <w:divsChild>
                <w:div w:id="620964198">
                  <w:marLeft w:val="0"/>
                  <w:marRight w:val="0"/>
                  <w:marTop w:val="0"/>
                  <w:marBottom w:val="0"/>
                  <w:divBdr>
                    <w:top w:val="none" w:sz="0" w:space="0" w:color="auto"/>
                    <w:left w:val="none" w:sz="0" w:space="0" w:color="auto"/>
                    <w:bottom w:val="none" w:sz="0" w:space="0" w:color="auto"/>
                    <w:right w:val="none" w:sz="0" w:space="0" w:color="auto"/>
                  </w:divBdr>
                  <w:divsChild>
                    <w:div w:id="918295904">
                      <w:marLeft w:val="0"/>
                      <w:marRight w:val="0"/>
                      <w:marTop w:val="0"/>
                      <w:marBottom w:val="0"/>
                      <w:divBdr>
                        <w:top w:val="none" w:sz="0" w:space="0" w:color="auto"/>
                        <w:left w:val="none" w:sz="0" w:space="0" w:color="auto"/>
                        <w:bottom w:val="none" w:sz="0" w:space="0" w:color="auto"/>
                        <w:right w:val="none" w:sz="0" w:space="0" w:color="auto"/>
                      </w:divBdr>
                      <w:divsChild>
                        <w:div w:id="1771777162">
                          <w:marLeft w:val="0"/>
                          <w:marRight w:val="0"/>
                          <w:marTop w:val="0"/>
                          <w:marBottom w:val="0"/>
                          <w:divBdr>
                            <w:top w:val="none" w:sz="0" w:space="0" w:color="auto"/>
                            <w:left w:val="none" w:sz="0" w:space="0" w:color="auto"/>
                            <w:bottom w:val="none" w:sz="0" w:space="0" w:color="auto"/>
                            <w:right w:val="none" w:sz="0" w:space="0" w:color="auto"/>
                          </w:divBdr>
                          <w:divsChild>
                            <w:div w:id="1099326434">
                              <w:marLeft w:val="0"/>
                              <w:marRight w:val="0"/>
                              <w:marTop w:val="0"/>
                              <w:marBottom w:val="0"/>
                              <w:divBdr>
                                <w:top w:val="none" w:sz="0" w:space="0" w:color="auto"/>
                                <w:left w:val="none" w:sz="0" w:space="0" w:color="auto"/>
                                <w:bottom w:val="none" w:sz="0" w:space="0" w:color="auto"/>
                                <w:right w:val="none" w:sz="0" w:space="0" w:color="auto"/>
                              </w:divBdr>
                              <w:divsChild>
                                <w:div w:id="1158963755">
                                  <w:marLeft w:val="0"/>
                                  <w:marRight w:val="0"/>
                                  <w:marTop w:val="0"/>
                                  <w:marBottom w:val="0"/>
                                  <w:divBdr>
                                    <w:top w:val="none" w:sz="0" w:space="0" w:color="auto"/>
                                    <w:left w:val="none" w:sz="0" w:space="0" w:color="auto"/>
                                    <w:bottom w:val="none" w:sz="0" w:space="0" w:color="auto"/>
                                    <w:right w:val="none" w:sz="0" w:space="0" w:color="auto"/>
                                  </w:divBdr>
                                  <w:divsChild>
                                    <w:div w:id="2069837796">
                                      <w:marLeft w:val="0"/>
                                      <w:marRight w:val="0"/>
                                      <w:marTop w:val="0"/>
                                      <w:marBottom w:val="0"/>
                                      <w:divBdr>
                                        <w:top w:val="none" w:sz="0" w:space="0" w:color="auto"/>
                                        <w:left w:val="none" w:sz="0" w:space="0" w:color="auto"/>
                                        <w:bottom w:val="none" w:sz="0" w:space="0" w:color="auto"/>
                                        <w:right w:val="none" w:sz="0" w:space="0" w:color="auto"/>
                                      </w:divBdr>
                                      <w:divsChild>
                                        <w:div w:id="1642421491">
                                          <w:marLeft w:val="0"/>
                                          <w:marRight w:val="0"/>
                                          <w:marTop w:val="0"/>
                                          <w:marBottom w:val="0"/>
                                          <w:divBdr>
                                            <w:top w:val="none" w:sz="0" w:space="0" w:color="auto"/>
                                            <w:left w:val="none" w:sz="0" w:space="0" w:color="auto"/>
                                            <w:bottom w:val="none" w:sz="0" w:space="0" w:color="auto"/>
                                            <w:right w:val="none" w:sz="0" w:space="0" w:color="auto"/>
                                          </w:divBdr>
                                          <w:divsChild>
                                            <w:div w:id="776945798">
                                              <w:marLeft w:val="0"/>
                                              <w:marRight w:val="0"/>
                                              <w:marTop w:val="0"/>
                                              <w:marBottom w:val="0"/>
                                              <w:divBdr>
                                                <w:top w:val="none" w:sz="0" w:space="0" w:color="auto"/>
                                                <w:left w:val="none" w:sz="0" w:space="0" w:color="auto"/>
                                                <w:bottom w:val="none" w:sz="0" w:space="0" w:color="auto"/>
                                                <w:right w:val="none" w:sz="0" w:space="0" w:color="auto"/>
                                              </w:divBdr>
                                              <w:divsChild>
                                                <w:div w:id="411584935">
                                                  <w:marLeft w:val="0"/>
                                                  <w:marRight w:val="0"/>
                                                  <w:marTop w:val="0"/>
                                                  <w:marBottom w:val="0"/>
                                                  <w:divBdr>
                                                    <w:top w:val="none" w:sz="0" w:space="0" w:color="auto"/>
                                                    <w:left w:val="none" w:sz="0" w:space="0" w:color="auto"/>
                                                    <w:bottom w:val="none" w:sz="0" w:space="0" w:color="auto"/>
                                                    <w:right w:val="none" w:sz="0" w:space="0" w:color="auto"/>
                                                  </w:divBdr>
                                                  <w:divsChild>
                                                    <w:div w:id="113446476">
                                                      <w:marLeft w:val="0"/>
                                                      <w:marRight w:val="0"/>
                                                      <w:marTop w:val="0"/>
                                                      <w:marBottom w:val="0"/>
                                                      <w:divBdr>
                                                        <w:top w:val="none" w:sz="0" w:space="0" w:color="auto"/>
                                                        <w:left w:val="none" w:sz="0" w:space="0" w:color="auto"/>
                                                        <w:bottom w:val="none" w:sz="0" w:space="0" w:color="auto"/>
                                                        <w:right w:val="none" w:sz="0" w:space="0" w:color="auto"/>
                                                      </w:divBdr>
                                                      <w:divsChild>
                                                        <w:div w:id="1471828174">
                                                          <w:marLeft w:val="0"/>
                                                          <w:marRight w:val="0"/>
                                                          <w:marTop w:val="0"/>
                                                          <w:marBottom w:val="0"/>
                                                          <w:divBdr>
                                                            <w:top w:val="none" w:sz="0" w:space="0" w:color="auto"/>
                                                            <w:left w:val="none" w:sz="0" w:space="0" w:color="auto"/>
                                                            <w:bottom w:val="none" w:sz="0" w:space="0" w:color="auto"/>
                                                            <w:right w:val="none" w:sz="0" w:space="0" w:color="auto"/>
                                                          </w:divBdr>
                                                          <w:divsChild>
                                                            <w:div w:id="150085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2490679">
      <w:bodyDiv w:val="1"/>
      <w:marLeft w:val="0"/>
      <w:marRight w:val="0"/>
      <w:marTop w:val="0"/>
      <w:marBottom w:val="0"/>
      <w:divBdr>
        <w:top w:val="none" w:sz="0" w:space="0" w:color="auto"/>
        <w:left w:val="none" w:sz="0" w:space="0" w:color="auto"/>
        <w:bottom w:val="none" w:sz="0" w:space="0" w:color="auto"/>
        <w:right w:val="none" w:sz="0" w:space="0" w:color="auto"/>
      </w:divBdr>
      <w:divsChild>
        <w:div w:id="626660587">
          <w:marLeft w:val="0"/>
          <w:marRight w:val="0"/>
          <w:marTop w:val="0"/>
          <w:marBottom w:val="0"/>
          <w:divBdr>
            <w:top w:val="none" w:sz="0" w:space="0" w:color="auto"/>
            <w:left w:val="none" w:sz="0" w:space="0" w:color="auto"/>
            <w:bottom w:val="none" w:sz="0" w:space="0" w:color="auto"/>
            <w:right w:val="none" w:sz="0" w:space="0" w:color="auto"/>
          </w:divBdr>
          <w:divsChild>
            <w:div w:id="32005608">
              <w:marLeft w:val="240"/>
              <w:marRight w:val="240"/>
              <w:marTop w:val="0"/>
              <w:marBottom w:val="0"/>
              <w:divBdr>
                <w:top w:val="none" w:sz="0" w:space="0" w:color="auto"/>
                <w:left w:val="none" w:sz="0" w:space="0" w:color="auto"/>
                <w:bottom w:val="none" w:sz="0" w:space="0" w:color="auto"/>
                <w:right w:val="none" w:sz="0" w:space="0" w:color="auto"/>
              </w:divBdr>
              <w:divsChild>
                <w:div w:id="842742312">
                  <w:marLeft w:val="0"/>
                  <w:marRight w:val="360"/>
                  <w:marTop w:val="0"/>
                  <w:marBottom w:val="0"/>
                  <w:divBdr>
                    <w:top w:val="none" w:sz="0" w:space="0" w:color="auto"/>
                    <w:left w:val="none" w:sz="0" w:space="0" w:color="auto"/>
                    <w:bottom w:val="none" w:sz="0" w:space="0" w:color="auto"/>
                    <w:right w:val="none" w:sz="0" w:space="0" w:color="auto"/>
                  </w:divBdr>
                  <w:divsChild>
                    <w:div w:id="925071179">
                      <w:marLeft w:val="0"/>
                      <w:marRight w:val="0"/>
                      <w:marTop w:val="0"/>
                      <w:marBottom w:val="0"/>
                      <w:divBdr>
                        <w:top w:val="none" w:sz="0" w:space="0" w:color="auto"/>
                        <w:left w:val="none" w:sz="0" w:space="0" w:color="auto"/>
                        <w:bottom w:val="none" w:sz="0" w:space="0" w:color="auto"/>
                        <w:right w:val="none" w:sz="0" w:space="0" w:color="auto"/>
                      </w:divBdr>
                    </w:div>
                  </w:divsChild>
                </w:div>
                <w:div w:id="1022173391">
                  <w:marLeft w:val="0"/>
                  <w:marRight w:val="0"/>
                  <w:marTop w:val="0"/>
                  <w:marBottom w:val="0"/>
                  <w:divBdr>
                    <w:top w:val="none" w:sz="0" w:space="0" w:color="auto"/>
                    <w:left w:val="none" w:sz="0" w:space="0" w:color="auto"/>
                    <w:bottom w:val="none" w:sz="0" w:space="0" w:color="auto"/>
                    <w:right w:val="none" w:sz="0" w:space="0" w:color="auto"/>
                  </w:divBdr>
                  <w:divsChild>
                    <w:div w:id="750541034">
                      <w:marLeft w:val="0"/>
                      <w:marRight w:val="0"/>
                      <w:marTop w:val="0"/>
                      <w:marBottom w:val="0"/>
                      <w:divBdr>
                        <w:top w:val="none" w:sz="0" w:space="0" w:color="auto"/>
                        <w:left w:val="none" w:sz="0" w:space="0" w:color="auto"/>
                        <w:bottom w:val="none" w:sz="0" w:space="0" w:color="auto"/>
                        <w:right w:val="none" w:sz="0" w:space="0" w:color="auto"/>
                      </w:divBdr>
                    </w:div>
                  </w:divsChild>
                </w:div>
                <w:div w:id="1181821055">
                  <w:marLeft w:val="0"/>
                  <w:marRight w:val="0"/>
                  <w:marTop w:val="0"/>
                  <w:marBottom w:val="0"/>
                  <w:divBdr>
                    <w:top w:val="none" w:sz="0" w:space="0" w:color="auto"/>
                    <w:left w:val="none" w:sz="0" w:space="0" w:color="auto"/>
                    <w:bottom w:val="none" w:sz="0" w:space="0" w:color="auto"/>
                    <w:right w:val="none" w:sz="0" w:space="0" w:color="auto"/>
                  </w:divBdr>
                </w:div>
                <w:div w:id="1437675867">
                  <w:marLeft w:val="0"/>
                  <w:marRight w:val="360"/>
                  <w:marTop w:val="0"/>
                  <w:marBottom w:val="0"/>
                  <w:divBdr>
                    <w:top w:val="none" w:sz="0" w:space="0" w:color="auto"/>
                    <w:left w:val="none" w:sz="0" w:space="0" w:color="auto"/>
                    <w:bottom w:val="none" w:sz="0" w:space="0" w:color="auto"/>
                    <w:right w:val="none" w:sz="0" w:space="0" w:color="auto"/>
                  </w:divBdr>
                  <w:divsChild>
                    <w:div w:id="6483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428253">
              <w:marLeft w:val="0"/>
              <w:marRight w:val="0"/>
              <w:marTop w:val="0"/>
              <w:marBottom w:val="0"/>
              <w:divBdr>
                <w:top w:val="none" w:sz="0" w:space="0" w:color="auto"/>
                <w:left w:val="none" w:sz="0" w:space="0" w:color="auto"/>
                <w:bottom w:val="none" w:sz="0" w:space="0" w:color="auto"/>
                <w:right w:val="none" w:sz="0" w:space="0" w:color="auto"/>
              </w:divBdr>
              <w:divsChild>
                <w:div w:id="391320339">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704288458">
      <w:bodyDiv w:val="1"/>
      <w:marLeft w:val="0"/>
      <w:marRight w:val="0"/>
      <w:marTop w:val="0"/>
      <w:marBottom w:val="0"/>
      <w:divBdr>
        <w:top w:val="none" w:sz="0" w:space="0" w:color="auto"/>
        <w:left w:val="none" w:sz="0" w:space="0" w:color="auto"/>
        <w:bottom w:val="none" w:sz="0" w:space="0" w:color="auto"/>
        <w:right w:val="none" w:sz="0" w:space="0" w:color="auto"/>
      </w:divBdr>
    </w:div>
    <w:div w:id="1714429309">
      <w:bodyDiv w:val="1"/>
      <w:marLeft w:val="0"/>
      <w:marRight w:val="0"/>
      <w:marTop w:val="0"/>
      <w:marBottom w:val="0"/>
      <w:divBdr>
        <w:top w:val="none" w:sz="0" w:space="0" w:color="auto"/>
        <w:left w:val="none" w:sz="0" w:space="0" w:color="auto"/>
        <w:bottom w:val="none" w:sz="0" w:space="0" w:color="auto"/>
        <w:right w:val="none" w:sz="0" w:space="0" w:color="auto"/>
      </w:divBdr>
      <w:divsChild>
        <w:div w:id="2082093353">
          <w:marLeft w:val="0"/>
          <w:marRight w:val="0"/>
          <w:marTop w:val="0"/>
          <w:marBottom w:val="0"/>
          <w:divBdr>
            <w:top w:val="none" w:sz="0" w:space="0" w:color="auto"/>
            <w:left w:val="none" w:sz="0" w:space="0" w:color="auto"/>
            <w:bottom w:val="none" w:sz="0" w:space="0" w:color="auto"/>
            <w:right w:val="none" w:sz="0" w:space="0" w:color="auto"/>
          </w:divBdr>
          <w:divsChild>
            <w:div w:id="1001395508">
              <w:marLeft w:val="0"/>
              <w:marRight w:val="0"/>
              <w:marTop w:val="0"/>
              <w:marBottom w:val="0"/>
              <w:divBdr>
                <w:top w:val="none" w:sz="0" w:space="0" w:color="auto"/>
                <w:left w:val="none" w:sz="0" w:space="0" w:color="auto"/>
                <w:bottom w:val="none" w:sz="0" w:space="0" w:color="auto"/>
                <w:right w:val="none" w:sz="0" w:space="0" w:color="auto"/>
              </w:divBdr>
              <w:divsChild>
                <w:div w:id="744953202">
                  <w:marLeft w:val="0"/>
                  <w:marRight w:val="0"/>
                  <w:marTop w:val="0"/>
                  <w:marBottom w:val="0"/>
                  <w:divBdr>
                    <w:top w:val="none" w:sz="0" w:space="0" w:color="auto"/>
                    <w:left w:val="none" w:sz="0" w:space="0" w:color="auto"/>
                    <w:bottom w:val="none" w:sz="0" w:space="0" w:color="auto"/>
                    <w:right w:val="none" w:sz="0" w:space="0" w:color="auto"/>
                  </w:divBdr>
                  <w:divsChild>
                    <w:div w:id="1174764904">
                      <w:marLeft w:val="0"/>
                      <w:marRight w:val="0"/>
                      <w:marTop w:val="0"/>
                      <w:marBottom w:val="0"/>
                      <w:divBdr>
                        <w:top w:val="none" w:sz="0" w:space="0" w:color="auto"/>
                        <w:left w:val="none" w:sz="0" w:space="0" w:color="auto"/>
                        <w:bottom w:val="none" w:sz="0" w:space="0" w:color="auto"/>
                        <w:right w:val="none" w:sz="0" w:space="0" w:color="auto"/>
                      </w:divBdr>
                      <w:divsChild>
                        <w:div w:id="144201569">
                          <w:marLeft w:val="0"/>
                          <w:marRight w:val="0"/>
                          <w:marTop w:val="0"/>
                          <w:marBottom w:val="0"/>
                          <w:divBdr>
                            <w:top w:val="none" w:sz="0" w:space="0" w:color="auto"/>
                            <w:left w:val="none" w:sz="0" w:space="0" w:color="auto"/>
                            <w:bottom w:val="none" w:sz="0" w:space="0" w:color="auto"/>
                            <w:right w:val="none" w:sz="0" w:space="0" w:color="auto"/>
                          </w:divBdr>
                          <w:divsChild>
                            <w:div w:id="795832451">
                              <w:marLeft w:val="0"/>
                              <w:marRight w:val="0"/>
                              <w:marTop w:val="0"/>
                              <w:marBottom w:val="0"/>
                              <w:divBdr>
                                <w:top w:val="none" w:sz="0" w:space="0" w:color="auto"/>
                                <w:left w:val="none" w:sz="0" w:space="0" w:color="auto"/>
                                <w:bottom w:val="none" w:sz="0" w:space="0" w:color="auto"/>
                                <w:right w:val="none" w:sz="0" w:space="0" w:color="auto"/>
                              </w:divBdr>
                              <w:divsChild>
                                <w:div w:id="586309556">
                                  <w:marLeft w:val="0"/>
                                  <w:marRight w:val="0"/>
                                  <w:marTop w:val="0"/>
                                  <w:marBottom w:val="0"/>
                                  <w:divBdr>
                                    <w:top w:val="none" w:sz="0" w:space="0" w:color="auto"/>
                                    <w:left w:val="none" w:sz="0" w:space="0" w:color="auto"/>
                                    <w:bottom w:val="none" w:sz="0" w:space="0" w:color="auto"/>
                                    <w:right w:val="none" w:sz="0" w:space="0" w:color="auto"/>
                                  </w:divBdr>
                                  <w:divsChild>
                                    <w:div w:id="493835701">
                                      <w:marLeft w:val="0"/>
                                      <w:marRight w:val="0"/>
                                      <w:marTop w:val="0"/>
                                      <w:marBottom w:val="0"/>
                                      <w:divBdr>
                                        <w:top w:val="none" w:sz="0" w:space="0" w:color="auto"/>
                                        <w:left w:val="none" w:sz="0" w:space="0" w:color="auto"/>
                                        <w:bottom w:val="none" w:sz="0" w:space="0" w:color="auto"/>
                                        <w:right w:val="none" w:sz="0" w:space="0" w:color="auto"/>
                                      </w:divBdr>
                                      <w:divsChild>
                                        <w:div w:id="375593803">
                                          <w:marLeft w:val="0"/>
                                          <w:marRight w:val="0"/>
                                          <w:marTop w:val="0"/>
                                          <w:marBottom w:val="0"/>
                                          <w:divBdr>
                                            <w:top w:val="none" w:sz="0" w:space="0" w:color="auto"/>
                                            <w:left w:val="none" w:sz="0" w:space="0" w:color="auto"/>
                                            <w:bottom w:val="none" w:sz="0" w:space="0" w:color="auto"/>
                                            <w:right w:val="none" w:sz="0" w:space="0" w:color="auto"/>
                                          </w:divBdr>
                                          <w:divsChild>
                                            <w:div w:id="1314218522">
                                              <w:marLeft w:val="0"/>
                                              <w:marRight w:val="0"/>
                                              <w:marTop w:val="0"/>
                                              <w:marBottom w:val="0"/>
                                              <w:divBdr>
                                                <w:top w:val="none" w:sz="0" w:space="0" w:color="auto"/>
                                                <w:left w:val="none" w:sz="0" w:space="0" w:color="auto"/>
                                                <w:bottom w:val="none" w:sz="0" w:space="0" w:color="auto"/>
                                                <w:right w:val="none" w:sz="0" w:space="0" w:color="auto"/>
                                              </w:divBdr>
                                              <w:divsChild>
                                                <w:div w:id="688604293">
                                                  <w:marLeft w:val="0"/>
                                                  <w:marRight w:val="0"/>
                                                  <w:marTop w:val="0"/>
                                                  <w:marBottom w:val="0"/>
                                                  <w:divBdr>
                                                    <w:top w:val="none" w:sz="0" w:space="0" w:color="auto"/>
                                                    <w:left w:val="none" w:sz="0" w:space="0" w:color="auto"/>
                                                    <w:bottom w:val="none" w:sz="0" w:space="0" w:color="auto"/>
                                                    <w:right w:val="none" w:sz="0" w:space="0" w:color="auto"/>
                                                  </w:divBdr>
                                                  <w:divsChild>
                                                    <w:div w:id="1364939266">
                                                      <w:marLeft w:val="0"/>
                                                      <w:marRight w:val="0"/>
                                                      <w:marTop w:val="0"/>
                                                      <w:marBottom w:val="0"/>
                                                      <w:divBdr>
                                                        <w:top w:val="none" w:sz="0" w:space="0" w:color="auto"/>
                                                        <w:left w:val="none" w:sz="0" w:space="0" w:color="auto"/>
                                                        <w:bottom w:val="none" w:sz="0" w:space="0" w:color="auto"/>
                                                        <w:right w:val="none" w:sz="0" w:space="0" w:color="auto"/>
                                                      </w:divBdr>
                                                      <w:divsChild>
                                                        <w:div w:id="97408885">
                                                          <w:marLeft w:val="0"/>
                                                          <w:marRight w:val="0"/>
                                                          <w:marTop w:val="0"/>
                                                          <w:marBottom w:val="0"/>
                                                          <w:divBdr>
                                                            <w:top w:val="none" w:sz="0" w:space="0" w:color="auto"/>
                                                            <w:left w:val="none" w:sz="0" w:space="0" w:color="auto"/>
                                                            <w:bottom w:val="none" w:sz="0" w:space="0" w:color="auto"/>
                                                            <w:right w:val="none" w:sz="0" w:space="0" w:color="auto"/>
                                                          </w:divBdr>
                                                          <w:divsChild>
                                                            <w:div w:id="26608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4882119">
      <w:bodyDiv w:val="1"/>
      <w:marLeft w:val="0"/>
      <w:marRight w:val="0"/>
      <w:marTop w:val="0"/>
      <w:marBottom w:val="0"/>
      <w:divBdr>
        <w:top w:val="none" w:sz="0" w:space="0" w:color="auto"/>
        <w:left w:val="none" w:sz="0" w:space="0" w:color="auto"/>
        <w:bottom w:val="none" w:sz="0" w:space="0" w:color="auto"/>
        <w:right w:val="none" w:sz="0" w:space="0" w:color="auto"/>
      </w:divBdr>
      <w:divsChild>
        <w:div w:id="1928690609">
          <w:marLeft w:val="0"/>
          <w:marRight w:val="0"/>
          <w:marTop w:val="0"/>
          <w:marBottom w:val="0"/>
          <w:divBdr>
            <w:top w:val="none" w:sz="0" w:space="0" w:color="auto"/>
            <w:left w:val="none" w:sz="0" w:space="0" w:color="auto"/>
            <w:bottom w:val="none" w:sz="0" w:space="0" w:color="auto"/>
            <w:right w:val="none" w:sz="0" w:space="0" w:color="auto"/>
          </w:divBdr>
          <w:divsChild>
            <w:div w:id="1702246757">
              <w:marLeft w:val="0"/>
              <w:marRight w:val="0"/>
              <w:marTop w:val="0"/>
              <w:marBottom w:val="0"/>
              <w:divBdr>
                <w:top w:val="none" w:sz="0" w:space="0" w:color="auto"/>
                <w:left w:val="none" w:sz="0" w:space="0" w:color="auto"/>
                <w:bottom w:val="none" w:sz="0" w:space="0" w:color="auto"/>
                <w:right w:val="none" w:sz="0" w:space="0" w:color="auto"/>
              </w:divBdr>
              <w:divsChild>
                <w:div w:id="1698386976">
                  <w:marLeft w:val="0"/>
                  <w:marRight w:val="0"/>
                  <w:marTop w:val="0"/>
                  <w:marBottom w:val="0"/>
                  <w:divBdr>
                    <w:top w:val="none" w:sz="0" w:space="0" w:color="auto"/>
                    <w:left w:val="none" w:sz="0" w:space="0" w:color="auto"/>
                    <w:bottom w:val="none" w:sz="0" w:space="0" w:color="auto"/>
                    <w:right w:val="none" w:sz="0" w:space="0" w:color="auto"/>
                  </w:divBdr>
                  <w:divsChild>
                    <w:div w:id="76098319">
                      <w:marLeft w:val="0"/>
                      <w:marRight w:val="0"/>
                      <w:marTop w:val="0"/>
                      <w:marBottom w:val="0"/>
                      <w:divBdr>
                        <w:top w:val="none" w:sz="0" w:space="0" w:color="auto"/>
                        <w:left w:val="none" w:sz="0" w:space="0" w:color="auto"/>
                        <w:bottom w:val="none" w:sz="0" w:space="0" w:color="auto"/>
                        <w:right w:val="none" w:sz="0" w:space="0" w:color="auto"/>
                      </w:divBdr>
                      <w:divsChild>
                        <w:div w:id="1793788652">
                          <w:marLeft w:val="0"/>
                          <w:marRight w:val="0"/>
                          <w:marTop w:val="0"/>
                          <w:marBottom w:val="0"/>
                          <w:divBdr>
                            <w:top w:val="none" w:sz="0" w:space="0" w:color="auto"/>
                            <w:left w:val="none" w:sz="0" w:space="0" w:color="auto"/>
                            <w:bottom w:val="none" w:sz="0" w:space="0" w:color="auto"/>
                            <w:right w:val="none" w:sz="0" w:space="0" w:color="auto"/>
                          </w:divBdr>
                          <w:divsChild>
                            <w:div w:id="1275093675">
                              <w:marLeft w:val="0"/>
                              <w:marRight w:val="0"/>
                              <w:marTop w:val="0"/>
                              <w:marBottom w:val="0"/>
                              <w:divBdr>
                                <w:top w:val="none" w:sz="0" w:space="0" w:color="auto"/>
                                <w:left w:val="none" w:sz="0" w:space="0" w:color="auto"/>
                                <w:bottom w:val="none" w:sz="0" w:space="0" w:color="auto"/>
                                <w:right w:val="none" w:sz="0" w:space="0" w:color="auto"/>
                              </w:divBdr>
                              <w:divsChild>
                                <w:div w:id="1015695303">
                                  <w:marLeft w:val="0"/>
                                  <w:marRight w:val="0"/>
                                  <w:marTop w:val="0"/>
                                  <w:marBottom w:val="0"/>
                                  <w:divBdr>
                                    <w:top w:val="none" w:sz="0" w:space="0" w:color="auto"/>
                                    <w:left w:val="none" w:sz="0" w:space="0" w:color="auto"/>
                                    <w:bottom w:val="none" w:sz="0" w:space="0" w:color="auto"/>
                                    <w:right w:val="none" w:sz="0" w:space="0" w:color="auto"/>
                                  </w:divBdr>
                                  <w:divsChild>
                                    <w:div w:id="32270461">
                                      <w:marLeft w:val="0"/>
                                      <w:marRight w:val="0"/>
                                      <w:marTop w:val="0"/>
                                      <w:marBottom w:val="0"/>
                                      <w:divBdr>
                                        <w:top w:val="none" w:sz="0" w:space="0" w:color="auto"/>
                                        <w:left w:val="none" w:sz="0" w:space="0" w:color="auto"/>
                                        <w:bottom w:val="none" w:sz="0" w:space="0" w:color="auto"/>
                                        <w:right w:val="none" w:sz="0" w:space="0" w:color="auto"/>
                                      </w:divBdr>
                                      <w:divsChild>
                                        <w:div w:id="985469523">
                                          <w:marLeft w:val="0"/>
                                          <w:marRight w:val="0"/>
                                          <w:marTop w:val="0"/>
                                          <w:marBottom w:val="0"/>
                                          <w:divBdr>
                                            <w:top w:val="none" w:sz="0" w:space="0" w:color="auto"/>
                                            <w:left w:val="none" w:sz="0" w:space="0" w:color="auto"/>
                                            <w:bottom w:val="none" w:sz="0" w:space="0" w:color="auto"/>
                                            <w:right w:val="none" w:sz="0" w:space="0" w:color="auto"/>
                                          </w:divBdr>
                                          <w:divsChild>
                                            <w:div w:id="88350423">
                                              <w:marLeft w:val="0"/>
                                              <w:marRight w:val="0"/>
                                              <w:marTop w:val="0"/>
                                              <w:marBottom w:val="0"/>
                                              <w:divBdr>
                                                <w:top w:val="none" w:sz="0" w:space="0" w:color="auto"/>
                                                <w:left w:val="none" w:sz="0" w:space="0" w:color="auto"/>
                                                <w:bottom w:val="none" w:sz="0" w:space="0" w:color="auto"/>
                                                <w:right w:val="none" w:sz="0" w:space="0" w:color="auto"/>
                                              </w:divBdr>
                                              <w:divsChild>
                                                <w:div w:id="2031683318">
                                                  <w:marLeft w:val="0"/>
                                                  <w:marRight w:val="0"/>
                                                  <w:marTop w:val="0"/>
                                                  <w:marBottom w:val="0"/>
                                                  <w:divBdr>
                                                    <w:top w:val="none" w:sz="0" w:space="0" w:color="auto"/>
                                                    <w:left w:val="none" w:sz="0" w:space="0" w:color="auto"/>
                                                    <w:bottom w:val="none" w:sz="0" w:space="0" w:color="auto"/>
                                                    <w:right w:val="none" w:sz="0" w:space="0" w:color="auto"/>
                                                  </w:divBdr>
                                                  <w:divsChild>
                                                    <w:div w:id="521943494">
                                                      <w:marLeft w:val="0"/>
                                                      <w:marRight w:val="0"/>
                                                      <w:marTop w:val="0"/>
                                                      <w:marBottom w:val="0"/>
                                                      <w:divBdr>
                                                        <w:top w:val="none" w:sz="0" w:space="0" w:color="auto"/>
                                                        <w:left w:val="none" w:sz="0" w:space="0" w:color="auto"/>
                                                        <w:bottom w:val="none" w:sz="0" w:space="0" w:color="auto"/>
                                                        <w:right w:val="none" w:sz="0" w:space="0" w:color="auto"/>
                                                      </w:divBdr>
                                                      <w:divsChild>
                                                        <w:div w:id="1445467442">
                                                          <w:marLeft w:val="0"/>
                                                          <w:marRight w:val="0"/>
                                                          <w:marTop w:val="0"/>
                                                          <w:marBottom w:val="0"/>
                                                          <w:divBdr>
                                                            <w:top w:val="none" w:sz="0" w:space="0" w:color="auto"/>
                                                            <w:left w:val="none" w:sz="0" w:space="0" w:color="auto"/>
                                                            <w:bottom w:val="none" w:sz="0" w:space="0" w:color="auto"/>
                                                            <w:right w:val="none" w:sz="0" w:space="0" w:color="auto"/>
                                                          </w:divBdr>
                                                          <w:divsChild>
                                                            <w:div w:id="4464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7771817">
      <w:bodyDiv w:val="1"/>
      <w:marLeft w:val="0"/>
      <w:marRight w:val="0"/>
      <w:marTop w:val="0"/>
      <w:marBottom w:val="0"/>
      <w:divBdr>
        <w:top w:val="none" w:sz="0" w:space="0" w:color="auto"/>
        <w:left w:val="none" w:sz="0" w:space="0" w:color="auto"/>
        <w:bottom w:val="none" w:sz="0" w:space="0" w:color="auto"/>
        <w:right w:val="none" w:sz="0" w:space="0" w:color="auto"/>
      </w:divBdr>
    </w:div>
    <w:div w:id="1722631085">
      <w:bodyDiv w:val="1"/>
      <w:marLeft w:val="0"/>
      <w:marRight w:val="0"/>
      <w:marTop w:val="0"/>
      <w:marBottom w:val="0"/>
      <w:divBdr>
        <w:top w:val="none" w:sz="0" w:space="0" w:color="auto"/>
        <w:left w:val="none" w:sz="0" w:space="0" w:color="auto"/>
        <w:bottom w:val="none" w:sz="0" w:space="0" w:color="auto"/>
        <w:right w:val="none" w:sz="0" w:space="0" w:color="auto"/>
      </w:divBdr>
    </w:div>
    <w:div w:id="1728650751">
      <w:bodyDiv w:val="1"/>
      <w:marLeft w:val="0"/>
      <w:marRight w:val="0"/>
      <w:marTop w:val="0"/>
      <w:marBottom w:val="0"/>
      <w:divBdr>
        <w:top w:val="none" w:sz="0" w:space="0" w:color="auto"/>
        <w:left w:val="none" w:sz="0" w:space="0" w:color="auto"/>
        <w:bottom w:val="none" w:sz="0" w:space="0" w:color="auto"/>
        <w:right w:val="none" w:sz="0" w:space="0" w:color="auto"/>
      </w:divBdr>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36007343">
      <w:bodyDiv w:val="1"/>
      <w:marLeft w:val="0"/>
      <w:marRight w:val="0"/>
      <w:marTop w:val="0"/>
      <w:marBottom w:val="0"/>
      <w:divBdr>
        <w:top w:val="none" w:sz="0" w:space="0" w:color="auto"/>
        <w:left w:val="none" w:sz="0" w:space="0" w:color="auto"/>
        <w:bottom w:val="none" w:sz="0" w:space="0" w:color="auto"/>
        <w:right w:val="none" w:sz="0" w:space="0" w:color="auto"/>
      </w:divBdr>
    </w:div>
    <w:div w:id="1748918833">
      <w:bodyDiv w:val="1"/>
      <w:marLeft w:val="0"/>
      <w:marRight w:val="0"/>
      <w:marTop w:val="0"/>
      <w:marBottom w:val="0"/>
      <w:divBdr>
        <w:top w:val="none" w:sz="0" w:space="0" w:color="auto"/>
        <w:left w:val="none" w:sz="0" w:space="0" w:color="auto"/>
        <w:bottom w:val="none" w:sz="0" w:space="0" w:color="auto"/>
        <w:right w:val="none" w:sz="0" w:space="0" w:color="auto"/>
      </w:divBdr>
      <w:divsChild>
        <w:div w:id="1233732528">
          <w:marLeft w:val="0"/>
          <w:marRight w:val="0"/>
          <w:marTop w:val="0"/>
          <w:marBottom w:val="0"/>
          <w:divBdr>
            <w:top w:val="none" w:sz="0" w:space="0" w:color="auto"/>
            <w:left w:val="none" w:sz="0" w:space="0" w:color="auto"/>
            <w:bottom w:val="none" w:sz="0" w:space="0" w:color="auto"/>
            <w:right w:val="none" w:sz="0" w:space="0" w:color="auto"/>
          </w:divBdr>
          <w:divsChild>
            <w:div w:id="718625286">
              <w:marLeft w:val="240"/>
              <w:marRight w:val="240"/>
              <w:marTop w:val="0"/>
              <w:marBottom w:val="0"/>
              <w:divBdr>
                <w:top w:val="none" w:sz="0" w:space="0" w:color="auto"/>
                <w:left w:val="none" w:sz="0" w:space="0" w:color="auto"/>
                <w:bottom w:val="none" w:sz="0" w:space="0" w:color="auto"/>
                <w:right w:val="none" w:sz="0" w:space="0" w:color="auto"/>
              </w:divBdr>
            </w:div>
            <w:div w:id="1507404665">
              <w:marLeft w:val="0"/>
              <w:marRight w:val="0"/>
              <w:marTop w:val="0"/>
              <w:marBottom w:val="0"/>
              <w:divBdr>
                <w:top w:val="none" w:sz="0" w:space="0" w:color="auto"/>
                <w:left w:val="none" w:sz="0" w:space="0" w:color="auto"/>
                <w:bottom w:val="none" w:sz="0" w:space="0" w:color="auto"/>
                <w:right w:val="none" w:sz="0" w:space="0" w:color="auto"/>
              </w:divBdr>
              <w:divsChild>
                <w:div w:id="607732980">
                  <w:marLeft w:val="0"/>
                  <w:marRight w:val="0"/>
                  <w:marTop w:val="360"/>
                  <w:marBottom w:val="0"/>
                  <w:divBdr>
                    <w:top w:val="none" w:sz="0" w:space="0" w:color="auto"/>
                    <w:left w:val="none" w:sz="0" w:space="0" w:color="auto"/>
                    <w:bottom w:val="none" w:sz="0" w:space="0" w:color="auto"/>
                    <w:right w:val="none" w:sz="0" w:space="0" w:color="auto"/>
                  </w:divBdr>
                </w:div>
              </w:divsChild>
            </w:div>
            <w:div w:id="1508406154">
              <w:marLeft w:val="240"/>
              <w:marRight w:val="240"/>
              <w:marTop w:val="0"/>
              <w:marBottom w:val="0"/>
              <w:divBdr>
                <w:top w:val="none" w:sz="0" w:space="0" w:color="auto"/>
                <w:left w:val="none" w:sz="0" w:space="0" w:color="auto"/>
                <w:bottom w:val="none" w:sz="0" w:space="0" w:color="auto"/>
                <w:right w:val="none" w:sz="0" w:space="0" w:color="auto"/>
              </w:divBdr>
              <w:divsChild>
                <w:div w:id="1621304936">
                  <w:marLeft w:val="0"/>
                  <w:marRight w:val="0"/>
                  <w:marTop w:val="0"/>
                  <w:marBottom w:val="0"/>
                  <w:divBdr>
                    <w:top w:val="none" w:sz="0" w:space="0" w:color="auto"/>
                    <w:left w:val="none" w:sz="0" w:space="0" w:color="auto"/>
                    <w:bottom w:val="none" w:sz="0" w:space="0" w:color="auto"/>
                    <w:right w:val="none" w:sz="0" w:space="0" w:color="auto"/>
                  </w:divBdr>
                </w:div>
                <w:div w:id="1855918130">
                  <w:marLeft w:val="0"/>
                  <w:marRight w:val="0"/>
                  <w:marTop w:val="0"/>
                  <w:marBottom w:val="0"/>
                  <w:divBdr>
                    <w:top w:val="none" w:sz="0" w:space="0" w:color="auto"/>
                    <w:left w:val="none" w:sz="0" w:space="0" w:color="auto"/>
                    <w:bottom w:val="none" w:sz="0" w:space="0" w:color="auto"/>
                    <w:right w:val="none" w:sz="0" w:space="0" w:color="auto"/>
                  </w:divBdr>
                  <w:divsChild>
                    <w:div w:id="689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9574662">
      <w:bodyDiv w:val="1"/>
      <w:marLeft w:val="0"/>
      <w:marRight w:val="0"/>
      <w:marTop w:val="0"/>
      <w:marBottom w:val="0"/>
      <w:divBdr>
        <w:top w:val="none" w:sz="0" w:space="0" w:color="auto"/>
        <w:left w:val="none" w:sz="0" w:space="0" w:color="auto"/>
        <w:bottom w:val="none" w:sz="0" w:space="0" w:color="auto"/>
        <w:right w:val="none" w:sz="0" w:space="0" w:color="auto"/>
      </w:divBdr>
      <w:divsChild>
        <w:div w:id="354884989">
          <w:marLeft w:val="0"/>
          <w:marRight w:val="0"/>
          <w:marTop w:val="0"/>
          <w:marBottom w:val="0"/>
          <w:divBdr>
            <w:top w:val="none" w:sz="0" w:space="0" w:color="auto"/>
            <w:left w:val="none" w:sz="0" w:space="0" w:color="auto"/>
            <w:bottom w:val="none" w:sz="0" w:space="0" w:color="auto"/>
            <w:right w:val="none" w:sz="0" w:space="0" w:color="auto"/>
          </w:divBdr>
          <w:divsChild>
            <w:div w:id="1476147224">
              <w:marLeft w:val="0"/>
              <w:marRight w:val="0"/>
              <w:marTop w:val="0"/>
              <w:marBottom w:val="0"/>
              <w:divBdr>
                <w:top w:val="none" w:sz="0" w:space="0" w:color="auto"/>
                <w:left w:val="none" w:sz="0" w:space="0" w:color="auto"/>
                <w:bottom w:val="none" w:sz="0" w:space="0" w:color="auto"/>
                <w:right w:val="none" w:sz="0" w:space="0" w:color="auto"/>
              </w:divBdr>
              <w:divsChild>
                <w:div w:id="1192571343">
                  <w:marLeft w:val="0"/>
                  <w:marRight w:val="0"/>
                  <w:marTop w:val="0"/>
                  <w:marBottom w:val="0"/>
                  <w:divBdr>
                    <w:top w:val="none" w:sz="0" w:space="0" w:color="auto"/>
                    <w:left w:val="none" w:sz="0" w:space="0" w:color="auto"/>
                    <w:bottom w:val="none" w:sz="0" w:space="0" w:color="auto"/>
                    <w:right w:val="none" w:sz="0" w:space="0" w:color="auto"/>
                  </w:divBdr>
                  <w:divsChild>
                    <w:div w:id="320356562">
                      <w:marLeft w:val="0"/>
                      <w:marRight w:val="0"/>
                      <w:marTop w:val="0"/>
                      <w:marBottom w:val="0"/>
                      <w:divBdr>
                        <w:top w:val="none" w:sz="0" w:space="0" w:color="auto"/>
                        <w:left w:val="none" w:sz="0" w:space="0" w:color="auto"/>
                        <w:bottom w:val="none" w:sz="0" w:space="0" w:color="auto"/>
                        <w:right w:val="none" w:sz="0" w:space="0" w:color="auto"/>
                      </w:divBdr>
                      <w:divsChild>
                        <w:div w:id="1067532563">
                          <w:marLeft w:val="0"/>
                          <w:marRight w:val="0"/>
                          <w:marTop w:val="0"/>
                          <w:marBottom w:val="0"/>
                          <w:divBdr>
                            <w:top w:val="none" w:sz="0" w:space="0" w:color="auto"/>
                            <w:left w:val="none" w:sz="0" w:space="0" w:color="auto"/>
                            <w:bottom w:val="none" w:sz="0" w:space="0" w:color="auto"/>
                            <w:right w:val="none" w:sz="0" w:space="0" w:color="auto"/>
                          </w:divBdr>
                          <w:divsChild>
                            <w:div w:id="479881675">
                              <w:marLeft w:val="0"/>
                              <w:marRight w:val="0"/>
                              <w:marTop w:val="0"/>
                              <w:marBottom w:val="0"/>
                              <w:divBdr>
                                <w:top w:val="none" w:sz="0" w:space="0" w:color="auto"/>
                                <w:left w:val="none" w:sz="0" w:space="0" w:color="auto"/>
                                <w:bottom w:val="none" w:sz="0" w:space="0" w:color="auto"/>
                                <w:right w:val="none" w:sz="0" w:space="0" w:color="auto"/>
                              </w:divBdr>
                              <w:divsChild>
                                <w:div w:id="97262027">
                                  <w:marLeft w:val="0"/>
                                  <w:marRight w:val="0"/>
                                  <w:marTop w:val="0"/>
                                  <w:marBottom w:val="0"/>
                                  <w:divBdr>
                                    <w:top w:val="none" w:sz="0" w:space="0" w:color="auto"/>
                                    <w:left w:val="none" w:sz="0" w:space="0" w:color="auto"/>
                                    <w:bottom w:val="none" w:sz="0" w:space="0" w:color="auto"/>
                                    <w:right w:val="none" w:sz="0" w:space="0" w:color="auto"/>
                                  </w:divBdr>
                                  <w:divsChild>
                                    <w:div w:id="616528187">
                                      <w:marLeft w:val="0"/>
                                      <w:marRight w:val="0"/>
                                      <w:marTop w:val="0"/>
                                      <w:marBottom w:val="0"/>
                                      <w:divBdr>
                                        <w:top w:val="none" w:sz="0" w:space="0" w:color="auto"/>
                                        <w:left w:val="none" w:sz="0" w:space="0" w:color="auto"/>
                                        <w:bottom w:val="none" w:sz="0" w:space="0" w:color="auto"/>
                                        <w:right w:val="none" w:sz="0" w:space="0" w:color="auto"/>
                                      </w:divBdr>
                                      <w:divsChild>
                                        <w:div w:id="884676394">
                                          <w:marLeft w:val="0"/>
                                          <w:marRight w:val="0"/>
                                          <w:marTop w:val="0"/>
                                          <w:marBottom w:val="0"/>
                                          <w:divBdr>
                                            <w:top w:val="none" w:sz="0" w:space="0" w:color="auto"/>
                                            <w:left w:val="none" w:sz="0" w:space="0" w:color="auto"/>
                                            <w:bottom w:val="none" w:sz="0" w:space="0" w:color="auto"/>
                                            <w:right w:val="none" w:sz="0" w:space="0" w:color="auto"/>
                                          </w:divBdr>
                                          <w:divsChild>
                                            <w:div w:id="102652475">
                                              <w:marLeft w:val="0"/>
                                              <w:marRight w:val="0"/>
                                              <w:marTop w:val="0"/>
                                              <w:marBottom w:val="0"/>
                                              <w:divBdr>
                                                <w:top w:val="none" w:sz="0" w:space="0" w:color="auto"/>
                                                <w:left w:val="none" w:sz="0" w:space="0" w:color="auto"/>
                                                <w:bottom w:val="none" w:sz="0" w:space="0" w:color="auto"/>
                                                <w:right w:val="none" w:sz="0" w:space="0" w:color="auto"/>
                                              </w:divBdr>
                                              <w:divsChild>
                                                <w:div w:id="1380326976">
                                                  <w:marLeft w:val="0"/>
                                                  <w:marRight w:val="0"/>
                                                  <w:marTop w:val="0"/>
                                                  <w:marBottom w:val="0"/>
                                                  <w:divBdr>
                                                    <w:top w:val="none" w:sz="0" w:space="0" w:color="auto"/>
                                                    <w:left w:val="none" w:sz="0" w:space="0" w:color="auto"/>
                                                    <w:bottom w:val="none" w:sz="0" w:space="0" w:color="auto"/>
                                                    <w:right w:val="none" w:sz="0" w:space="0" w:color="auto"/>
                                                  </w:divBdr>
                                                  <w:divsChild>
                                                    <w:div w:id="1803188068">
                                                      <w:marLeft w:val="0"/>
                                                      <w:marRight w:val="0"/>
                                                      <w:marTop w:val="0"/>
                                                      <w:marBottom w:val="0"/>
                                                      <w:divBdr>
                                                        <w:top w:val="none" w:sz="0" w:space="0" w:color="auto"/>
                                                        <w:left w:val="none" w:sz="0" w:space="0" w:color="auto"/>
                                                        <w:bottom w:val="none" w:sz="0" w:space="0" w:color="auto"/>
                                                        <w:right w:val="none" w:sz="0" w:space="0" w:color="auto"/>
                                                      </w:divBdr>
                                                      <w:divsChild>
                                                        <w:div w:id="952249150">
                                                          <w:marLeft w:val="0"/>
                                                          <w:marRight w:val="0"/>
                                                          <w:marTop w:val="0"/>
                                                          <w:marBottom w:val="0"/>
                                                          <w:divBdr>
                                                            <w:top w:val="none" w:sz="0" w:space="0" w:color="auto"/>
                                                            <w:left w:val="none" w:sz="0" w:space="0" w:color="auto"/>
                                                            <w:bottom w:val="none" w:sz="0" w:space="0" w:color="auto"/>
                                                            <w:right w:val="none" w:sz="0" w:space="0" w:color="auto"/>
                                                          </w:divBdr>
                                                          <w:divsChild>
                                                            <w:div w:id="69554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58744985">
      <w:bodyDiv w:val="1"/>
      <w:marLeft w:val="0"/>
      <w:marRight w:val="0"/>
      <w:marTop w:val="0"/>
      <w:marBottom w:val="0"/>
      <w:divBdr>
        <w:top w:val="none" w:sz="0" w:space="0" w:color="auto"/>
        <w:left w:val="none" w:sz="0" w:space="0" w:color="auto"/>
        <w:bottom w:val="none" w:sz="0" w:space="0" w:color="auto"/>
        <w:right w:val="none" w:sz="0" w:space="0" w:color="auto"/>
      </w:divBdr>
      <w:divsChild>
        <w:div w:id="1466198690">
          <w:marLeft w:val="0"/>
          <w:marRight w:val="0"/>
          <w:marTop w:val="0"/>
          <w:marBottom w:val="0"/>
          <w:divBdr>
            <w:top w:val="none" w:sz="0" w:space="0" w:color="auto"/>
            <w:left w:val="none" w:sz="0" w:space="0" w:color="auto"/>
            <w:bottom w:val="none" w:sz="0" w:space="0" w:color="auto"/>
            <w:right w:val="none" w:sz="0" w:space="0" w:color="auto"/>
          </w:divBdr>
          <w:divsChild>
            <w:div w:id="151601666">
              <w:marLeft w:val="0"/>
              <w:marRight w:val="0"/>
              <w:marTop w:val="0"/>
              <w:marBottom w:val="0"/>
              <w:divBdr>
                <w:top w:val="none" w:sz="0" w:space="0" w:color="auto"/>
                <w:left w:val="none" w:sz="0" w:space="0" w:color="auto"/>
                <w:bottom w:val="none" w:sz="0" w:space="0" w:color="auto"/>
                <w:right w:val="none" w:sz="0" w:space="0" w:color="auto"/>
              </w:divBdr>
              <w:divsChild>
                <w:div w:id="226694736">
                  <w:marLeft w:val="0"/>
                  <w:marRight w:val="0"/>
                  <w:marTop w:val="0"/>
                  <w:marBottom w:val="0"/>
                  <w:divBdr>
                    <w:top w:val="none" w:sz="0" w:space="0" w:color="auto"/>
                    <w:left w:val="none" w:sz="0" w:space="0" w:color="auto"/>
                    <w:bottom w:val="none" w:sz="0" w:space="0" w:color="auto"/>
                    <w:right w:val="none" w:sz="0" w:space="0" w:color="auto"/>
                  </w:divBdr>
                  <w:divsChild>
                    <w:div w:id="1690914812">
                      <w:marLeft w:val="0"/>
                      <w:marRight w:val="0"/>
                      <w:marTop w:val="0"/>
                      <w:marBottom w:val="0"/>
                      <w:divBdr>
                        <w:top w:val="none" w:sz="0" w:space="0" w:color="auto"/>
                        <w:left w:val="none" w:sz="0" w:space="0" w:color="auto"/>
                        <w:bottom w:val="none" w:sz="0" w:space="0" w:color="auto"/>
                        <w:right w:val="none" w:sz="0" w:space="0" w:color="auto"/>
                      </w:divBdr>
                      <w:divsChild>
                        <w:div w:id="867330832">
                          <w:marLeft w:val="0"/>
                          <w:marRight w:val="0"/>
                          <w:marTop w:val="0"/>
                          <w:marBottom w:val="0"/>
                          <w:divBdr>
                            <w:top w:val="none" w:sz="0" w:space="0" w:color="auto"/>
                            <w:left w:val="none" w:sz="0" w:space="0" w:color="auto"/>
                            <w:bottom w:val="none" w:sz="0" w:space="0" w:color="auto"/>
                            <w:right w:val="none" w:sz="0" w:space="0" w:color="auto"/>
                          </w:divBdr>
                          <w:divsChild>
                            <w:div w:id="705184217">
                              <w:marLeft w:val="0"/>
                              <w:marRight w:val="0"/>
                              <w:marTop w:val="0"/>
                              <w:marBottom w:val="0"/>
                              <w:divBdr>
                                <w:top w:val="none" w:sz="0" w:space="0" w:color="auto"/>
                                <w:left w:val="none" w:sz="0" w:space="0" w:color="auto"/>
                                <w:bottom w:val="none" w:sz="0" w:space="0" w:color="auto"/>
                                <w:right w:val="none" w:sz="0" w:space="0" w:color="auto"/>
                              </w:divBdr>
                              <w:divsChild>
                                <w:div w:id="402148455">
                                  <w:marLeft w:val="0"/>
                                  <w:marRight w:val="0"/>
                                  <w:marTop w:val="0"/>
                                  <w:marBottom w:val="0"/>
                                  <w:divBdr>
                                    <w:top w:val="none" w:sz="0" w:space="0" w:color="auto"/>
                                    <w:left w:val="none" w:sz="0" w:space="0" w:color="auto"/>
                                    <w:bottom w:val="none" w:sz="0" w:space="0" w:color="auto"/>
                                    <w:right w:val="none" w:sz="0" w:space="0" w:color="auto"/>
                                  </w:divBdr>
                                  <w:divsChild>
                                    <w:div w:id="1604996836">
                                      <w:marLeft w:val="0"/>
                                      <w:marRight w:val="0"/>
                                      <w:marTop w:val="0"/>
                                      <w:marBottom w:val="0"/>
                                      <w:divBdr>
                                        <w:top w:val="none" w:sz="0" w:space="0" w:color="auto"/>
                                        <w:left w:val="none" w:sz="0" w:space="0" w:color="auto"/>
                                        <w:bottom w:val="none" w:sz="0" w:space="0" w:color="auto"/>
                                        <w:right w:val="none" w:sz="0" w:space="0" w:color="auto"/>
                                      </w:divBdr>
                                      <w:divsChild>
                                        <w:div w:id="2104954860">
                                          <w:marLeft w:val="0"/>
                                          <w:marRight w:val="0"/>
                                          <w:marTop w:val="0"/>
                                          <w:marBottom w:val="0"/>
                                          <w:divBdr>
                                            <w:top w:val="none" w:sz="0" w:space="0" w:color="auto"/>
                                            <w:left w:val="none" w:sz="0" w:space="0" w:color="auto"/>
                                            <w:bottom w:val="none" w:sz="0" w:space="0" w:color="auto"/>
                                            <w:right w:val="none" w:sz="0" w:space="0" w:color="auto"/>
                                          </w:divBdr>
                                          <w:divsChild>
                                            <w:div w:id="1094285103">
                                              <w:marLeft w:val="0"/>
                                              <w:marRight w:val="0"/>
                                              <w:marTop w:val="0"/>
                                              <w:marBottom w:val="0"/>
                                              <w:divBdr>
                                                <w:top w:val="none" w:sz="0" w:space="0" w:color="auto"/>
                                                <w:left w:val="none" w:sz="0" w:space="0" w:color="auto"/>
                                                <w:bottom w:val="none" w:sz="0" w:space="0" w:color="auto"/>
                                                <w:right w:val="none" w:sz="0" w:space="0" w:color="auto"/>
                                              </w:divBdr>
                                              <w:divsChild>
                                                <w:div w:id="1976566012">
                                                  <w:marLeft w:val="0"/>
                                                  <w:marRight w:val="0"/>
                                                  <w:marTop w:val="0"/>
                                                  <w:marBottom w:val="0"/>
                                                  <w:divBdr>
                                                    <w:top w:val="none" w:sz="0" w:space="0" w:color="auto"/>
                                                    <w:left w:val="none" w:sz="0" w:space="0" w:color="auto"/>
                                                    <w:bottom w:val="none" w:sz="0" w:space="0" w:color="auto"/>
                                                    <w:right w:val="none" w:sz="0" w:space="0" w:color="auto"/>
                                                  </w:divBdr>
                                                  <w:divsChild>
                                                    <w:div w:id="1689863823">
                                                      <w:marLeft w:val="0"/>
                                                      <w:marRight w:val="0"/>
                                                      <w:marTop w:val="0"/>
                                                      <w:marBottom w:val="0"/>
                                                      <w:divBdr>
                                                        <w:top w:val="none" w:sz="0" w:space="0" w:color="auto"/>
                                                        <w:left w:val="none" w:sz="0" w:space="0" w:color="auto"/>
                                                        <w:bottom w:val="none" w:sz="0" w:space="0" w:color="auto"/>
                                                        <w:right w:val="none" w:sz="0" w:space="0" w:color="auto"/>
                                                      </w:divBdr>
                                                      <w:divsChild>
                                                        <w:div w:id="366831272">
                                                          <w:marLeft w:val="0"/>
                                                          <w:marRight w:val="0"/>
                                                          <w:marTop w:val="0"/>
                                                          <w:marBottom w:val="0"/>
                                                          <w:divBdr>
                                                            <w:top w:val="none" w:sz="0" w:space="0" w:color="auto"/>
                                                            <w:left w:val="none" w:sz="0" w:space="0" w:color="auto"/>
                                                            <w:bottom w:val="none" w:sz="0" w:space="0" w:color="auto"/>
                                                            <w:right w:val="none" w:sz="0" w:space="0" w:color="auto"/>
                                                          </w:divBdr>
                                                          <w:divsChild>
                                                            <w:div w:id="1778212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74131222">
      <w:bodyDiv w:val="1"/>
      <w:marLeft w:val="0"/>
      <w:marRight w:val="0"/>
      <w:marTop w:val="0"/>
      <w:marBottom w:val="0"/>
      <w:divBdr>
        <w:top w:val="none" w:sz="0" w:space="0" w:color="auto"/>
        <w:left w:val="none" w:sz="0" w:space="0" w:color="auto"/>
        <w:bottom w:val="none" w:sz="0" w:space="0" w:color="auto"/>
        <w:right w:val="none" w:sz="0" w:space="0" w:color="auto"/>
      </w:divBdr>
      <w:divsChild>
        <w:div w:id="743144354">
          <w:marLeft w:val="0"/>
          <w:marRight w:val="0"/>
          <w:marTop w:val="0"/>
          <w:marBottom w:val="0"/>
          <w:divBdr>
            <w:top w:val="none" w:sz="0" w:space="0" w:color="auto"/>
            <w:left w:val="none" w:sz="0" w:space="0" w:color="auto"/>
            <w:bottom w:val="none" w:sz="0" w:space="0" w:color="auto"/>
            <w:right w:val="none" w:sz="0" w:space="0" w:color="auto"/>
          </w:divBdr>
          <w:divsChild>
            <w:div w:id="147089328">
              <w:marLeft w:val="240"/>
              <w:marRight w:val="240"/>
              <w:marTop w:val="0"/>
              <w:marBottom w:val="0"/>
              <w:divBdr>
                <w:top w:val="none" w:sz="0" w:space="0" w:color="auto"/>
                <w:left w:val="none" w:sz="0" w:space="0" w:color="auto"/>
                <w:bottom w:val="none" w:sz="0" w:space="0" w:color="auto"/>
                <w:right w:val="none" w:sz="0" w:space="0" w:color="auto"/>
              </w:divBdr>
              <w:divsChild>
                <w:div w:id="1706754323">
                  <w:marLeft w:val="0"/>
                  <w:marRight w:val="0"/>
                  <w:marTop w:val="0"/>
                  <w:marBottom w:val="0"/>
                  <w:divBdr>
                    <w:top w:val="none" w:sz="0" w:space="0" w:color="auto"/>
                    <w:left w:val="none" w:sz="0" w:space="0" w:color="auto"/>
                    <w:bottom w:val="none" w:sz="0" w:space="0" w:color="auto"/>
                    <w:right w:val="none" w:sz="0" w:space="0" w:color="auto"/>
                  </w:divBdr>
                </w:div>
                <w:div w:id="1749837741">
                  <w:marLeft w:val="0"/>
                  <w:marRight w:val="0"/>
                  <w:marTop w:val="0"/>
                  <w:marBottom w:val="0"/>
                  <w:divBdr>
                    <w:top w:val="none" w:sz="0" w:space="0" w:color="auto"/>
                    <w:left w:val="none" w:sz="0" w:space="0" w:color="auto"/>
                    <w:bottom w:val="none" w:sz="0" w:space="0" w:color="auto"/>
                    <w:right w:val="none" w:sz="0" w:space="0" w:color="auto"/>
                  </w:divBdr>
                  <w:divsChild>
                    <w:div w:id="107617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80140">
              <w:marLeft w:val="0"/>
              <w:marRight w:val="0"/>
              <w:marTop w:val="0"/>
              <w:marBottom w:val="0"/>
              <w:divBdr>
                <w:top w:val="none" w:sz="0" w:space="0" w:color="auto"/>
                <w:left w:val="none" w:sz="0" w:space="0" w:color="auto"/>
                <w:bottom w:val="none" w:sz="0" w:space="0" w:color="auto"/>
                <w:right w:val="none" w:sz="0" w:space="0" w:color="auto"/>
              </w:divBdr>
              <w:divsChild>
                <w:div w:id="1552496729">
                  <w:marLeft w:val="0"/>
                  <w:marRight w:val="0"/>
                  <w:marTop w:val="360"/>
                  <w:marBottom w:val="0"/>
                  <w:divBdr>
                    <w:top w:val="none" w:sz="0" w:space="0" w:color="auto"/>
                    <w:left w:val="none" w:sz="0" w:space="0" w:color="auto"/>
                    <w:bottom w:val="none" w:sz="0" w:space="0" w:color="auto"/>
                    <w:right w:val="none" w:sz="0" w:space="0" w:color="auto"/>
                  </w:divBdr>
                </w:div>
              </w:divsChild>
            </w:div>
            <w:div w:id="1538811739">
              <w:marLeft w:val="240"/>
              <w:marRight w:val="240"/>
              <w:marTop w:val="0"/>
              <w:marBottom w:val="0"/>
              <w:divBdr>
                <w:top w:val="none" w:sz="0" w:space="0" w:color="auto"/>
                <w:left w:val="none" w:sz="0" w:space="0" w:color="auto"/>
                <w:bottom w:val="none" w:sz="0" w:space="0" w:color="auto"/>
                <w:right w:val="none" w:sz="0" w:space="0" w:color="auto"/>
              </w:divBdr>
              <w:divsChild>
                <w:div w:id="1059285254">
                  <w:marLeft w:val="0"/>
                  <w:marRight w:val="360"/>
                  <w:marTop w:val="0"/>
                  <w:marBottom w:val="0"/>
                  <w:divBdr>
                    <w:top w:val="none" w:sz="0" w:space="0" w:color="auto"/>
                    <w:left w:val="none" w:sz="0" w:space="0" w:color="auto"/>
                    <w:bottom w:val="none" w:sz="0" w:space="0" w:color="auto"/>
                    <w:right w:val="none" w:sz="0" w:space="0" w:color="auto"/>
                  </w:divBdr>
                  <w:divsChild>
                    <w:div w:id="1708869919">
                      <w:marLeft w:val="0"/>
                      <w:marRight w:val="0"/>
                      <w:marTop w:val="0"/>
                      <w:marBottom w:val="0"/>
                      <w:divBdr>
                        <w:top w:val="none" w:sz="0" w:space="0" w:color="auto"/>
                        <w:left w:val="none" w:sz="0" w:space="0" w:color="auto"/>
                        <w:bottom w:val="none" w:sz="0" w:space="0" w:color="auto"/>
                        <w:right w:val="none" w:sz="0" w:space="0" w:color="auto"/>
                      </w:divBdr>
                    </w:div>
                  </w:divsChild>
                </w:div>
                <w:div w:id="1655066842">
                  <w:marLeft w:val="0"/>
                  <w:marRight w:val="360"/>
                  <w:marTop w:val="0"/>
                  <w:marBottom w:val="0"/>
                  <w:divBdr>
                    <w:top w:val="none" w:sz="0" w:space="0" w:color="auto"/>
                    <w:left w:val="none" w:sz="0" w:space="0" w:color="auto"/>
                    <w:bottom w:val="none" w:sz="0" w:space="0" w:color="auto"/>
                    <w:right w:val="none" w:sz="0" w:space="0" w:color="auto"/>
                  </w:divBdr>
                  <w:divsChild>
                    <w:div w:id="107269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799182470">
      <w:bodyDiv w:val="1"/>
      <w:marLeft w:val="0"/>
      <w:marRight w:val="0"/>
      <w:marTop w:val="0"/>
      <w:marBottom w:val="0"/>
      <w:divBdr>
        <w:top w:val="none" w:sz="0" w:space="0" w:color="auto"/>
        <w:left w:val="none" w:sz="0" w:space="0" w:color="auto"/>
        <w:bottom w:val="none" w:sz="0" w:space="0" w:color="auto"/>
        <w:right w:val="none" w:sz="0" w:space="0" w:color="auto"/>
      </w:divBdr>
    </w:div>
    <w:div w:id="1809933037">
      <w:bodyDiv w:val="1"/>
      <w:marLeft w:val="0"/>
      <w:marRight w:val="0"/>
      <w:marTop w:val="0"/>
      <w:marBottom w:val="0"/>
      <w:divBdr>
        <w:top w:val="none" w:sz="0" w:space="0" w:color="auto"/>
        <w:left w:val="none" w:sz="0" w:space="0" w:color="auto"/>
        <w:bottom w:val="none" w:sz="0" w:space="0" w:color="auto"/>
        <w:right w:val="none" w:sz="0" w:space="0" w:color="auto"/>
      </w:divBdr>
      <w:divsChild>
        <w:div w:id="866790502">
          <w:marLeft w:val="0"/>
          <w:marRight w:val="0"/>
          <w:marTop w:val="0"/>
          <w:marBottom w:val="0"/>
          <w:divBdr>
            <w:top w:val="none" w:sz="0" w:space="0" w:color="auto"/>
            <w:left w:val="none" w:sz="0" w:space="0" w:color="auto"/>
            <w:bottom w:val="none" w:sz="0" w:space="0" w:color="auto"/>
            <w:right w:val="none" w:sz="0" w:space="0" w:color="auto"/>
          </w:divBdr>
          <w:divsChild>
            <w:div w:id="440995338">
              <w:marLeft w:val="0"/>
              <w:marRight w:val="0"/>
              <w:marTop w:val="0"/>
              <w:marBottom w:val="0"/>
              <w:divBdr>
                <w:top w:val="none" w:sz="0" w:space="0" w:color="auto"/>
                <w:left w:val="none" w:sz="0" w:space="0" w:color="auto"/>
                <w:bottom w:val="none" w:sz="0" w:space="0" w:color="auto"/>
                <w:right w:val="none" w:sz="0" w:space="0" w:color="auto"/>
              </w:divBdr>
              <w:divsChild>
                <w:div w:id="721559705">
                  <w:marLeft w:val="0"/>
                  <w:marRight w:val="0"/>
                  <w:marTop w:val="0"/>
                  <w:marBottom w:val="0"/>
                  <w:divBdr>
                    <w:top w:val="none" w:sz="0" w:space="0" w:color="auto"/>
                    <w:left w:val="none" w:sz="0" w:space="0" w:color="auto"/>
                    <w:bottom w:val="none" w:sz="0" w:space="0" w:color="auto"/>
                    <w:right w:val="none" w:sz="0" w:space="0" w:color="auto"/>
                  </w:divBdr>
                  <w:divsChild>
                    <w:div w:id="777598614">
                      <w:marLeft w:val="0"/>
                      <w:marRight w:val="0"/>
                      <w:marTop w:val="0"/>
                      <w:marBottom w:val="0"/>
                      <w:divBdr>
                        <w:top w:val="none" w:sz="0" w:space="0" w:color="auto"/>
                        <w:left w:val="none" w:sz="0" w:space="0" w:color="auto"/>
                        <w:bottom w:val="none" w:sz="0" w:space="0" w:color="auto"/>
                        <w:right w:val="none" w:sz="0" w:space="0" w:color="auto"/>
                      </w:divBdr>
                      <w:divsChild>
                        <w:div w:id="1761288379">
                          <w:marLeft w:val="0"/>
                          <w:marRight w:val="0"/>
                          <w:marTop w:val="0"/>
                          <w:marBottom w:val="0"/>
                          <w:divBdr>
                            <w:top w:val="none" w:sz="0" w:space="0" w:color="auto"/>
                            <w:left w:val="none" w:sz="0" w:space="0" w:color="auto"/>
                            <w:bottom w:val="none" w:sz="0" w:space="0" w:color="auto"/>
                            <w:right w:val="none" w:sz="0" w:space="0" w:color="auto"/>
                          </w:divBdr>
                          <w:divsChild>
                            <w:div w:id="402683381">
                              <w:marLeft w:val="0"/>
                              <w:marRight w:val="0"/>
                              <w:marTop w:val="0"/>
                              <w:marBottom w:val="0"/>
                              <w:divBdr>
                                <w:top w:val="none" w:sz="0" w:space="0" w:color="auto"/>
                                <w:left w:val="none" w:sz="0" w:space="0" w:color="auto"/>
                                <w:bottom w:val="none" w:sz="0" w:space="0" w:color="auto"/>
                                <w:right w:val="none" w:sz="0" w:space="0" w:color="auto"/>
                              </w:divBdr>
                              <w:divsChild>
                                <w:div w:id="2001928623">
                                  <w:marLeft w:val="0"/>
                                  <w:marRight w:val="0"/>
                                  <w:marTop w:val="0"/>
                                  <w:marBottom w:val="0"/>
                                  <w:divBdr>
                                    <w:top w:val="none" w:sz="0" w:space="0" w:color="auto"/>
                                    <w:left w:val="none" w:sz="0" w:space="0" w:color="auto"/>
                                    <w:bottom w:val="none" w:sz="0" w:space="0" w:color="auto"/>
                                    <w:right w:val="none" w:sz="0" w:space="0" w:color="auto"/>
                                  </w:divBdr>
                                  <w:divsChild>
                                    <w:div w:id="706680296">
                                      <w:marLeft w:val="0"/>
                                      <w:marRight w:val="0"/>
                                      <w:marTop w:val="0"/>
                                      <w:marBottom w:val="0"/>
                                      <w:divBdr>
                                        <w:top w:val="none" w:sz="0" w:space="0" w:color="auto"/>
                                        <w:left w:val="none" w:sz="0" w:space="0" w:color="auto"/>
                                        <w:bottom w:val="none" w:sz="0" w:space="0" w:color="auto"/>
                                        <w:right w:val="none" w:sz="0" w:space="0" w:color="auto"/>
                                      </w:divBdr>
                                      <w:divsChild>
                                        <w:div w:id="460345080">
                                          <w:marLeft w:val="0"/>
                                          <w:marRight w:val="0"/>
                                          <w:marTop w:val="0"/>
                                          <w:marBottom w:val="0"/>
                                          <w:divBdr>
                                            <w:top w:val="none" w:sz="0" w:space="0" w:color="auto"/>
                                            <w:left w:val="none" w:sz="0" w:space="0" w:color="auto"/>
                                            <w:bottom w:val="none" w:sz="0" w:space="0" w:color="auto"/>
                                            <w:right w:val="none" w:sz="0" w:space="0" w:color="auto"/>
                                          </w:divBdr>
                                          <w:divsChild>
                                            <w:div w:id="1002242509">
                                              <w:marLeft w:val="0"/>
                                              <w:marRight w:val="0"/>
                                              <w:marTop w:val="0"/>
                                              <w:marBottom w:val="0"/>
                                              <w:divBdr>
                                                <w:top w:val="none" w:sz="0" w:space="0" w:color="auto"/>
                                                <w:left w:val="none" w:sz="0" w:space="0" w:color="auto"/>
                                                <w:bottom w:val="none" w:sz="0" w:space="0" w:color="auto"/>
                                                <w:right w:val="none" w:sz="0" w:space="0" w:color="auto"/>
                                              </w:divBdr>
                                              <w:divsChild>
                                                <w:div w:id="315839112">
                                                  <w:marLeft w:val="0"/>
                                                  <w:marRight w:val="0"/>
                                                  <w:marTop w:val="0"/>
                                                  <w:marBottom w:val="0"/>
                                                  <w:divBdr>
                                                    <w:top w:val="none" w:sz="0" w:space="0" w:color="auto"/>
                                                    <w:left w:val="none" w:sz="0" w:space="0" w:color="auto"/>
                                                    <w:bottom w:val="none" w:sz="0" w:space="0" w:color="auto"/>
                                                    <w:right w:val="none" w:sz="0" w:space="0" w:color="auto"/>
                                                  </w:divBdr>
                                                  <w:divsChild>
                                                    <w:div w:id="902373272">
                                                      <w:marLeft w:val="0"/>
                                                      <w:marRight w:val="0"/>
                                                      <w:marTop w:val="0"/>
                                                      <w:marBottom w:val="0"/>
                                                      <w:divBdr>
                                                        <w:top w:val="none" w:sz="0" w:space="0" w:color="auto"/>
                                                        <w:left w:val="none" w:sz="0" w:space="0" w:color="auto"/>
                                                        <w:bottom w:val="none" w:sz="0" w:space="0" w:color="auto"/>
                                                        <w:right w:val="none" w:sz="0" w:space="0" w:color="auto"/>
                                                      </w:divBdr>
                                                      <w:divsChild>
                                                        <w:div w:id="32972647">
                                                          <w:marLeft w:val="0"/>
                                                          <w:marRight w:val="0"/>
                                                          <w:marTop w:val="0"/>
                                                          <w:marBottom w:val="0"/>
                                                          <w:divBdr>
                                                            <w:top w:val="none" w:sz="0" w:space="0" w:color="auto"/>
                                                            <w:left w:val="none" w:sz="0" w:space="0" w:color="auto"/>
                                                            <w:bottom w:val="none" w:sz="0" w:space="0" w:color="auto"/>
                                                            <w:right w:val="none" w:sz="0" w:space="0" w:color="auto"/>
                                                          </w:divBdr>
                                                          <w:divsChild>
                                                            <w:div w:id="1998919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10202419">
      <w:bodyDiv w:val="1"/>
      <w:marLeft w:val="0"/>
      <w:marRight w:val="0"/>
      <w:marTop w:val="0"/>
      <w:marBottom w:val="0"/>
      <w:divBdr>
        <w:top w:val="none" w:sz="0" w:space="0" w:color="auto"/>
        <w:left w:val="none" w:sz="0" w:space="0" w:color="auto"/>
        <w:bottom w:val="none" w:sz="0" w:space="0" w:color="auto"/>
        <w:right w:val="none" w:sz="0" w:space="0" w:color="auto"/>
      </w:divBdr>
      <w:divsChild>
        <w:div w:id="791944257">
          <w:marLeft w:val="0"/>
          <w:marRight w:val="0"/>
          <w:marTop w:val="0"/>
          <w:marBottom w:val="0"/>
          <w:divBdr>
            <w:top w:val="none" w:sz="0" w:space="0" w:color="auto"/>
            <w:left w:val="none" w:sz="0" w:space="0" w:color="auto"/>
            <w:bottom w:val="none" w:sz="0" w:space="0" w:color="auto"/>
            <w:right w:val="none" w:sz="0" w:space="0" w:color="auto"/>
          </w:divBdr>
          <w:divsChild>
            <w:div w:id="1344935735">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819877734">
      <w:bodyDiv w:val="1"/>
      <w:marLeft w:val="0"/>
      <w:marRight w:val="0"/>
      <w:marTop w:val="0"/>
      <w:marBottom w:val="0"/>
      <w:divBdr>
        <w:top w:val="none" w:sz="0" w:space="0" w:color="auto"/>
        <w:left w:val="none" w:sz="0" w:space="0" w:color="auto"/>
        <w:bottom w:val="none" w:sz="0" w:space="0" w:color="auto"/>
        <w:right w:val="none" w:sz="0" w:space="0" w:color="auto"/>
      </w:divBdr>
      <w:divsChild>
        <w:div w:id="30689521">
          <w:marLeft w:val="0"/>
          <w:marRight w:val="0"/>
          <w:marTop w:val="0"/>
          <w:marBottom w:val="0"/>
          <w:divBdr>
            <w:top w:val="none" w:sz="0" w:space="0" w:color="auto"/>
            <w:left w:val="none" w:sz="0" w:space="0" w:color="auto"/>
            <w:bottom w:val="none" w:sz="0" w:space="0" w:color="auto"/>
            <w:right w:val="none" w:sz="0" w:space="0" w:color="auto"/>
          </w:divBdr>
          <w:divsChild>
            <w:div w:id="353919169">
              <w:marLeft w:val="0"/>
              <w:marRight w:val="0"/>
              <w:marTop w:val="0"/>
              <w:marBottom w:val="0"/>
              <w:divBdr>
                <w:top w:val="none" w:sz="0" w:space="0" w:color="auto"/>
                <w:left w:val="none" w:sz="0" w:space="0" w:color="auto"/>
                <w:bottom w:val="none" w:sz="0" w:space="0" w:color="auto"/>
                <w:right w:val="none" w:sz="0" w:space="0" w:color="auto"/>
              </w:divBdr>
              <w:divsChild>
                <w:div w:id="49425498">
                  <w:marLeft w:val="0"/>
                  <w:marRight w:val="0"/>
                  <w:marTop w:val="0"/>
                  <w:marBottom w:val="0"/>
                  <w:divBdr>
                    <w:top w:val="none" w:sz="0" w:space="0" w:color="auto"/>
                    <w:left w:val="none" w:sz="0" w:space="0" w:color="auto"/>
                    <w:bottom w:val="none" w:sz="0" w:space="0" w:color="auto"/>
                    <w:right w:val="none" w:sz="0" w:space="0" w:color="auto"/>
                  </w:divBdr>
                  <w:divsChild>
                    <w:div w:id="1260139046">
                      <w:marLeft w:val="0"/>
                      <w:marRight w:val="0"/>
                      <w:marTop w:val="0"/>
                      <w:marBottom w:val="0"/>
                      <w:divBdr>
                        <w:top w:val="none" w:sz="0" w:space="0" w:color="auto"/>
                        <w:left w:val="none" w:sz="0" w:space="0" w:color="auto"/>
                        <w:bottom w:val="none" w:sz="0" w:space="0" w:color="auto"/>
                        <w:right w:val="none" w:sz="0" w:space="0" w:color="auto"/>
                      </w:divBdr>
                      <w:divsChild>
                        <w:div w:id="1964575516">
                          <w:marLeft w:val="0"/>
                          <w:marRight w:val="0"/>
                          <w:marTop w:val="0"/>
                          <w:marBottom w:val="0"/>
                          <w:divBdr>
                            <w:top w:val="none" w:sz="0" w:space="0" w:color="auto"/>
                            <w:left w:val="none" w:sz="0" w:space="0" w:color="auto"/>
                            <w:bottom w:val="none" w:sz="0" w:space="0" w:color="auto"/>
                            <w:right w:val="none" w:sz="0" w:space="0" w:color="auto"/>
                          </w:divBdr>
                          <w:divsChild>
                            <w:div w:id="367799229">
                              <w:marLeft w:val="0"/>
                              <w:marRight w:val="0"/>
                              <w:marTop w:val="0"/>
                              <w:marBottom w:val="0"/>
                              <w:divBdr>
                                <w:top w:val="none" w:sz="0" w:space="0" w:color="auto"/>
                                <w:left w:val="none" w:sz="0" w:space="0" w:color="auto"/>
                                <w:bottom w:val="none" w:sz="0" w:space="0" w:color="auto"/>
                                <w:right w:val="none" w:sz="0" w:space="0" w:color="auto"/>
                              </w:divBdr>
                              <w:divsChild>
                                <w:div w:id="1487819729">
                                  <w:marLeft w:val="0"/>
                                  <w:marRight w:val="0"/>
                                  <w:marTop w:val="0"/>
                                  <w:marBottom w:val="0"/>
                                  <w:divBdr>
                                    <w:top w:val="none" w:sz="0" w:space="0" w:color="auto"/>
                                    <w:left w:val="none" w:sz="0" w:space="0" w:color="auto"/>
                                    <w:bottom w:val="none" w:sz="0" w:space="0" w:color="auto"/>
                                    <w:right w:val="none" w:sz="0" w:space="0" w:color="auto"/>
                                  </w:divBdr>
                                  <w:divsChild>
                                    <w:div w:id="689336944">
                                      <w:marLeft w:val="0"/>
                                      <w:marRight w:val="0"/>
                                      <w:marTop w:val="0"/>
                                      <w:marBottom w:val="0"/>
                                      <w:divBdr>
                                        <w:top w:val="none" w:sz="0" w:space="0" w:color="auto"/>
                                        <w:left w:val="none" w:sz="0" w:space="0" w:color="auto"/>
                                        <w:bottom w:val="none" w:sz="0" w:space="0" w:color="auto"/>
                                        <w:right w:val="none" w:sz="0" w:space="0" w:color="auto"/>
                                      </w:divBdr>
                                      <w:divsChild>
                                        <w:div w:id="1347830966">
                                          <w:marLeft w:val="0"/>
                                          <w:marRight w:val="0"/>
                                          <w:marTop w:val="0"/>
                                          <w:marBottom w:val="0"/>
                                          <w:divBdr>
                                            <w:top w:val="none" w:sz="0" w:space="0" w:color="auto"/>
                                            <w:left w:val="none" w:sz="0" w:space="0" w:color="auto"/>
                                            <w:bottom w:val="none" w:sz="0" w:space="0" w:color="auto"/>
                                            <w:right w:val="none" w:sz="0" w:space="0" w:color="auto"/>
                                          </w:divBdr>
                                          <w:divsChild>
                                            <w:div w:id="1050960538">
                                              <w:marLeft w:val="0"/>
                                              <w:marRight w:val="0"/>
                                              <w:marTop w:val="0"/>
                                              <w:marBottom w:val="0"/>
                                              <w:divBdr>
                                                <w:top w:val="none" w:sz="0" w:space="0" w:color="auto"/>
                                                <w:left w:val="none" w:sz="0" w:space="0" w:color="auto"/>
                                                <w:bottom w:val="none" w:sz="0" w:space="0" w:color="auto"/>
                                                <w:right w:val="none" w:sz="0" w:space="0" w:color="auto"/>
                                              </w:divBdr>
                                              <w:divsChild>
                                                <w:div w:id="2127963931">
                                                  <w:marLeft w:val="0"/>
                                                  <w:marRight w:val="0"/>
                                                  <w:marTop w:val="0"/>
                                                  <w:marBottom w:val="0"/>
                                                  <w:divBdr>
                                                    <w:top w:val="none" w:sz="0" w:space="0" w:color="auto"/>
                                                    <w:left w:val="none" w:sz="0" w:space="0" w:color="auto"/>
                                                    <w:bottom w:val="none" w:sz="0" w:space="0" w:color="auto"/>
                                                    <w:right w:val="none" w:sz="0" w:space="0" w:color="auto"/>
                                                  </w:divBdr>
                                                  <w:divsChild>
                                                    <w:div w:id="766968715">
                                                      <w:marLeft w:val="0"/>
                                                      <w:marRight w:val="0"/>
                                                      <w:marTop w:val="0"/>
                                                      <w:marBottom w:val="0"/>
                                                      <w:divBdr>
                                                        <w:top w:val="none" w:sz="0" w:space="0" w:color="auto"/>
                                                        <w:left w:val="none" w:sz="0" w:space="0" w:color="auto"/>
                                                        <w:bottom w:val="none" w:sz="0" w:space="0" w:color="auto"/>
                                                        <w:right w:val="none" w:sz="0" w:space="0" w:color="auto"/>
                                                      </w:divBdr>
                                                      <w:divsChild>
                                                        <w:div w:id="1706711217">
                                                          <w:marLeft w:val="0"/>
                                                          <w:marRight w:val="0"/>
                                                          <w:marTop w:val="0"/>
                                                          <w:marBottom w:val="0"/>
                                                          <w:divBdr>
                                                            <w:top w:val="none" w:sz="0" w:space="0" w:color="auto"/>
                                                            <w:left w:val="none" w:sz="0" w:space="0" w:color="auto"/>
                                                            <w:bottom w:val="none" w:sz="0" w:space="0" w:color="auto"/>
                                                            <w:right w:val="none" w:sz="0" w:space="0" w:color="auto"/>
                                                          </w:divBdr>
                                                          <w:divsChild>
                                                            <w:div w:id="98874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93115">
      <w:bodyDiv w:val="1"/>
      <w:marLeft w:val="0"/>
      <w:marRight w:val="0"/>
      <w:marTop w:val="0"/>
      <w:marBottom w:val="0"/>
      <w:divBdr>
        <w:top w:val="none" w:sz="0" w:space="0" w:color="auto"/>
        <w:left w:val="none" w:sz="0" w:space="0" w:color="auto"/>
        <w:bottom w:val="none" w:sz="0" w:space="0" w:color="auto"/>
        <w:right w:val="none" w:sz="0" w:space="0" w:color="auto"/>
      </w:divBdr>
    </w:div>
    <w:div w:id="1853952129">
      <w:bodyDiv w:val="1"/>
      <w:marLeft w:val="0"/>
      <w:marRight w:val="0"/>
      <w:marTop w:val="0"/>
      <w:marBottom w:val="0"/>
      <w:divBdr>
        <w:top w:val="none" w:sz="0" w:space="0" w:color="auto"/>
        <w:left w:val="none" w:sz="0" w:space="0" w:color="auto"/>
        <w:bottom w:val="none" w:sz="0" w:space="0" w:color="auto"/>
        <w:right w:val="none" w:sz="0" w:space="0" w:color="auto"/>
      </w:divBdr>
    </w:div>
    <w:div w:id="1861241090">
      <w:bodyDiv w:val="1"/>
      <w:marLeft w:val="0"/>
      <w:marRight w:val="0"/>
      <w:marTop w:val="0"/>
      <w:marBottom w:val="0"/>
      <w:divBdr>
        <w:top w:val="none" w:sz="0" w:space="0" w:color="auto"/>
        <w:left w:val="none" w:sz="0" w:space="0" w:color="auto"/>
        <w:bottom w:val="none" w:sz="0" w:space="0" w:color="auto"/>
        <w:right w:val="none" w:sz="0" w:space="0" w:color="auto"/>
      </w:divBdr>
      <w:divsChild>
        <w:div w:id="284238913">
          <w:marLeft w:val="240"/>
          <w:marRight w:val="240"/>
          <w:marTop w:val="0"/>
          <w:marBottom w:val="0"/>
          <w:divBdr>
            <w:top w:val="none" w:sz="0" w:space="0" w:color="auto"/>
            <w:left w:val="none" w:sz="0" w:space="0" w:color="auto"/>
            <w:bottom w:val="none" w:sz="0" w:space="0" w:color="auto"/>
            <w:right w:val="none" w:sz="0" w:space="0" w:color="auto"/>
          </w:divBdr>
          <w:divsChild>
            <w:div w:id="1542279391">
              <w:marLeft w:val="0"/>
              <w:marRight w:val="0"/>
              <w:marTop w:val="0"/>
              <w:marBottom w:val="0"/>
              <w:divBdr>
                <w:top w:val="none" w:sz="0" w:space="0" w:color="auto"/>
                <w:left w:val="none" w:sz="0" w:space="0" w:color="auto"/>
                <w:bottom w:val="none" w:sz="0" w:space="0" w:color="auto"/>
                <w:right w:val="none" w:sz="0" w:space="0" w:color="auto"/>
              </w:divBdr>
              <w:divsChild>
                <w:div w:id="1067460246">
                  <w:marLeft w:val="0"/>
                  <w:marRight w:val="0"/>
                  <w:marTop w:val="0"/>
                  <w:marBottom w:val="0"/>
                  <w:divBdr>
                    <w:top w:val="none" w:sz="0" w:space="0" w:color="auto"/>
                    <w:left w:val="none" w:sz="0" w:space="0" w:color="auto"/>
                    <w:bottom w:val="none" w:sz="0" w:space="0" w:color="auto"/>
                    <w:right w:val="none" w:sz="0" w:space="0" w:color="auto"/>
                  </w:divBdr>
                </w:div>
              </w:divsChild>
            </w:div>
            <w:div w:id="1639871678">
              <w:marLeft w:val="0"/>
              <w:marRight w:val="0"/>
              <w:marTop w:val="0"/>
              <w:marBottom w:val="0"/>
              <w:divBdr>
                <w:top w:val="none" w:sz="0" w:space="0" w:color="auto"/>
                <w:left w:val="none" w:sz="0" w:space="0" w:color="auto"/>
                <w:bottom w:val="none" w:sz="0" w:space="0" w:color="auto"/>
                <w:right w:val="none" w:sz="0" w:space="0" w:color="auto"/>
              </w:divBdr>
            </w:div>
          </w:divsChild>
        </w:div>
        <w:div w:id="1538548366">
          <w:marLeft w:val="0"/>
          <w:marRight w:val="0"/>
          <w:marTop w:val="0"/>
          <w:marBottom w:val="0"/>
          <w:divBdr>
            <w:top w:val="none" w:sz="0" w:space="0" w:color="auto"/>
            <w:left w:val="none" w:sz="0" w:space="0" w:color="auto"/>
            <w:bottom w:val="none" w:sz="0" w:space="0" w:color="auto"/>
            <w:right w:val="none" w:sz="0" w:space="0" w:color="auto"/>
          </w:divBdr>
        </w:div>
      </w:divsChild>
    </w:div>
    <w:div w:id="1863321396">
      <w:bodyDiv w:val="1"/>
      <w:marLeft w:val="0"/>
      <w:marRight w:val="0"/>
      <w:marTop w:val="0"/>
      <w:marBottom w:val="0"/>
      <w:divBdr>
        <w:top w:val="none" w:sz="0" w:space="0" w:color="auto"/>
        <w:left w:val="none" w:sz="0" w:space="0" w:color="auto"/>
        <w:bottom w:val="none" w:sz="0" w:space="0" w:color="auto"/>
        <w:right w:val="none" w:sz="0" w:space="0" w:color="auto"/>
      </w:divBdr>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871608929">
      <w:bodyDiv w:val="1"/>
      <w:marLeft w:val="0"/>
      <w:marRight w:val="0"/>
      <w:marTop w:val="0"/>
      <w:marBottom w:val="0"/>
      <w:divBdr>
        <w:top w:val="none" w:sz="0" w:space="0" w:color="auto"/>
        <w:left w:val="none" w:sz="0" w:space="0" w:color="auto"/>
        <w:bottom w:val="none" w:sz="0" w:space="0" w:color="auto"/>
        <w:right w:val="none" w:sz="0" w:space="0" w:color="auto"/>
      </w:divBdr>
      <w:divsChild>
        <w:div w:id="2056344801">
          <w:marLeft w:val="0"/>
          <w:marRight w:val="0"/>
          <w:marTop w:val="0"/>
          <w:marBottom w:val="0"/>
          <w:divBdr>
            <w:top w:val="none" w:sz="0" w:space="0" w:color="auto"/>
            <w:left w:val="none" w:sz="0" w:space="0" w:color="auto"/>
            <w:bottom w:val="none" w:sz="0" w:space="0" w:color="auto"/>
            <w:right w:val="none" w:sz="0" w:space="0" w:color="auto"/>
          </w:divBdr>
          <w:divsChild>
            <w:div w:id="378360471">
              <w:marLeft w:val="0"/>
              <w:marRight w:val="0"/>
              <w:marTop w:val="0"/>
              <w:marBottom w:val="0"/>
              <w:divBdr>
                <w:top w:val="none" w:sz="0" w:space="0" w:color="auto"/>
                <w:left w:val="none" w:sz="0" w:space="0" w:color="auto"/>
                <w:bottom w:val="none" w:sz="0" w:space="0" w:color="auto"/>
                <w:right w:val="none" w:sz="0" w:space="0" w:color="auto"/>
              </w:divBdr>
              <w:divsChild>
                <w:div w:id="563414167">
                  <w:marLeft w:val="0"/>
                  <w:marRight w:val="0"/>
                  <w:marTop w:val="0"/>
                  <w:marBottom w:val="0"/>
                  <w:divBdr>
                    <w:top w:val="none" w:sz="0" w:space="0" w:color="auto"/>
                    <w:left w:val="none" w:sz="0" w:space="0" w:color="auto"/>
                    <w:bottom w:val="none" w:sz="0" w:space="0" w:color="auto"/>
                    <w:right w:val="none" w:sz="0" w:space="0" w:color="auto"/>
                  </w:divBdr>
                  <w:divsChild>
                    <w:div w:id="842281658">
                      <w:marLeft w:val="0"/>
                      <w:marRight w:val="0"/>
                      <w:marTop w:val="0"/>
                      <w:marBottom w:val="0"/>
                      <w:divBdr>
                        <w:top w:val="none" w:sz="0" w:space="0" w:color="auto"/>
                        <w:left w:val="none" w:sz="0" w:space="0" w:color="auto"/>
                        <w:bottom w:val="none" w:sz="0" w:space="0" w:color="auto"/>
                        <w:right w:val="none" w:sz="0" w:space="0" w:color="auto"/>
                      </w:divBdr>
                      <w:divsChild>
                        <w:div w:id="1918125803">
                          <w:marLeft w:val="0"/>
                          <w:marRight w:val="0"/>
                          <w:marTop w:val="0"/>
                          <w:marBottom w:val="0"/>
                          <w:divBdr>
                            <w:top w:val="none" w:sz="0" w:space="0" w:color="auto"/>
                            <w:left w:val="none" w:sz="0" w:space="0" w:color="auto"/>
                            <w:bottom w:val="none" w:sz="0" w:space="0" w:color="auto"/>
                            <w:right w:val="none" w:sz="0" w:space="0" w:color="auto"/>
                          </w:divBdr>
                          <w:divsChild>
                            <w:div w:id="1221556015">
                              <w:marLeft w:val="0"/>
                              <w:marRight w:val="0"/>
                              <w:marTop w:val="0"/>
                              <w:marBottom w:val="0"/>
                              <w:divBdr>
                                <w:top w:val="none" w:sz="0" w:space="0" w:color="auto"/>
                                <w:left w:val="none" w:sz="0" w:space="0" w:color="auto"/>
                                <w:bottom w:val="none" w:sz="0" w:space="0" w:color="auto"/>
                                <w:right w:val="none" w:sz="0" w:space="0" w:color="auto"/>
                              </w:divBdr>
                              <w:divsChild>
                                <w:div w:id="1457875400">
                                  <w:marLeft w:val="0"/>
                                  <w:marRight w:val="0"/>
                                  <w:marTop w:val="0"/>
                                  <w:marBottom w:val="0"/>
                                  <w:divBdr>
                                    <w:top w:val="none" w:sz="0" w:space="0" w:color="auto"/>
                                    <w:left w:val="none" w:sz="0" w:space="0" w:color="auto"/>
                                    <w:bottom w:val="none" w:sz="0" w:space="0" w:color="auto"/>
                                    <w:right w:val="none" w:sz="0" w:space="0" w:color="auto"/>
                                  </w:divBdr>
                                  <w:divsChild>
                                    <w:div w:id="2001344582">
                                      <w:marLeft w:val="0"/>
                                      <w:marRight w:val="0"/>
                                      <w:marTop w:val="0"/>
                                      <w:marBottom w:val="0"/>
                                      <w:divBdr>
                                        <w:top w:val="none" w:sz="0" w:space="0" w:color="auto"/>
                                        <w:left w:val="none" w:sz="0" w:space="0" w:color="auto"/>
                                        <w:bottom w:val="none" w:sz="0" w:space="0" w:color="auto"/>
                                        <w:right w:val="none" w:sz="0" w:space="0" w:color="auto"/>
                                      </w:divBdr>
                                      <w:divsChild>
                                        <w:div w:id="440222110">
                                          <w:marLeft w:val="0"/>
                                          <w:marRight w:val="0"/>
                                          <w:marTop w:val="0"/>
                                          <w:marBottom w:val="0"/>
                                          <w:divBdr>
                                            <w:top w:val="none" w:sz="0" w:space="0" w:color="auto"/>
                                            <w:left w:val="none" w:sz="0" w:space="0" w:color="auto"/>
                                            <w:bottom w:val="none" w:sz="0" w:space="0" w:color="auto"/>
                                            <w:right w:val="none" w:sz="0" w:space="0" w:color="auto"/>
                                          </w:divBdr>
                                          <w:divsChild>
                                            <w:div w:id="219248032">
                                              <w:marLeft w:val="0"/>
                                              <w:marRight w:val="0"/>
                                              <w:marTop w:val="0"/>
                                              <w:marBottom w:val="0"/>
                                              <w:divBdr>
                                                <w:top w:val="none" w:sz="0" w:space="0" w:color="auto"/>
                                                <w:left w:val="none" w:sz="0" w:space="0" w:color="auto"/>
                                                <w:bottom w:val="none" w:sz="0" w:space="0" w:color="auto"/>
                                                <w:right w:val="none" w:sz="0" w:space="0" w:color="auto"/>
                                              </w:divBdr>
                                              <w:divsChild>
                                                <w:div w:id="1183009013">
                                                  <w:marLeft w:val="0"/>
                                                  <w:marRight w:val="0"/>
                                                  <w:marTop w:val="0"/>
                                                  <w:marBottom w:val="0"/>
                                                  <w:divBdr>
                                                    <w:top w:val="none" w:sz="0" w:space="0" w:color="auto"/>
                                                    <w:left w:val="none" w:sz="0" w:space="0" w:color="auto"/>
                                                    <w:bottom w:val="none" w:sz="0" w:space="0" w:color="auto"/>
                                                    <w:right w:val="none" w:sz="0" w:space="0" w:color="auto"/>
                                                  </w:divBdr>
                                                  <w:divsChild>
                                                    <w:div w:id="1548951462">
                                                      <w:marLeft w:val="0"/>
                                                      <w:marRight w:val="0"/>
                                                      <w:marTop w:val="0"/>
                                                      <w:marBottom w:val="0"/>
                                                      <w:divBdr>
                                                        <w:top w:val="none" w:sz="0" w:space="0" w:color="auto"/>
                                                        <w:left w:val="none" w:sz="0" w:space="0" w:color="auto"/>
                                                        <w:bottom w:val="none" w:sz="0" w:space="0" w:color="auto"/>
                                                        <w:right w:val="none" w:sz="0" w:space="0" w:color="auto"/>
                                                      </w:divBdr>
                                                      <w:divsChild>
                                                        <w:div w:id="717245558">
                                                          <w:marLeft w:val="0"/>
                                                          <w:marRight w:val="0"/>
                                                          <w:marTop w:val="0"/>
                                                          <w:marBottom w:val="0"/>
                                                          <w:divBdr>
                                                            <w:top w:val="none" w:sz="0" w:space="0" w:color="auto"/>
                                                            <w:left w:val="none" w:sz="0" w:space="0" w:color="auto"/>
                                                            <w:bottom w:val="none" w:sz="0" w:space="0" w:color="auto"/>
                                                            <w:right w:val="none" w:sz="0" w:space="0" w:color="auto"/>
                                                          </w:divBdr>
                                                          <w:divsChild>
                                                            <w:div w:id="160526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84442309">
      <w:bodyDiv w:val="1"/>
      <w:marLeft w:val="0"/>
      <w:marRight w:val="0"/>
      <w:marTop w:val="0"/>
      <w:marBottom w:val="0"/>
      <w:divBdr>
        <w:top w:val="none" w:sz="0" w:space="0" w:color="auto"/>
        <w:left w:val="none" w:sz="0" w:space="0" w:color="auto"/>
        <w:bottom w:val="none" w:sz="0" w:space="0" w:color="auto"/>
        <w:right w:val="none" w:sz="0" w:space="0" w:color="auto"/>
      </w:divBdr>
    </w:div>
    <w:div w:id="1889099721">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26526035">
      <w:bodyDiv w:val="1"/>
      <w:marLeft w:val="0"/>
      <w:marRight w:val="0"/>
      <w:marTop w:val="0"/>
      <w:marBottom w:val="0"/>
      <w:divBdr>
        <w:top w:val="none" w:sz="0" w:space="0" w:color="auto"/>
        <w:left w:val="none" w:sz="0" w:space="0" w:color="auto"/>
        <w:bottom w:val="none" w:sz="0" w:space="0" w:color="auto"/>
        <w:right w:val="none" w:sz="0" w:space="0" w:color="auto"/>
      </w:divBdr>
    </w:div>
    <w:div w:id="1936786467">
      <w:bodyDiv w:val="1"/>
      <w:marLeft w:val="0"/>
      <w:marRight w:val="0"/>
      <w:marTop w:val="0"/>
      <w:marBottom w:val="0"/>
      <w:divBdr>
        <w:top w:val="none" w:sz="0" w:space="0" w:color="auto"/>
        <w:left w:val="none" w:sz="0" w:space="0" w:color="auto"/>
        <w:bottom w:val="none" w:sz="0" w:space="0" w:color="auto"/>
        <w:right w:val="none" w:sz="0" w:space="0" w:color="auto"/>
      </w:divBdr>
    </w:div>
    <w:div w:id="1937253995">
      <w:bodyDiv w:val="1"/>
      <w:marLeft w:val="0"/>
      <w:marRight w:val="0"/>
      <w:marTop w:val="0"/>
      <w:marBottom w:val="0"/>
      <w:divBdr>
        <w:top w:val="none" w:sz="0" w:space="0" w:color="auto"/>
        <w:left w:val="none" w:sz="0" w:space="0" w:color="auto"/>
        <w:bottom w:val="none" w:sz="0" w:space="0" w:color="auto"/>
        <w:right w:val="none" w:sz="0" w:space="0" w:color="auto"/>
      </w:divBdr>
      <w:divsChild>
        <w:div w:id="1274896518">
          <w:marLeft w:val="0"/>
          <w:marRight w:val="0"/>
          <w:marTop w:val="0"/>
          <w:marBottom w:val="0"/>
          <w:divBdr>
            <w:top w:val="none" w:sz="0" w:space="0" w:color="auto"/>
            <w:left w:val="none" w:sz="0" w:space="0" w:color="auto"/>
            <w:bottom w:val="none" w:sz="0" w:space="0" w:color="auto"/>
            <w:right w:val="none" w:sz="0" w:space="0" w:color="auto"/>
          </w:divBdr>
          <w:divsChild>
            <w:div w:id="1837575122">
              <w:marLeft w:val="0"/>
              <w:marRight w:val="0"/>
              <w:marTop w:val="0"/>
              <w:marBottom w:val="0"/>
              <w:divBdr>
                <w:top w:val="none" w:sz="0" w:space="0" w:color="auto"/>
                <w:left w:val="none" w:sz="0" w:space="0" w:color="auto"/>
                <w:bottom w:val="none" w:sz="0" w:space="0" w:color="auto"/>
                <w:right w:val="none" w:sz="0" w:space="0" w:color="auto"/>
              </w:divBdr>
              <w:divsChild>
                <w:div w:id="526255581">
                  <w:marLeft w:val="0"/>
                  <w:marRight w:val="0"/>
                  <w:marTop w:val="360"/>
                  <w:marBottom w:val="0"/>
                  <w:divBdr>
                    <w:top w:val="none" w:sz="0" w:space="0" w:color="auto"/>
                    <w:left w:val="none" w:sz="0" w:space="0" w:color="auto"/>
                    <w:bottom w:val="none" w:sz="0" w:space="0" w:color="auto"/>
                    <w:right w:val="none" w:sz="0" w:space="0" w:color="auto"/>
                  </w:divBdr>
                </w:div>
              </w:divsChild>
            </w:div>
            <w:div w:id="2000499537">
              <w:marLeft w:val="240"/>
              <w:marRight w:val="240"/>
              <w:marTop w:val="0"/>
              <w:marBottom w:val="0"/>
              <w:divBdr>
                <w:top w:val="none" w:sz="0" w:space="0" w:color="auto"/>
                <w:left w:val="none" w:sz="0" w:space="0" w:color="auto"/>
                <w:bottom w:val="none" w:sz="0" w:space="0" w:color="auto"/>
                <w:right w:val="none" w:sz="0" w:space="0" w:color="auto"/>
              </w:divBdr>
              <w:divsChild>
                <w:div w:id="745538412">
                  <w:marLeft w:val="0"/>
                  <w:marRight w:val="0"/>
                  <w:marTop w:val="0"/>
                  <w:marBottom w:val="0"/>
                  <w:divBdr>
                    <w:top w:val="none" w:sz="0" w:space="0" w:color="auto"/>
                    <w:left w:val="none" w:sz="0" w:space="0" w:color="auto"/>
                    <w:bottom w:val="none" w:sz="0" w:space="0" w:color="auto"/>
                    <w:right w:val="none" w:sz="0" w:space="0" w:color="auto"/>
                  </w:divBdr>
                </w:div>
                <w:div w:id="1083069035">
                  <w:marLeft w:val="0"/>
                  <w:marRight w:val="0"/>
                  <w:marTop w:val="0"/>
                  <w:marBottom w:val="0"/>
                  <w:divBdr>
                    <w:top w:val="none" w:sz="0" w:space="0" w:color="auto"/>
                    <w:left w:val="none" w:sz="0" w:space="0" w:color="auto"/>
                    <w:bottom w:val="none" w:sz="0" w:space="0" w:color="auto"/>
                    <w:right w:val="none" w:sz="0" w:space="0" w:color="auto"/>
                  </w:divBdr>
                  <w:divsChild>
                    <w:div w:id="1301610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7403394">
      <w:bodyDiv w:val="1"/>
      <w:marLeft w:val="0"/>
      <w:marRight w:val="0"/>
      <w:marTop w:val="0"/>
      <w:marBottom w:val="0"/>
      <w:divBdr>
        <w:top w:val="none" w:sz="0" w:space="0" w:color="auto"/>
        <w:left w:val="none" w:sz="0" w:space="0" w:color="auto"/>
        <w:bottom w:val="none" w:sz="0" w:space="0" w:color="auto"/>
        <w:right w:val="none" w:sz="0" w:space="0" w:color="auto"/>
      </w:divBdr>
    </w:div>
    <w:div w:id="1951086054">
      <w:bodyDiv w:val="1"/>
      <w:marLeft w:val="0"/>
      <w:marRight w:val="0"/>
      <w:marTop w:val="0"/>
      <w:marBottom w:val="0"/>
      <w:divBdr>
        <w:top w:val="none" w:sz="0" w:space="0" w:color="auto"/>
        <w:left w:val="none" w:sz="0" w:space="0" w:color="auto"/>
        <w:bottom w:val="none" w:sz="0" w:space="0" w:color="auto"/>
        <w:right w:val="none" w:sz="0" w:space="0" w:color="auto"/>
      </w:divBdr>
    </w:div>
    <w:div w:id="1956863632">
      <w:bodyDiv w:val="1"/>
      <w:marLeft w:val="0"/>
      <w:marRight w:val="0"/>
      <w:marTop w:val="0"/>
      <w:marBottom w:val="0"/>
      <w:divBdr>
        <w:top w:val="none" w:sz="0" w:space="0" w:color="auto"/>
        <w:left w:val="none" w:sz="0" w:space="0" w:color="auto"/>
        <w:bottom w:val="none" w:sz="0" w:space="0" w:color="auto"/>
        <w:right w:val="none" w:sz="0" w:space="0" w:color="auto"/>
      </w:divBdr>
      <w:divsChild>
        <w:div w:id="830026211">
          <w:marLeft w:val="0"/>
          <w:marRight w:val="0"/>
          <w:marTop w:val="0"/>
          <w:marBottom w:val="0"/>
          <w:divBdr>
            <w:top w:val="none" w:sz="0" w:space="0" w:color="auto"/>
            <w:left w:val="none" w:sz="0" w:space="0" w:color="auto"/>
            <w:bottom w:val="none" w:sz="0" w:space="0" w:color="auto"/>
            <w:right w:val="none" w:sz="0" w:space="0" w:color="auto"/>
          </w:divBdr>
          <w:divsChild>
            <w:div w:id="872691076">
              <w:marLeft w:val="0"/>
              <w:marRight w:val="0"/>
              <w:marTop w:val="0"/>
              <w:marBottom w:val="0"/>
              <w:divBdr>
                <w:top w:val="none" w:sz="0" w:space="0" w:color="auto"/>
                <w:left w:val="none" w:sz="0" w:space="0" w:color="auto"/>
                <w:bottom w:val="none" w:sz="0" w:space="0" w:color="auto"/>
                <w:right w:val="none" w:sz="0" w:space="0" w:color="auto"/>
              </w:divBdr>
              <w:divsChild>
                <w:div w:id="1161189780">
                  <w:marLeft w:val="0"/>
                  <w:marRight w:val="0"/>
                  <w:marTop w:val="0"/>
                  <w:marBottom w:val="0"/>
                  <w:divBdr>
                    <w:top w:val="none" w:sz="0" w:space="0" w:color="auto"/>
                    <w:left w:val="none" w:sz="0" w:space="0" w:color="auto"/>
                    <w:bottom w:val="none" w:sz="0" w:space="0" w:color="auto"/>
                    <w:right w:val="none" w:sz="0" w:space="0" w:color="auto"/>
                  </w:divBdr>
                  <w:divsChild>
                    <w:div w:id="1405689686">
                      <w:marLeft w:val="0"/>
                      <w:marRight w:val="0"/>
                      <w:marTop w:val="0"/>
                      <w:marBottom w:val="0"/>
                      <w:divBdr>
                        <w:top w:val="none" w:sz="0" w:space="0" w:color="auto"/>
                        <w:left w:val="none" w:sz="0" w:space="0" w:color="auto"/>
                        <w:bottom w:val="none" w:sz="0" w:space="0" w:color="auto"/>
                        <w:right w:val="none" w:sz="0" w:space="0" w:color="auto"/>
                      </w:divBdr>
                      <w:divsChild>
                        <w:div w:id="605626112">
                          <w:marLeft w:val="0"/>
                          <w:marRight w:val="0"/>
                          <w:marTop w:val="0"/>
                          <w:marBottom w:val="0"/>
                          <w:divBdr>
                            <w:top w:val="none" w:sz="0" w:space="0" w:color="auto"/>
                            <w:left w:val="none" w:sz="0" w:space="0" w:color="auto"/>
                            <w:bottom w:val="none" w:sz="0" w:space="0" w:color="auto"/>
                            <w:right w:val="none" w:sz="0" w:space="0" w:color="auto"/>
                          </w:divBdr>
                          <w:divsChild>
                            <w:div w:id="959148848">
                              <w:marLeft w:val="0"/>
                              <w:marRight w:val="0"/>
                              <w:marTop w:val="0"/>
                              <w:marBottom w:val="0"/>
                              <w:divBdr>
                                <w:top w:val="none" w:sz="0" w:space="0" w:color="auto"/>
                                <w:left w:val="none" w:sz="0" w:space="0" w:color="auto"/>
                                <w:bottom w:val="none" w:sz="0" w:space="0" w:color="auto"/>
                                <w:right w:val="none" w:sz="0" w:space="0" w:color="auto"/>
                              </w:divBdr>
                              <w:divsChild>
                                <w:div w:id="2103988294">
                                  <w:marLeft w:val="0"/>
                                  <w:marRight w:val="0"/>
                                  <w:marTop w:val="0"/>
                                  <w:marBottom w:val="0"/>
                                  <w:divBdr>
                                    <w:top w:val="none" w:sz="0" w:space="0" w:color="auto"/>
                                    <w:left w:val="none" w:sz="0" w:space="0" w:color="auto"/>
                                    <w:bottom w:val="none" w:sz="0" w:space="0" w:color="auto"/>
                                    <w:right w:val="none" w:sz="0" w:space="0" w:color="auto"/>
                                  </w:divBdr>
                                  <w:divsChild>
                                    <w:div w:id="941840950">
                                      <w:marLeft w:val="0"/>
                                      <w:marRight w:val="0"/>
                                      <w:marTop w:val="0"/>
                                      <w:marBottom w:val="0"/>
                                      <w:divBdr>
                                        <w:top w:val="none" w:sz="0" w:space="0" w:color="auto"/>
                                        <w:left w:val="none" w:sz="0" w:space="0" w:color="auto"/>
                                        <w:bottom w:val="none" w:sz="0" w:space="0" w:color="auto"/>
                                        <w:right w:val="none" w:sz="0" w:space="0" w:color="auto"/>
                                      </w:divBdr>
                                      <w:divsChild>
                                        <w:div w:id="108010369">
                                          <w:marLeft w:val="0"/>
                                          <w:marRight w:val="0"/>
                                          <w:marTop w:val="0"/>
                                          <w:marBottom w:val="0"/>
                                          <w:divBdr>
                                            <w:top w:val="none" w:sz="0" w:space="0" w:color="auto"/>
                                            <w:left w:val="none" w:sz="0" w:space="0" w:color="auto"/>
                                            <w:bottom w:val="none" w:sz="0" w:space="0" w:color="auto"/>
                                            <w:right w:val="none" w:sz="0" w:space="0" w:color="auto"/>
                                          </w:divBdr>
                                          <w:divsChild>
                                            <w:div w:id="1548642732">
                                              <w:marLeft w:val="0"/>
                                              <w:marRight w:val="0"/>
                                              <w:marTop w:val="0"/>
                                              <w:marBottom w:val="0"/>
                                              <w:divBdr>
                                                <w:top w:val="none" w:sz="0" w:space="0" w:color="auto"/>
                                                <w:left w:val="none" w:sz="0" w:space="0" w:color="auto"/>
                                                <w:bottom w:val="none" w:sz="0" w:space="0" w:color="auto"/>
                                                <w:right w:val="none" w:sz="0" w:space="0" w:color="auto"/>
                                              </w:divBdr>
                                              <w:divsChild>
                                                <w:div w:id="507792588">
                                                  <w:marLeft w:val="0"/>
                                                  <w:marRight w:val="0"/>
                                                  <w:marTop w:val="0"/>
                                                  <w:marBottom w:val="0"/>
                                                  <w:divBdr>
                                                    <w:top w:val="none" w:sz="0" w:space="0" w:color="auto"/>
                                                    <w:left w:val="none" w:sz="0" w:space="0" w:color="auto"/>
                                                    <w:bottom w:val="none" w:sz="0" w:space="0" w:color="auto"/>
                                                    <w:right w:val="none" w:sz="0" w:space="0" w:color="auto"/>
                                                  </w:divBdr>
                                                  <w:divsChild>
                                                    <w:div w:id="140581477">
                                                      <w:marLeft w:val="0"/>
                                                      <w:marRight w:val="0"/>
                                                      <w:marTop w:val="0"/>
                                                      <w:marBottom w:val="0"/>
                                                      <w:divBdr>
                                                        <w:top w:val="none" w:sz="0" w:space="0" w:color="auto"/>
                                                        <w:left w:val="none" w:sz="0" w:space="0" w:color="auto"/>
                                                        <w:bottom w:val="none" w:sz="0" w:space="0" w:color="auto"/>
                                                        <w:right w:val="none" w:sz="0" w:space="0" w:color="auto"/>
                                                      </w:divBdr>
                                                      <w:divsChild>
                                                        <w:div w:id="1948847879">
                                                          <w:marLeft w:val="0"/>
                                                          <w:marRight w:val="0"/>
                                                          <w:marTop w:val="0"/>
                                                          <w:marBottom w:val="0"/>
                                                          <w:divBdr>
                                                            <w:top w:val="none" w:sz="0" w:space="0" w:color="auto"/>
                                                            <w:left w:val="none" w:sz="0" w:space="0" w:color="auto"/>
                                                            <w:bottom w:val="none" w:sz="0" w:space="0" w:color="auto"/>
                                                            <w:right w:val="none" w:sz="0" w:space="0" w:color="auto"/>
                                                          </w:divBdr>
                                                          <w:divsChild>
                                                            <w:div w:id="448209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1296269">
      <w:bodyDiv w:val="1"/>
      <w:marLeft w:val="0"/>
      <w:marRight w:val="0"/>
      <w:marTop w:val="0"/>
      <w:marBottom w:val="0"/>
      <w:divBdr>
        <w:top w:val="none" w:sz="0" w:space="0" w:color="auto"/>
        <w:left w:val="none" w:sz="0" w:space="0" w:color="auto"/>
        <w:bottom w:val="none" w:sz="0" w:space="0" w:color="auto"/>
        <w:right w:val="none" w:sz="0" w:space="0" w:color="auto"/>
      </w:divBdr>
    </w:div>
    <w:div w:id="1962420170">
      <w:bodyDiv w:val="1"/>
      <w:marLeft w:val="0"/>
      <w:marRight w:val="0"/>
      <w:marTop w:val="0"/>
      <w:marBottom w:val="0"/>
      <w:divBdr>
        <w:top w:val="none" w:sz="0" w:space="0" w:color="auto"/>
        <w:left w:val="none" w:sz="0" w:space="0" w:color="auto"/>
        <w:bottom w:val="none" w:sz="0" w:space="0" w:color="auto"/>
        <w:right w:val="none" w:sz="0" w:space="0" w:color="auto"/>
      </w:divBdr>
    </w:div>
    <w:div w:id="1962573429">
      <w:bodyDiv w:val="1"/>
      <w:marLeft w:val="0"/>
      <w:marRight w:val="0"/>
      <w:marTop w:val="0"/>
      <w:marBottom w:val="0"/>
      <w:divBdr>
        <w:top w:val="none" w:sz="0" w:space="0" w:color="auto"/>
        <w:left w:val="none" w:sz="0" w:space="0" w:color="auto"/>
        <w:bottom w:val="none" w:sz="0" w:space="0" w:color="auto"/>
        <w:right w:val="none" w:sz="0" w:space="0" w:color="auto"/>
      </w:divBdr>
    </w:div>
    <w:div w:id="1977953809">
      <w:bodyDiv w:val="1"/>
      <w:marLeft w:val="0"/>
      <w:marRight w:val="0"/>
      <w:marTop w:val="0"/>
      <w:marBottom w:val="0"/>
      <w:divBdr>
        <w:top w:val="none" w:sz="0" w:space="0" w:color="auto"/>
        <w:left w:val="none" w:sz="0" w:space="0" w:color="auto"/>
        <w:bottom w:val="none" w:sz="0" w:space="0" w:color="auto"/>
        <w:right w:val="none" w:sz="0" w:space="0" w:color="auto"/>
      </w:divBdr>
      <w:divsChild>
        <w:div w:id="461576971">
          <w:marLeft w:val="240"/>
          <w:marRight w:val="240"/>
          <w:marTop w:val="0"/>
          <w:marBottom w:val="0"/>
          <w:divBdr>
            <w:top w:val="none" w:sz="0" w:space="0" w:color="auto"/>
            <w:left w:val="none" w:sz="0" w:space="0" w:color="auto"/>
            <w:bottom w:val="none" w:sz="0" w:space="0" w:color="auto"/>
            <w:right w:val="none" w:sz="0" w:space="0" w:color="auto"/>
          </w:divBdr>
          <w:divsChild>
            <w:div w:id="409088054">
              <w:marLeft w:val="0"/>
              <w:marRight w:val="0"/>
              <w:marTop w:val="0"/>
              <w:marBottom w:val="0"/>
              <w:divBdr>
                <w:top w:val="none" w:sz="0" w:space="0" w:color="auto"/>
                <w:left w:val="none" w:sz="0" w:space="0" w:color="auto"/>
                <w:bottom w:val="none" w:sz="0" w:space="0" w:color="auto"/>
                <w:right w:val="none" w:sz="0" w:space="0" w:color="auto"/>
              </w:divBdr>
            </w:div>
          </w:divsChild>
        </w:div>
        <w:div w:id="1350528572">
          <w:marLeft w:val="0"/>
          <w:marRight w:val="0"/>
          <w:marTop w:val="0"/>
          <w:marBottom w:val="0"/>
          <w:divBdr>
            <w:top w:val="none" w:sz="0" w:space="0" w:color="auto"/>
            <w:left w:val="none" w:sz="0" w:space="0" w:color="auto"/>
            <w:bottom w:val="none" w:sz="0" w:space="0" w:color="auto"/>
            <w:right w:val="none" w:sz="0" w:space="0" w:color="auto"/>
          </w:divBdr>
          <w:divsChild>
            <w:div w:id="134061652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1989240683">
      <w:bodyDiv w:val="1"/>
      <w:marLeft w:val="0"/>
      <w:marRight w:val="0"/>
      <w:marTop w:val="0"/>
      <w:marBottom w:val="0"/>
      <w:divBdr>
        <w:top w:val="none" w:sz="0" w:space="0" w:color="auto"/>
        <w:left w:val="none" w:sz="0" w:space="0" w:color="auto"/>
        <w:bottom w:val="none" w:sz="0" w:space="0" w:color="auto"/>
        <w:right w:val="none" w:sz="0" w:space="0" w:color="auto"/>
      </w:divBdr>
    </w:div>
    <w:div w:id="1991979591">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2003082">
      <w:bodyDiv w:val="1"/>
      <w:marLeft w:val="0"/>
      <w:marRight w:val="0"/>
      <w:marTop w:val="0"/>
      <w:marBottom w:val="0"/>
      <w:divBdr>
        <w:top w:val="none" w:sz="0" w:space="0" w:color="auto"/>
        <w:left w:val="none" w:sz="0" w:space="0" w:color="auto"/>
        <w:bottom w:val="none" w:sz="0" w:space="0" w:color="auto"/>
        <w:right w:val="none" w:sz="0" w:space="0" w:color="auto"/>
      </w:divBdr>
    </w:div>
    <w:div w:id="2005622300">
      <w:bodyDiv w:val="1"/>
      <w:marLeft w:val="0"/>
      <w:marRight w:val="0"/>
      <w:marTop w:val="0"/>
      <w:marBottom w:val="0"/>
      <w:divBdr>
        <w:top w:val="none" w:sz="0" w:space="0" w:color="auto"/>
        <w:left w:val="none" w:sz="0" w:space="0" w:color="auto"/>
        <w:bottom w:val="none" w:sz="0" w:space="0" w:color="auto"/>
        <w:right w:val="none" w:sz="0" w:space="0" w:color="auto"/>
      </w:divBdr>
      <w:divsChild>
        <w:div w:id="1400252071">
          <w:marLeft w:val="0"/>
          <w:marRight w:val="0"/>
          <w:marTop w:val="0"/>
          <w:marBottom w:val="0"/>
          <w:divBdr>
            <w:top w:val="none" w:sz="0" w:space="0" w:color="auto"/>
            <w:left w:val="none" w:sz="0" w:space="0" w:color="auto"/>
            <w:bottom w:val="none" w:sz="0" w:space="0" w:color="auto"/>
            <w:right w:val="none" w:sz="0" w:space="0" w:color="auto"/>
          </w:divBdr>
          <w:divsChild>
            <w:div w:id="1178933619">
              <w:marLeft w:val="0"/>
              <w:marRight w:val="0"/>
              <w:marTop w:val="0"/>
              <w:marBottom w:val="0"/>
              <w:divBdr>
                <w:top w:val="none" w:sz="0" w:space="0" w:color="auto"/>
                <w:left w:val="none" w:sz="0" w:space="0" w:color="auto"/>
                <w:bottom w:val="none" w:sz="0" w:space="0" w:color="auto"/>
                <w:right w:val="none" w:sz="0" w:space="0" w:color="auto"/>
              </w:divBdr>
              <w:divsChild>
                <w:div w:id="1326713625">
                  <w:marLeft w:val="0"/>
                  <w:marRight w:val="0"/>
                  <w:marTop w:val="0"/>
                  <w:marBottom w:val="0"/>
                  <w:divBdr>
                    <w:top w:val="none" w:sz="0" w:space="0" w:color="auto"/>
                    <w:left w:val="none" w:sz="0" w:space="0" w:color="auto"/>
                    <w:bottom w:val="none" w:sz="0" w:space="0" w:color="auto"/>
                    <w:right w:val="none" w:sz="0" w:space="0" w:color="auto"/>
                  </w:divBdr>
                  <w:divsChild>
                    <w:div w:id="53042962">
                      <w:marLeft w:val="0"/>
                      <w:marRight w:val="0"/>
                      <w:marTop w:val="0"/>
                      <w:marBottom w:val="0"/>
                      <w:divBdr>
                        <w:top w:val="none" w:sz="0" w:space="0" w:color="auto"/>
                        <w:left w:val="none" w:sz="0" w:space="0" w:color="auto"/>
                        <w:bottom w:val="none" w:sz="0" w:space="0" w:color="auto"/>
                        <w:right w:val="none" w:sz="0" w:space="0" w:color="auto"/>
                      </w:divBdr>
                      <w:divsChild>
                        <w:div w:id="505248860">
                          <w:marLeft w:val="0"/>
                          <w:marRight w:val="0"/>
                          <w:marTop w:val="0"/>
                          <w:marBottom w:val="0"/>
                          <w:divBdr>
                            <w:top w:val="none" w:sz="0" w:space="0" w:color="auto"/>
                            <w:left w:val="none" w:sz="0" w:space="0" w:color="auto"/>
                            <w:bottom w:val="none" w:sz="0" w:space="0" w:color="auto"/>
                            <w:right w:val="none" w:sz="0" w:space="0" w:color="auto"/>
                          </w:divBdr>
                          <w:divsChild>
                            <w:div w:id="958074531">
                              <w:marLeft w:val="0"/>
                              <w:marRight w:val="0"/>
                              <w:marTop w:val="0"/>
                              <w:marBottom w:val="0"/>
                              <w:divBdr>
                                <w:top w:val="none" w:sz="0" w:space="0" w:color="auto"/>
                                <w:left w:val="none" w:sz="0" w:space="0" w:color="auto"/>
                                <w:bottom w:val="none" w:sz="0" w:space="0" w:color="auto"/>
                                <w:right w:val="none" w:sz="0" w:space="0" w:color="auto"/>
                              </w:divBdr>
                              <w:divsChild>
                                <w:div w:id="1560245368">
                                  <w:marLeft w:val="0"/>
                                  <w:marRight w:val="0"/>
                                  <w:marTop w:val="0"/>
                                  <w:marBottom w:val="0"/>
                                  <w:divBdr>
                                    <w:top w:val="none" w:sz="0" w:space="0" w:color="auto"/>
                                    <w:left w:val="none" w:sz="0" w:space="0" w:color="auto"/>
                                    <w:bottom w:val="none" w:sz="0" w:space="0" w:color="auto"/>
                                    <w:right w:val="none" w:sz="0" w:space="0" w:color="auto"/>
                                  </w:divBdr>
                                  <w:divsChild>
                                    <w:div w:id="583880725">
                                      <w:marLeft w:val="0"/>
                                      <w:marRight w:val="0"/>
                                      <w:marTop w:val="0"/>
                                      <w:marBottom w:val="0"/>
                                      <w:divBdr>
                                        <w:top w:val="none" w:sz="0" w:space="0" w:color="auto"/>
                                        <w:left w:val="none" w:sz="0" w:space="0" w:color="auto"/>
                                        <w:bottom w:val="none" w:sz="0" w:space="0" w:color="auto"/>
                                        <w:right w:val="none" w:sz="0" w:space="0" w:color="auto"/>
                                      </w:divBdr>
                                      <w:divsChild>
                                        <w:div w:id="1213233341">
                                          <w:marLeft w:val="0"/>
                                          <w:marRight w:val="0"/>
                                          <w:marTop w:val="0"/>
                                          <w:marBottom w:val="0"/>
                                          <w:divBdr>
                                            <w:top w:val="none" w:sz="0" w:space="0" w:color="auto"/>
                                            <w:left w:val="none" w:sz="0" w:space="0" w:color="auto"/>
                                            <w:bottom w:val="none" w:sz="0" w:space="0" w:color="auto"/>
                                            <w:right w:val="none" w:sz="0" w:space="0" w:color="auto"/>
                                          </w:divBdr>
                                          <w:divsChild>
                                            <w:div w:id="2129011643">
                                              <w:marLeft w:val="0"/>
                                              <w:marRight w:val="0"/>
                                              <w:marTop w:val="0"/>
                                              <w:marBottom w:val="0"/>
                                              <w:divBdr>
                                                <w:top w:val="none" w:sz="0" w:space="0" w:color="auto"/>
                                                <w:left w:val="none" w:sz="0" w:space="0" w:color="auto"/>
                                                <w:bottom w:val="none" w:sz="0" w:space="0" w:color="auto"/>
                                                <w:right w:val="none" w:sz="0" w:space="0" w:color="auto"/>
                                              </w:divBdr>
                                              <w:divsChild>
                                                <w:div w:id="1336569784">
                                                  <w:marLeft w:val="0"/>
                                                  <w:marRight w:val="0"/>
                                                  <w:marTop w:val="0"/>
                                                  <w:marBottom w:val="0"/>
                                                  <w:divBdr>
                                                    <w:top w:val="none" w:sz="0" w:space="0" w:color="auto"/>
                                                    <w:left w:val="none" w:sz="0" w:space="0" w:color="auto"/>
                                                    <w:bottom w:val="none" w:sz="0" w:space="0" w:color="auto"/>
                                                    <w:right w:val="none" w:sz="0" w:space="0" w:color="auto"/>
                                                  </w:divBdr>
                                                  <w:divsChild>
                                                    <w:div w:id="865562283">
                                                      <w:marLeft w:val="0"/>
                                                      <w:marRight w:val="0"/>
                                                      <w:marTop w:val="0"/>
                                                      <w:marBottom w:val="0"/>
                                                      <w:divBdr>
                                                        <w:top w:val="none" w:sz="0" w:space="0" w:color="auto"/>
                                                        <w:left w:val="none" w:sz="0" w:space="0" w:color="auto"/>
                                                        <w:bottom w:val="none" w:sz="0" w:space="0" w:color="auto"/>
                                                        <w:right w:val="none" w:sz="0" w:space="0" w:color="auto"/>
                                                      </w:divBdr>
                                                      <w:divsChild>
                                                        <w:div w:id="1969313703">
                                                          <w:marLeft w:val="0"/>
                                                          <w:marRight w:val="0"/>
                                                          <w:marTop w:val="0"/>
                                                          <w:marBottom w:val="0"/>
                                                          <w:divBdr>
                                                            <w:top w:val="none" w:sz="0" w:space="0" w:color="auto"/>
                                                            <w:left w:val="none" w:sz="0" w:space="0" w:color="auto"/>
                                                            <w:bottom w:val="none" w:sz="0" w:space="0" w:color="auto"/>
                                                            <w:right w:val="none" w:sz="0" w:space="0" w:color="auto"/>
                                                          </w:divBdr>
                                                          <w:divsChild>
                                                            <w:div w:id="134809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1525247">
      <w:bodyDiv w:val="1"/>
      <w:marLeft w:val="0"/>
      <w:marRight w:val="0"/>
      <w:marTop w:val="0"/>
      <w:marBottom w:val="0"/>
      <w:divBdr>
        <w:top w:val="none" w:sz="0" w:space="0" w:color="auto"/>
        <w:left w:val="none" w:sz="0" w:space="0" w:color="auto"/>
        <w:bottom w:val="none" w:sz="0" w:space="0" w:color="auto"/>
        <w:right w:val="none" w:sz="0" w:space="0" w:color="auto"/>
      </w:divBdr>
      <w:divsChild>
        <w:div w:id="2078434571">
          <w:marLeft w:val="0"/>
          <w:marRight w:val="0"/>
          <w:marTop w:val="0"/>
          <w:marBottom w:val="0"/>
          <w:divBdr>
            <w:top w:val="none" w:sz="0" w:space="0" w:color="auto"/>
            <w:left w:val="none" w:sz="0" w:space="0" w:color="auto"/>
            <w:bottom w:val="none" w:sz="0" w:space="0" w:color="auto"/>
            <w:right w:val="none" w:sz="0" w:space="0" w:color="auto"/>
          </w:divBdr>
          <w:divsChild>
            <w:div w:id="1581331192">
              <w:marLeft w:val="0"/>
              <w:marRight w:val="0"/>
              <w:marTop w:val="0"/>
              <w:marBottom w:val="0"/>
              <w:divBdr>
                <w:top w:val="none" w:sz="0" w:space="0" w:color="auto"/>
                <w:left w:val="none" w:sz="0" w:space="0" w:color="auto"/>
                <w:bottom w:val="none" w:sz="0" w:space="0" w:color="auto"/>
                <w:right w:val="none" w:sz="0" w:space="0" w:color="auto"/>
              </w:divBdr>
              <w:divsChild>
                <w:div w:id="1907035583">
                  <w:marLeft w:val="0"/>
                  <w:marRight w:val="0"/>
                  <w:marTop w:val="0"/>
                  <w:marBottom w:val="0"/>
                  <w:divBdr>
                    <w:top w:val="none" w:sz="0" w:space="0" w:color="auto"/>
                    <w:left w:val="none" w:sz="0" w:space="0" w:color="auto"/>
                    <w:bottom w:val="none" w:sz="0" w:space="0" w:color="auto"/>
                    <w:right w:val="none" w:sz="0" w:space="0" w:color="auto"/>
                  </w:divBdr>
                  <w:divsChild>
                    <w:div w:id="820269395">
                      <w:marLeft w:val="0"/>
                      <w:marRight w:val="0"/>
                      <w:marTop w:val="0"/>
                      <w:marBottom w:val="0"/>
                      <w:divBdr>
                        <w:top w:val="none" w:sz="0" w:space="0" w:color="auto"/>
                        <w:left w:val="none" w:sz="0" w:space="0" w:color="auto"/>
                        <w:bottom w:val="none" w:sz="0" w:space="0" w:color="auto"/>
                        <w:right w:val="none" w:sz="0" w:space="0" w:color="auto"/>
                      </w:divBdr>
                      <w:divsChild>
                        <w:div w:id="376590890">
                          <w:marLeft w:val="0"/>
                          <w:marRight w:val="0"/>
                          <w:marTop w:val="0"/>
                          <w:marBottom w:val="0"/>
                          <w:divBdr>
                            <w:top w:val="none" w:sz="0" w:space="0" w:color="auto"/>
                            <w:left w:val="none" w:sz="0" w:space="0" w:color="auto"/>
                            <w:bottom w:val="none" w:sz="0" w:space="0" w:color="auto"/>
                            <w:right w:val="none" w:sz="0" w:space="0" w:color="auto"/>
                          </w:divBdr>
                          <w:divsChild>
                            <w:div w:id="1221356899">
                              <w:marLeft w:val="0"/>
                              <w:marRight w:val="0"/>
                              <w:marTop w:val="0"/>
                              <w:marBottom w:val="0"/>
                              <w:divBdr>
                                <w:top w:val="none" w:sz="0" w:space="0" w:color="auto"/>
                                <w:left w:val="none" w:sz="0" w:space="0" w:color="auto"/>
                                <w:bottom w:val="none" w:sz="0" w:space="0" w:color="auto"/>
                                <w:right w:val="none" w:sz="0" w:space="0" w:color="auto"/>
                              </w:divBdr>
                              <w:divsChild>
                                <w:div w:id="903568235">
                                  <w:marLeft w:val="0"/>
                                  <w:marRight w:val="0"/>
                                  <w:marTop w:val="0"/>
                                  <w:marBottom w:val="0"/>
                                  <w:divBdr>
                                    <w:top w:val="none" w:sz="0" w:space="0" w:color="auto"/>
                                    <w:left w:val="none" w:sz="0" w:space="0" w:color="auto"/>
                                    <w:bottom w:val="none" w:sz="0" w:space="0" w:color="auto"/>
                                    <w:right w:val="none" w:sz="0" w:space="0" w:color="auto"/>
                                  </w:divBdr>
                                  <w:divsChild>
                                    <w:div w:id="595289920">
                                      <w:marLeft w:val="0"/>
                                      <w:marRight w:val="0"/>
                                      <w:marTop w:val="0"/>
                                      <w:marBottom w:val="0"/>
                                      <w:divBdr>
                                        <w:top w:val="none" w:sz="0" w:space="0" w:color="auto"/>
                                        <w:left w:val="none" w:sz="0" w:space="0" w:color="auto"/>
                                        <w:bottom w:val="none" w:sz="0" w:space="0" w:color="auto"/>
                                        <w:right w:val="none" w:sz="0" w:space="0" w:color="auto"/>
                                      </w:divBdr>
                                      <w:divsChild>
                                        <w:div w:id="693464132">
                                          <w:marLeft w:val="0"/>
                                          <w:marRight w:val="0"/>
                                          <w:marTop w:val="0"/>
                                          <w:marBottom w:val="0"/>
                                          <w:divBdr>
                                            <w:top w:val="none" w:sz="0" w:space="0" w:color="auto"/>
                                            <w:left w:val="none" w:sz="0" w:space="0" w:color="auto"/>
                                            <w:bottom w:val="none" w:sz="0" w:space="0" w:color="auto"/>
                                            <w:right w:val="none" w:sz="0" w:space="0" w:color="auto"/>
                                          </w:divBdr>
                                          <w:divsChild>
                                            <w:div w:id="1275556276">
                                              <w:marLeft w:val="0"/>
                                              <w:marRight w:val="0"/>
                                              <w:marTop w:val="0"/>
                                              <w:marBottom w:val="0"/>
                                              <w:divBdr>
                                                <w:top w:val="none" w:sz="0" w:space="0" w:color="auto"/>
                                                <w:left w:val="none" w:sz="0" w:space="0" w:color="auto"/>
                                                <w:bottom w:val="none" w:sz="0" w:space="0" w:color="auto"/>
                                                <w:right w:val="none" w:sz="0" w:space="0" w:color="auto"/>
                                              </w:divBdr>
                                              <w:divsChild>
                                                <w:div w:id="2094737189">
                                                  <w:marLeft w:val="0"/>
                                                  <w:marRight w:val="0"/>
                                                  <w:marTop w:val="0"/>
                                                  <w:marBottom w:val="0"/>
                                                  <w:divBdr>
                                                    <w:top w:val="none" w:sz="0" w:space="0" w:color="auto"/>
                                                    <w:left w:val="none" w:sz="0" w:space="0" w:color="auto"/>
                                                    <w:bottom w:val="none" w:sz="0" w:space="0" w:color="auto"/>
                                                    <w:right w:val="none" w:sz="0" w:space="0" w:color="auto"/>
                                                  </w:divBdr>
                                                  <w:divsChild>
                                                    <w:div w:id="1799369721">
                                                      <w:marLeft w:val="0"/>
                                                      <w:marRight w:val="0"/>
                                                      <w:marTop w:val="0"/>
                                                      <w:marBottom w:val="0"/>
                                                      <w:divBdr>
                                                        <w:top w:val="none" w:sz="0" w:space="0" w:color="auto"/>
                                                        <w:left w:val="none" w:sz="0" w:space="0" w:color="auto"/>
                                                        <w:bottom w:val="none" w:sz="0" w:space="0" w:color="auto"/>
                                                        <w:right w:val="none" w:sz="0" w:space="0" w:color="auto"/>
                                                      </w:divBdr>
                                                      <w:divsChild>
                                                        <w:div w:id="1364939518">
                                                          <w:marLeft w:val="0"/>
                                                          <w:marRight w:val="0"/>
                                                          <w:marTop w:val="0"/>
                                                          <w:marBottom w:val="0"/>
                                                          <w:divBdr>
                                                            <w:top w:val="none" w:sz="0" w:space="0" w:color="auto"/>
                                                            <w:left w:val="none" w:sz="0" w:space="0" w:color="auto"/>
                                                            <w:bottom w:val="none" w:sz="0" w:space="0" w:color="auto"/>
                                                            <w:right w:val="none" w:sz="0" w:space="0" w:color="auto"/>
                                                          </w:divBdr>
                                                          <w:divsChild>
                                                            <w:div w:id="94385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9038148">
      <w:bodyDiv w:val="1"/>
      <w:marLeft w:val="0"/>
      <w:marRight w:val="0"/>
      <w:marTop w:val="0"/>
      <w:marBottom w:val="0"/>
      <w:divBdr>
        <w:top w:val="none" w:sz="0" w:space="0" w:color="auto"/>
        <w:left w:val="none" w:sz="0" w:space="0" w:color="auto"/>
        <w:bottom w:val="none" w:sz="0" w:space="0" w:color="auto"/>
        <w:right w:val="none" w:sz="0" w:space="0" w:color="auto"/>
      </w:divBdr>
      <w:divsChild>
        <w:div w:id="844978622">
          <w:marLeft w:val="0"/>
          <w:marRight w:val="0"/>
          <w:marTop w:val="0"/>
          <w:marBottom w:val="0"/>
          <w:divBdr>
            <w:top w:val="none" w:sz="0" w:space="0" w:color="auto"/>
            <w:left w:val="none" w:sz="0" w:space="0" w:color="auto"/>
            <w:bottom w:val="none" w:sz="0" w:space="0" w:color="auto"/>
            <w:right w:val="none" w:sz="0" w:space="0" w:color="auto"/>
          </w:divBdr>
          <w:divsChild>
            <w:div w:id="144587965">
              <w:marLeft w:val="240"/>
              <w:marRight w:val="240"/>
              <w:marTop w:val="0"/>
              <w:marBottom w:val="0"/>
              <w:divBdr>
                <w:top w:val="none" w:sz="0" w:space="0" w:color="auto"/>
                <w:left w:val="none" w:sz="0" w:space="0" w:color="auto"/>
                <w:bottom w:val="none" w:sz="0" w:space="0" w:color="auto"/>
                <w:right w:val="none" w:sz="0" w:space="0" w:color="auto"/>
              </w:divBdr>
              <w:divsChild>
                <w:div w:id="265889388">
                  <w:marLeft w:val="0"/>
                  <w:marRight w:val="0"/>
                  <w:marTop w:val="0"/>
                  <w:marBottom w:val="0"/>
                  <w:divBdr>
                    <w:top w:val="none" w:sz="0" w:space="0" w:color="auto"/>
                    <w:left w:val="none" w:sz="0" w:space="0" w:color="auto"/>
                    <w:bottom w:val="none" w:sz="0" w:space="0" w:color="auto"/>
                    <w:right w:val="none" w:sz="0" w:space="0" w:color="auto"/>
                  </w:divBdr>
                  <w:divsChild>
                    <w:div w:id="1407189049">
                      <w:marLeft w:val="0"/>
                      <w:marRight w:val="0"/>
                      <w:marTop w:val="0"/>
                      <w:marBottom w:val="0"/>
                      <w:divBdr>
                        <w:top w:val="none" w:sz="0" w:space="0" w:color="auto"/>
                        <w:left w:val="none" w:sz="0" w:space="0" w:color="auto"/>
                        <w:bottom w:val="none" w:sz="0" w:space="0" w:color="auto"/>
                        <w:right w:val="none" w:sz="0" w:space="0" w:color="auto"/>
                      </w:divBdr>
                    </w:div>
                  </w:divsChild>
                </w:div>
                <w:div w:id="1712924617">
                  <w:marLeft w:val="0"/>
                  <w:marRight w:val="0"/>
                  <w:marTop w:val="0"/>
                  <w:marBottom w:val="0"/>
                  <w:divBdr>
                    <w:top w:val="none" w:sz="0" w:space="0" w:color="auto"/>
                    <w:left w:val="none" w:sz="0" w:space="0" w:color="auto"/>
                    <w:bottom w:val="none" w:sz="0" w:space="0" w:color="auto"/>
                    <w:right w:val="none" w:sz="0" w:space="0" w:color="auto"/>
                  </w:divBdr>
                </w:div>
              </w:divsChild>
            </w:div>
            <w:div w:id="2016569337">
              <w:marLeft w:val="0"/>
              <w:marRight w:val="0"/>
              <w:marTop w:val="0"/>
              <w:marBottom w:val="0"/>
              <w:divBdr>
                <w:top w:val="none" w:sz="0" w:space="0" w:color="auto"/>
                <w:left w:val="none" w:sz="0" w:space="0" w:color="auto"/>
                <w:bottom w:val="none" w:sz="0" w:space="0" w:color="auto"/>
                <w:right w:val="none" w:sz="0" w:space="0" w:color="auto"/>
              </w:divBdr>
              <w:divsChild>
                <w:div w:id="1599676501">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78286136">
      <w:bodyDiv w:val="1"/>
      <w:marLeft w:val="0"/>
      <w:marRight w:val="0"/>
      <w:marTop w:val="0"/>
      <w:marBottom w:val="0"/>
      <w:divBdr>
        <w:top w:val="none" w:sz="0" w:space="0" w:color="auto"/>
        <w:left w:val="none" w:sz="0" w:space="0" w:color="auto"/>
        <w:bottom w:val="none" w:sz="0" w:space="0" w:color="auto"/>
        <w:right w:val="none" w:sz="0" w:space="0" w:color="auto"/>
      </w:divBdr>
      <w:divsChild>
        <w:div w:id="800457708">
          <w:marLeft w:val="240"/>
          <w:marRight w:val="240"/>
          <w:marTop w:val="0"/>
          <w:marBottom w:val="0"/>
          <w:divBdr>
            <w:top w:val="none" w:sz="0" w:space="0" w:color="auto"/>
            <w:left w:val="none" w:sz="0" w:space="0" w:color="auto"/>
            <w:bottom w:val="none" w:sz="0" w:space="0" w:color="auto"/>
            <w:right w:val="none" w:sz="0" w:space="0" w:color="auto"/>
          </w:divBdr>
          <w:divsChild>
            <w:div w:id="673462134">
              <w:marLeft w:val="0"/>
              <w:marRight w:val="0"/>
              <w:marTop w:val="0"/>
              <w:marBottom w:val="0"/>
              <w:divBdr>
                <w:top w:val="none" w:sz="0" w:space="0" w:color="auto"/>
                <w:left w:val="none" w:sz="0" w:space="0" w:color="auto"/>
                <w:bottom w:val="none" w:sz="0" w:space="0" w:color="auto"/>
                <w:right w:val="none" w:sz="0" w:space="0" w:color="auto"/>
              </w:divBdr>
            </w:div>
            <w:div w:id="1243834023">
              <w:marLeft w:val="0"/>
              <w:marRight w:val="0"/>
              <w:marTop w:val="0"/>
              <w:marBottom w:val="0"/>
              <w:divBdr>
                <w:top w:val="none" w:sz="0" w:space="0" w:color="auto"/>
                <w:left w:val="none" w:sz="0" w:space="0" w:color="auto"/>
                <w:bottom w:val="none" w:sz="0" w:space="0" w:color="auto"/>
                <w:right w:val="none" w:sz="0" w:space="0" w:color="auto"/>
              </w:divBdr>
              <w:divsChild>
                <w:div w:id="909080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0334">
          <w:marLeft w:val="0"/>
          <w:marRight w:val="0"/>
          <w:marTop w:val="0"/>
          <w:marBottom w:val="0"/>
          <w:divBdr>
            <w:top w:val="none" w:sz="0" w:space="0" w:color="auto"/>
            <w:left w:val="none" w:sz="0" w:space="0" w:color="auto"/>
            <w:bottom w:val="none" w:sz="0" w:space="0" w:color="auto"/>
            <w:right w:val="none" w:sz="0" w:space="0" w:color="auto"/>
          </w:divBdr>
          <w:divsChild>
            <w:div w:id="84085260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 w:id="2090538277">
      <w:bodyDiv w:val="1"/>
      <w:marLeft w:val="0"/>
      <w:marRight w:val="0"/>
      <w:marTop w:val="0"/>
      <w:marBottom w:val="0"/>
      <w:divBdr>
        <w:top w:val="none" w:sz="0" w:space="0" w:color="auto"/>
        <w:left w:val="none" w:sz="0" w:space="0" w:color="auto"/>
        <w:bottom w:val="none" w:sz="0" w:space="0" w:color="auto"/>
        <w:right w:val="none" w:sz="0" w:space="0" w:color="auto"/>
      </w:divBdr>
    </w:div>
    <w:div w:id="2091927760">
      <w:bodyDiv w:val="1"/>
      <w:marLeft w:val="0"/>
      <w:marRight w:val="0"/>
      <w:marTop w:val="0"/>
      <w:marBottom w:val="0"/>
      <w:divBdr>
        <w:top w:val="none" w:sz="0" w:space="0" w:color="auto"/>
        <w:left w:val="none" w:sz="0" w:space="0" w:color="auto"/>
        <w:bottom w:val="none" w:sz="0" w:space="0" w:color="auto"/>
        <w:right w:val="none" w:sz="0" w:space="0" w:color="auto"/>
      </w:divBdr>
      <w:divsChild>
        <w:div w:id="1527334115">
          <w:marLeft w:val="0"/>
          <w:marRight w:val="0"/>
          <w:marTop w:val="0"/>
          <w:marBottom w:val="0"/>
          <w:divBdr>
            <w:top w:val="none" w:sz="0" w:space="0" w:color="auto"/>
            <w:left w:val="none" w:sz="0" w:space="0" w:color="auto"/>
            <w:bottom w:val="none" w:sz="0" w:space="0" w:color="auto"/>
            <w:right w:val="none" w:sz="0" w:space="0" w:color="auto"/>
          </w:divBdr>
        </w:div>
      </w:divsChild>
    </w:div>
    <w:div w:id="2103335963">
      <w:bodyDiv w:val="1"/>
      <w:marLeft w:val="0"/>
      <w:marRight w:val="0"/>
      <w:marTop w:val="0"/>
      <w:marBottom w:val="0"/>
      <w:divBdr>
        <w:top w:val="none" w:sz="0" w:space="0" w:color="auto"/>
        <w:left w:val="none" w:sz="0" w:space="0" w:color="auto"/>
        <w:bottom w:val="none" w:sz="0" w:space="0" w:color="auto"/>
        <w:right w:val="none" w:sz="0" w:space="0" w:color="auto"/>
      </w:divBdr>
    </w:div>
    <w:div w:id="2103526508">
      <w:bodyDiv w:val="1"/>
      <w:marLeft w:val="0"/>
      <w:marRight w:val="0"/>
      <w:marTop w:val="0"/>
      <w:marBottom w:val="0"/>
      <w:divBdr>
        <w:top w:val="none" w:sz="0" w:space="0" w:color="auto"/>
        <w:left w:val="none" w:sz="0" w:space="0" w:color="auto"/>
        <w:bottom w:val="none" w:sz="0" w:space="0" w:color="auto"/>
        <w:right w:val="none" w:sz="0" w:space="0" w:color="auto"/>
      </w:divBdr>
      <w:divsChild>
        <w:div w:id="20594869">
          <w:marLeft w:val="0"/>
          <w:marRight w:val="0"/>
          <w:marTop w:val="0"/>
          <w:marBottom w:val="0"/>
          <w:divBdr>
            <w:top w:val="none" w:sz="0" w:space="0" w:color="auto"/>
            <w:left w:val="none" w:sz="0" w:space="0" w:color="auto"/>
            <w:bottom w:val="none" w:sz="0" w:space="0" w:color="auto"/>
            <w:right w:val="none" w:sz="0" w:space="0" w:color="auto"/>
          </w:divBdr>
          <w:divsChild>
            <w:div w:id="1832024236">
              <w:marLeft w:val="0"/>
              <w:marRight w:val="0"/>
              <w:marTop w:val="0"/>
              <w:marBottom w:val="0"/>
              <w:divBdr>
                <w:top w:val="none" w:sz="0" w:space="0" w:color="auto"/>
                <w:left w:val="none" w:sz="0" w:space="0" w:color="auto"/>
                <w:bottom w:val="none" w:sz="0" w:space="0" w:color="auto"/>
                <w:right w:val="none" w:sz="0" w:space="0" w:color="auto"/>
              </w:divBdr>
              <w:divsChild>
                <w:div w:id="669059689">
                  <w:marLeft w:val="0"/>
                  <w:marRight w:val="0"/>
                  <w:marTop w:val="0"/>
                  <w:marBottom w:val="0"/>
                  <w:divBdr>
                    <w:top w:val="none" w:sz="0" w:space="0" w:color="auto"/>
                    <w:left w:val="none" w:sz="0" w:space="0" w:color="auto"/>
                    <w:bottom w:val="none" w:sz="0" w:space="0" w:color="auto"/>
                    <w:right w:val="none" w:sz="0" w:space="0" w:color="auto"/>
                  </w:divBdr>
                  <w:divsChild>
                    <w:div w:id="1418088268">
                      <w:marLeft w:val="0"/>
                      <w:marRight w:val="0"/>
                      <w:marTop w:val="0"/>
                      <w:marBottom w:val="0"/>
                      <w:divBdr>
                        <w:top w:val="none" w:sz="0" w:space="0" w:color="auto"/>
                        <w:left w:val="none" w:sz="0" w:space="0" w:color="auto"/>
                        <w:bottom w:val="none" w:sz="0" w:space="0" w:color="auto"/>
                        <w:right w:val="none" w:sz="0" w:space="0" w:color="auto"/>
                      </w:divBdr>
                      <w:divsChild>
                        <w:div w:id="1845709318">
                          <w:marLeft w:val="0"/>
                          <w:marRight w:val="0"/>
                          <w:marTop w:val="0"/>
                          <w:marBottom w:val="0"/>
                          <w:divBdr>
                            <w:top w:val="none" w:sz="0" w:space="0" w:color="auto"/>
                            <w:left w:val="none" w:sz="0" w:space="0" w:color="auto"/>
                            <w:bottom w:val="none" w:sz="0" w:space="0" w:color="auto"/>
                            <w:right w:val="none" w:sz="0" w:space="0" w:color="auto"/>
                          </w:divBdr>
                          <w:divsChild>
                            <w:div w:id="958344268">
                              <w:marLeft w:val="0"/>
                              <w:marRight w:val="0"/>
                              <w:marTop w:val="0"/>
                              <w:marBottom w:val="0"/>
                              <w:divBdr>
                                <w:top w:val="none" w:sz="0" w:space="0" w:color="auto"/>
                                <w:left w:val="none" w:sz="0" w:space="0" w:color="auto"/>
                                <w:bottom w:val="none" w:sz="0" w:space="0" w:color="auto"/>
                                <w:right w:val="none" w:sz="0" w:space="0" w:color="auto"/>
                              </w:divBdr>
                              <w:divsChild>
                                <w:div w:id="1047417259">
                                  <w:marLeft w:val="0"/>
                                  <w:marRight w:val="0"/>
                                  <w:marTop w:val="0"/>
                                  <w:marBottom w:val="0"/>
                                  <w:divBdr>
                                    <w:top w:val="none" w:sz="0" w:space="0" w:color="auto"/>
                                    <w:left w:val="none" w:sz="0" w:space="0" w:color="auto"/>
                                    <w:bottom w:val="none" w:sz="0" w:space="0" w:color="auto"/>
                                    <w:right w:val="none" w:sz="0" w:space="0" w:color="auto"/>
                                  </w:divBdr>
                                  <w:divsChild>
                                    <w:div w:id="1767731146">
                                      <w:marLeft w:val="0"/>
                                      <w:marRight w:val="0"/>
                                      <w:marTop w:val="0"/>
                                      <w:marBottom w:val="0"/>
                                      <w:divBdr>
                                        <w:top w:val="none" w:sz="0" w:space="0" w:color="auto"/>
                                        <w:left w:val="none" w:sz="0" w:space="0" w:color="auto"/>
                                        <w:bottom w:val="none" w:sz="0" w:space="0" w:color="auto"/>
                                        <w:right w:val="none" w:sz="0" w:space="0" w:color="auto"/>
                                      </w:divBdr>
                                      <w:divsChild>
                                        <w:div w:id="1074279217">
                                          <w:marLeft w:val="0"/>
                                          <w:marRight w:val="0"/>
                                          <w:marTop w:val="0"/>
                                          <w:marBottom w:val="0"/>
                                          <w:divBdr>
                                            <w:top w:val="none" w:sz="0" w:space="0" w:color="auto"/>
                                            <w:left w:val="none" w:sz="0" w:space="0" w:color="auto"/>
                                            <w:bottom w:val="none" w:sz="0" w:space="0" w:color="auto"/>
                                            <w:right w:val="none" w:sz="0" w:space="0" w:color="auto"/>
                                          </w:divBdr>
                                          <w:divsChild>
                                            <w:div w:id="624889655">
                                              <w:marLeft w:val="0"/>
                                              <w:marRight w:val="0"/>
                                              <w:marTop w:val="0"/>
                                              <w:marBottom w:val="0"/>
                                              <w:divBdr>
                                                <w:top w:val="none" w:sz="0" w:space="0" w:color="auto"/>
                                                <w:left w:val="none" w:sz="0" w:space="0" w:color="auto"/>
                                                <w:bottom w:val="none" w:sz="0" w:space="0" w:color="auto"/>
                                                <w:right w:val="none" w:sz="0" w:space="0" w:color="auto"/>
                                              </w:divBdr>
                                              <w:divsChild>
                                                <w:div w:id="1376589306">
                                                  <w:marLeft w:val="0"/>
                                                  <w:marRight w:val="0"/>
                                                  <w:marTop w:val="0"/>
                                                  <w:marBottom w:val="0"/>
                                                  <w:divBdr>
                                                    <w:top w:val="none" w:sz="0" w:space="0" w:color="auto"/>
                                                    <w:left w:val="none" w:sz="0" w:space="0" w:color="auto"/>
                                                    <w:bottom w:val="none" w:sz="0" w:space="0" w:color="auto"/>
                                                    <w:right w:val="none" w:sz="0" w:space="0" w:color="auto"/>
                                                  </w:divBdr>
                                                  <w:divsChild>
                                                    <w:div w:id="947077657">
                                                      <w:marLeft w:val="0"/>
                                                      <w:marRight w:val="0"/>
                                                      <w:marTop w:val="0"/>
                                                      <w:marBottom w:val="0"/>
                                                      <w:divBdr>
                                                        <w:top w:val="none" w:sz="0" w:space="0" w:color="auto"/>
                                                        <w:left w:val="none" w:sz="0" w:space="0" w:color="auto"/>
                                                        <w:bottom w:val="none" w:sz="0" w:space="0" w:color="auto"/>
                                                        <w:right w:val="none" w:sz="0" w:space="0" w:color="auto"/>
                                                      </w:divBdr>
                                                      <w:divsChild>
                                                        <w:div w:id="257253407">
                                                          <w:marLeft w:val="0"/>
                                                          <w:marRight w:val="0"/>
                                                          <w:marTop w:val="0"/>
                                                          <w:marBottom w:val="0"/>
                                                          <w:divBdr>
                                                            <w:top w:val="none" w:sz="0" w:space="0" w:color="auto"/>
                                                            <w:left w:val="none" w:sz="0" w:space="0" w:color="auto"/>
                                                            <w:bottom w:val="none" w:sz="0" w:space="0" w:color="auto"/>
                                                            <w:right w:val="none" w:sz="0" w:space="0" w:color="auto"/>
                                                          </w:divBdr>
                                                          <w:divsChild>
                                                            <w:div w:id="23601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3892423">
      <w:bodyDiv w:val="1"/>
      <w:marLeft w:val="0"/>
      <w:marRight w:val="0"/>
      <w:marTop w:val="0"/>
      <w:marBottom w:val="0"/>
      <w:divBdr>
        <w:top w:val="none" w:sz="0" w:space="0" w:color="auto"/>
        <w:left w:val="none" w:sz="0" w:space="0" w:color="auto"/>
        <w:bottom w:val="none" w:sz="0" w:space="0" w:color="auto"/>
        <w:right w:val="none" w:sz="0" w:space="0" w:color="auto"/>
      </w:divBdr>
    </w:div>
    <w:div w:id="2117358112">
      <w:bodyDiv w:val="1"/>
      <w:marLeft w:val="0"/>
      <w:marRight w:val="0"/>
      <w:marTop w:val="0"/>
      <w:marBottom w:val="0"/>
      <w:divBdr>
        <w:top w:val="none" w:sz="0" w:space="0" w:color="auto"/>
        <w:left w:val="none" w:sz="0" w:space="0" w:color="auto"/>
        <w:bottom w:val="none" w:sz="0" w:space="0" w:color="auto"/>
        <w:right w:val="none" w:sz="0" w:space="0" w:color="auto"/>
      </w:divBdr>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563100">
      <w:bodyDiv w:val="1"/>
      <w:marLeft w:val="0"/>
      <w:marRight w:val="0"/>
      <w:marTop w:val="0"/>
      <w:marBottom w:val="0"/>
      <w:divBdr>
        <w:top w:val="none" w:sz="0" w:space="0" w:color="auto"/>
        <w:left w:val="none" w:sz="0" w:space="0" w:color="auto"/>
        <w:bottom w:val="none" w:sz="0" w:space="0" w:color="auto"/>
        <w:right w:val="none" w:sz="0" w:space="0" w:color="auto"/>
      </w:divBdr>
      <w:divsChild>
        <w:div w:id="877282359">
          <w:marLeft w:val="0"/>
          <w:marRight w:val="0"/>
          <w:marTop w:val="0"/>
          <w:marBottom w:val="0"/>
          <w:divBdr>
            <w:top w:val="none" w:sz="0" w:space="0" w:color="auto"/>
            <w:left w:val="none" w:sz="0" w:space="0" w:color="auto"/>
            <w:bottom w:val="none" w:sz="0" w:space="0" w:color="auto"/>
            <w:right w:val="none" w:sz="0" w:space="0" w:color="auto"/>
          </w:divBdr>
          <w:divsChild>
            <w:div w:id="502742559">
              <w:marLeft w:val="0"/>
              <w:marRight w:val="0"/>
              <w:marTop w:val="0"/>
              <w:marBottom w:val="0"/>
              <w:divBdr>
                <w:top w:val="none" w:sz="0" w:space="0" w:color="auto"/>
                <w:left w:val="none" w:sz="0" w:space="0" w:color="auto"/>
                <w:bottom w:val="none" w:sz="0" w:space="0" w:color="auto"/>
                <w:right w:val="none" w:sz="0" w:space="0" w:color="auto"/>
              </w:divBdr>
              <w:divsChild>
                <w:div w:id="138420927">
                  <w:marLeft w:val="0"/>
                  <w:marRight w:val="0"/>
                  <w:marTop w:val="0"/>
                  <w:marBottom w:val="0"/>
                  <w:divBdr>
                    <w:top w:val="none" w:sz="0" w:space="0" w:color="auto"/>
                    <w:left w:val="none" w:sz="0" w:space="0" w:color="auto"/>
                    <w:bottom w:val="none" w:sz="0" w:space="0" w:color="auto"/>
                    <w:right w:val="none" w:sz="0" w:space="0" w:color="auto"/>
                  </w:divBdr>
                  <w:divsChild>
                    <w:div w:id="209734381">
                      <w:marLeft w:val="0"/>
                      <w:marRight w:val="0"/>
                      <w:marTop w:val="0"/>
                      <w:marBottom w:val="0"/>
                      <w:divBdr>
                        <w:top w:val="none" w:sz="0" w:space="0" w:color="auto"/>
                        <w:left w:val="none" w:sz="0" w:space="0" w:color="auto"/>
                        <w:bottom w:val="none" w:sz="0" w:space="0" w:color="auto"/>
                        <w:right w:val="none" w:sz="0" w:space="0" w:color="auto"/>
                      </w:divBdr>
                      <w:divsChild>
                        <w:div w:id="1639719728">
                          <w:marLeft w:val="0"/>
                          <w:marRight w:val="0"/>
                          <w:marTop w:val="0"/>
                          <w:marBottom w:val="0"/>
                          <w:divBdr>
                            <w:top w:val="none" w:sz="0" w:space="0" w:color="auto"/>
                            <w:left w:val="none" w:sz="0" w:space="0" w:color="auto"/>
                            <w:bottom w:val="none" w:sz="0" w:space="0" w:color="auto"/>
                            <w:right w:val="none" w:sz="0" w:space="0" w:color="auto"/>
                          </w:divBdr>
                          <w:divsChild>
                            <w:div w:id="1086225039">
                              <w:marLeft w:val="0"/>
                              <w:marRight w:val="0"/>
                              <w:marTop w:val="0"/>
                              <w:marBottom w:val="0"/>
                              <w:divBdr>
                                <w:top w:val="none" w:sz="0" w:space="0" w:color="auto"/>
                                <w:left w:val="none" w:sz="0" w:space="0" w:color="auto"/>
                                <w:bottom w:val="none" w:sz="0" w:space="0" w:color="auto"/>
                                <w:right w:val="none" w:sz="0" w:space="0" w:color="auto"/>
                              </w:divBdr>
                              <w:divsChild>
                                <w:div w:id="330062426">
                                  <w:marLeft w:val="0"/>
                                  <w:marRight w:val="0"/>
                                  <w:marTop w:val="0"/>
                                  <w:marBottom w:val="0"/>
                                  <w:divBdr>
                                    <w:top w:val="none" w:sz="0" w:space="0" w:color="auto"/>
                                    <w:left w:val="none" w:sz="0" w:space="0" w:color="auto"/>
                                    <w:bottom w:val="none" w:sz="0" w:space="0" w:color="auto"/>
                                    <w:right w:val="none" w:sz="0" w:space="0" w:color="auto"/>
                                  </w:divBdr>
                                  <w:divsChild>
                                    <w:div w:id="1543905906">
                                      <w:marLeft w:val="0"/>
                                      <w:marRight w:val="0"/>
                                      <w:marTop w:val="0"/>
                                      <w:marBottom w:val="0"/>
                                      <w:divBdr>
                                        <w:top w:val="none" w:sz="0" w:space="0" w:color="auto"/>
                                        <w:left w:val="none" w:sz="0" w:space="0" w:color="auto"/>
                                        <w:bottom w:val="none" w:sz="0" w:space="0" w:color="auto"/>
                                        <w:right w:val="none" w:sz="0" w:space="0" w:color="auto"/>
                                      </w:divBdr>
                                      <w:divsChild>
                                        <w:div w:id="1161238929">
                                          <w:marLeft w:val="0"/>
                                          <w:marRight w:val="0"/>
                                          <w:marTop w:val="0"/>
                                          <w:marBottom w:val="0"/>
                                          <w:divBdr>
                                            <w:top w:val="none" w:sz="0" w:space="0" w:color="auto"/>
                                            <w:left w:val="none" w:sz="0" w:space="0" w:color="auto"/>
                                            <w:bottom w:val="none" w:sz="0" w:space="0" w:color="auto"/>
                                            <w:right w:val="none" w:sz="0" w:space="0" w:color="auto"/>
                                          </w:divBdr>
                                          <w:divsChild>
                                            <w:div w:id="620527413">
                                              <w:marLeft w:val="0"/>
                                              <w:marRight w:val="0"/>
                                              <w:marTop w:val="0"/>
                                              <w:marBottom w:val="0"/>
                                              <w:divBdr>
                                                <w:top w:val="none" w:sz="0" w:space="0" w:color="auto"/>
                                                <w:left w:val="none" w:sz="0" w:space="0" w:color="auto"/>
                                                <w:bottom w:val="none" w:sz="0" w:space="0" w:color="auto"/>
                                                <w:right w:val="none" w:sz="0" w:space="0" w:color="auto"/>
                                              </w:divBdr>
                                              <w:divsChild>
                                                <w:div w:id="246693536">
                                                  <w:marLeft w:val="0"/>
                                                  <w:marRight w:val="0"/>
                                                  <w:marTop w:val="0"/>
                                                  <w:marBottom w:val="0"/>
                                                  <w:divBdr>
                                                    <w:top w:val="none" w:sz="0" w:space="0" w:color="auto"/>
                                                    <w:left w:val="none" w:sz="0" w:space="0" w:color="auto"/>
                                                    <w:bottom w:val="none" w:sz="0" w:space="0" w:color="auto"/>
                                                    <w:right w:val="none" w:sz="0" w:space="0" w:color="auto"/>
                                                  </w:divBdr>
                                                  <w:divsChild>
                                                    <w:div w:id="957028704">
                                                      <w:marLeft w:val="0"/>
                                                      <w:marRight w:val="0"/>
                                                      <w:marTop w:val="0"/>
                                                      <w:marBottom w:val="0"/>
                                                      <w:divBdr>
                                                        <w:top w:val="none" w:sz="0" w:space="0" w:color="auto"/>
                                                        <w:left w:val="none" w:sz="0" w:space="0" w:color="auto"/>
                                                        <w:bottom w:val="none" w:sz="0" w:space="0" w:color="auto"/>
                                                        <w:right w:val="none" w:sz="0" w:space="0" w:color="auto"/>
                                                      </w:divBdr>
                                                      <w:divsChild>
                                                        <w:div w:id="1959993274">
                                                          <w:marLeft w:val="0"/>
                                                          <w:marRight w:val="0"/>
                                                          <w:marTop w:val="0"/>
                                                          <w:marBottom w:val="0"/>
                                                          <w:divBdr>
                                                            <w:top w:val="none" w:sz="0" w:space="0" w:color="auto"/>
                                                            <w:left w:val="none" w:sz="0" w:space="0" w:color="auto"/>
                                                            <w:bottom w:val="none" w:sz="0" w:space="0" w:color="auto"/>
                                                            <w:right w:val="none" w:sz="0" w:space="0" w:color="auto"/>
                                                          </w:divBdr>
                                                          <w:divsChild>
                                                            <w:div w:id="136979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lobenewswire.com/Tracker?data=24xJfnhGDpGzxJ2jyB6pFQ0xzHW0UCQTfmHkdUdRDRrSAbKm1BvkEuIcKa0sGba1jyAJFP19AKBMAVbr9tALY-ajdUwMqSGo46pFpwAfGuIuMOnZtmfwKbzs_eZ6y60emmqy1dbOglFkUDLcLk8x9OUC0k5omaesO_VRXbZMaUgVCV__GB2pMo-Z-7eTnLPwzo71XntBbedFGnfIPDqr1w==" TargetMode="External"/><Relationship Id="rId18" Type="http://schemas.openxmlformats.org/officeDocument/2006/relationships/hyperlink" Target="https://www.globenewswire.com/Tracker?data=nFEqEhnbuZB8z7dSP3G3e_Bwx_Pr8xAVTbI-3tI4-G0Y-SJjLUgcdh-M5aPQNglVkPWJ71O1xkbMU4joQmYZOLDJSIt1AShlwb3WiB-pbfLgkKvONqq3erLbk4kjWTzC" TargetMode="External"/><Relationship Id="rId26" Type="http://schemas.openxmlformats.org/officeDocument/2006/relationships/hyperlink" Target="https://www.globenewswire.com/NewsRoom/AttachmentNg/5bf1a171-5c5d-4536-b7ba-529f3be725b6" TargetMode="External"/><Relationship Id="rId3" Type="http://schemas.openxmlformats.org/officeDocument/2006/relationships/styles" Target="styles.xml"/><Relationship Id="rId21" Type="http://schemas.openxmlformats.org/officeDocument/2006/relationships/hyperlink" Target="https://www.globenewswire.com/Tracker?data=24xJfnhGDpGzxJ2jyB6pFRtf-G-NpUPyBrUBdsJ-uG2rDc3hCpR620AQtDYxLn1ItCDOrW-BakV_uzix2F8MOg==" TargetMode="External"/><Relationship Id="rId7" Type="http://schemas.openxmlformats.org/officeDocument/2006/relationships/endnotes" Target="endnotes.xml"/><Relationship Id="rId12" Type="http://schemas.openxmlformats.org/officeDocument/2006/relationships/hyperlink" Target="https://www.globenewswire.com/Tracker?data=TtkkUb0SjtqGeOxh596ANv9hmBn1p8yWpHQpkjrjB9ocs5omDmw92inwBOT-ETxoujPZGPdZ4dZvqZduXVmQs7_meaHLScEUwGR2kiuQQBXbg7DgFdP_dpiegU4-KS2Fj6CpXNJSGg6XHp5h8LcGVg==" TargetMode="External"/><Relationship Id="rId17" Type="http://schemas.openxmlformats.org/officeDocument/2006/relationships/hyperlink" Target="https://www.globenewswire.com/Tracker?data=ryYNtCZWeaucjC8G1f8RoyK_IeHppkP1nrwu06Z-G_wKzuOrJJgELYhIj-PgzS8FIMVIST_WU_5vzKNBLOOV1s7Su3P9dYtk72ZHemns_3o=" TargetMode="External"/><Relationship Id="rId25" Type="http://schemas.openxmlformats.org/officeDocument/2006/relationships/hyperlink" Target="https://www.globenewswire.com/Tracker?data=ryYNtCZWeaucjC8G1f8RoxnJjshpsuLPlE8GIjdfzeH3MYuzakBtbB_6kdR4daVRKMgKXb3YkX4lOJihG2CNTSn3B7Ak0LPxn6jc8xynz8KCz2WyOhWudC-0Vw3yiSSPnp0s_nV9noqhEkYdqkexaxcyNepmgN3NIs5O7gX-XIc=" TargetMode="External"/><Relationship Id="rId2" Type="http://schemas.openxmlformats.org/officeDocument/2006/relationships/numbering" Target="numbering.xml"/><Relationship Id="rId16" Type="http://schemas.openxmlformats.org/officeDocument/2006/relationships/hyperlink" Target="https://www.globenewswire.com/Tracker?data=KPgrXsR8o8HL6Dnr9FVl_fyVt9M7qI9wWYwcdC2ehmmusee1eSzYy-yDYvU3ZR8-t-oLg-bIQOY9MDXTPkwvLWIfzZbThmOZRQQ62dRp2G59W0-yl55V8_v3n0PZAfH6vKm1I4xP3mA4e-Zv5HQlEg==" TargetMode="External"/><Relationship Id="rId20" Type="http://schemas.openxmlformats.org/officeDocument/2006/relationships/hyperlink" Target="https://www.globenewswire.com/Tracker?data=TtkkUb0SjtqGeOxh596ANnEcH9vaCsJDPNgLwHtVAmeTXoMJNpi7aiL0mzl9PGEsdmpO_baVjw14Ohz0V_LOf6Pad_RBz5WXB1X07JIOrB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MvgysLOv9szp_2EQsdIGWOpnN0NtSkHRHJdMlH3aNAuMtEoaDCUajfweZdVz_l0SjyeIAixrqayYvUk0ViK6BvblvU-JOAkf-2DZZwIzBFoSmVmiCVC-kLVhKotcHwbJ94mSWQPXnCpGjDYJeB-20g==" TargetMode="External"/><Relationship Id="rId24" Type="http://schemas.openxmlformats.org/officeDocument/2006/relationships/hyperlink" Target="https://www.globenewswire.com/Tracker?data=2pbTGE_ALcloG0E_zsavrEUhFkZR10p1WAt4NLEsu2Vy1AkzKf8O20g1GKJlmzFq-PWJUltyCYDAuSoFHEyQAqUXnD8-k_QH4ZPUywp-2qU=" TargetMode="External"/><Relationship Id="rId5" Type="http://schemas.openxmlformats.org/officeDocument/2006/relationships/webSettings" Target="webSettings.xml"/><Relationship Id="rId15" Type="http://schemas.openxmlformats.org/officeDocument/2006/relationships/hyperlink" Target="https://www.globenewswire.com/Tracker?data=uPnxK67s01GHpetvV3Z6REbKQPnEOWBXLCvGMEohwW22IzPMMh4ixAuMynY-InDE5zze4oCbt7l8r1DlmwEk8qydmRxCY_AjCShNXcvat68mA3cLruu_RNjvmRwujD4QPlMlNQIrnlxZ1RZzmHBK3i_a431jOBuiQX7uIjElLk8=" TargetMode="External"/><Relationship Id="rId23" Type="http://schemas.openxmlformats.org/officeDocument/2006/relationships/hyperlink" Target="https://www.globenewswire.com/Tracker?data=TtkkUb0SjtqGeOxh596ANkCVKxNY0v-l_JrFdOyf8FewPy_qzMTOVCEaoHeCPkCzWqcaVueA2sOvph0wUx9K0cCX3Ircad7lMpJu-6HLIYw=" TargetMode="External"/><Relationship Id="rId28" Type="http://schemas.openxmlformats.org/officeDocument/2006/relationships/footer" Target="footer1.xml"/><Relationship Id="rId10" Type="http://schemas.openxmlformats.org/officeDocument/2006/relationships/hyperlink" Target="https://www.globenewswire.com/Tracker?data=gejcjE2JWDfr_D08DViahfC_2YklRdclhoBX2enlpLrn_T2mn8ZZ8OxwLsxKV7yiceAD5WBR_g9Gna25Biyxfy9hKvaYHFY6E1LRn6LjVyUbTyRAemcOHImk80h40Mk_8rLQ7Tdd0TYHrZ20ITuEoUj12-sjj-CLnTdIP6Ia-Zk=" TargetMode="External"/><Relationship Id="rId19" Type="http://schemas.openxmlformats.org/officeDocument/2006/relationships/hyperlink" Target="https://www.globenewswire.com/Tracker?data=2fHYOgl5E-_rIoSqbydLz25QQ0be-9qBtwLfQ-04ZifV3NrwOTPmvAJc3XITtpN3C72dS0lu_7dLmdxSjg-EB2oDnYzUk9XrOGvaS2_IZZDTTG0V1BiimShh3IMFQuim" TargetMode="External"/><Relationship Id="rId4" Type="http://schemas.openxmlformats.org/officeDocument/2006/relationships/settings" Target="settings.xml"/><Relationship Id="rId9" Type="http://schemas.openxmlformats.org/officeDocument/2006/relationships/hyperlink" Target="https://www.globenewswire.com/Tracker?data=TtkkUb0SjtqGeOxh596ANvUuU5EALQHX95JXyGRPbtEZhpyIGBmlFarr74O6U_3DaeZ656zz2ZR1SOaglDdzgA==" TargetMode="External"/><Relationship Id="rId14" Type="http://schemas.openxmlformats.org/officeDocument/2006/relationships/hyperlink" Target="https://www.globenewswire.com/Tracker?data=JtBggzmHCHULbO7WkcTNvwBVqjSpOS9F700QXiloPKXYo9AFxwBCmNjQOQfXvHpHxopEA2Pr-RNbwxFEZOWcUoaybyc5Kfo9kb6Z3mSLgfJosF9DYFYM_fND8itV9bujGtHVep-ne0jUozPG5ufNpcM6QIRwRf-3JlbJIx7957g=" TargetMode="External"/><Relationship Id="rId22" Type="http://schemas.openxmlformats.org/officeDocument/2006/relationships/hyperlink" Target="https://www.globenewswire.com/Tracker?data=3LrGPhGv5aPVCvtPv_Kb0Iy2Cz7MpV4ZoHv5HkEoDe9cQncROJZd-jQujxGqA4rHyKwsEXcUwX-ohosVcNMbwDcgTnPnoyirVL5Xv0L8ZKA=" TargetMode="External"/><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5C680-B44D-4DF8-AC61-85023DA69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1437</Words>
  <Characters>7185</Characters>
  <Application>Microsoft Office Word</Application>
  <DocSecurity>0</DocSecurity>
  <Lines>59</Lines>
  <Paragraphs>17</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8605</CharactersWithSpaces>
  <SharedDoc>false</SharedDoc>
  <HLinks>
    <vt:vector size="84" baseType="variant">
      <vt:variant>
        <vt:i4>7536696</vt:i4>
      </vt:variant>
      <vt:variant>
        <vt:i4>39</vt:i4>
      </vt:variant>
      <vt:variant>
        <vt:i4>0</vt:i4>
      </vt:variant>
      <vt:variant>
        <vt:i4>5</vt:i4>
      </vt:variant>
      <vt:variant>
        <vt:lpwstr>https://prdesk-eu.globenewswire.com/api/ResourceLibraryFile/DownloadFile?source=pnr&amp;Id=a78ae617-7c0a-42a6-8d66-fc3393c512ca</vt:lpwstr>
      </vt:variant>
      <vt:variant>
        <vt:lpwstr/>
      </vt:variant>
      <vt:variant>
        <vt:i4>5767190</vt:i4>
      </vt:variant>
      <vt:variant>
        <vt:i4>36</vt:i4>
      </vt:variant>
      <vt:variant>
        <vt:i4>0</vt:i4>
      </vt:variant>
      <vt:variant>
        <vt:i4>5</vt:i4>
      </vt:variant>
      <vt:variant>
        <vt:lpwstr>https://www.bitget.com/support/articles/360014944032-terms-of-use</vt:lpwstr>
      </vt:variant>
      <vt:variant>
        <vt:lpwstr/>
      </vt:variant>
      <vt:variant>
        <vt:i4>3670047</vt:i4>
      </vt:variant>
      <vt:variant>
        <vt:i4>33</vt:i4>
      </vt:variant>
      <vt:variant>
        <vt:i4>0</vt:i4>
      </vt:variant>
      <vt:variant>
        <vt:i4>5</vt:i4>
      </vt:variant>
      <vt:variant>
        <vt:lpwstr>mailto:media@bitget.com</vt:lpwstr>
      </vt:variant>
      <vt:variant>
        <vt:lpwstr/>
      </vt:variant>
      <vt:variant>
        <vt:i4>3407978</vt:i4>
      </vt:variant>
      <vt:variant>
        <vt:i4>30</vt:i4>
      </vt:variant>
      <vt:variant>
        <vt:i4>0</vt:i4>
      </vt:variant>
      <vt:variant>
        <vt:i4>5</vt:i4>
      </vt:variant>
      <vt:variant>
        <vt:lpwstr>https://web3.bitget.com/en/</vt:lpwstr>
      </vt:variant>
      <vt:variant>
        <vt:lpwstr/>
      </vt:variant>
      <vt:variant>
        <vt:i4>1441816</vt:i4>
      </vt:variant>
      <vt:variant>
        <vt:i4>27</vt:i4>
      </vt:variant>
      <vt:variant>
        <vt:i4>0</vt:i4>
      </vt:variant>
      <vt:variant>
        <vt:i4>5</vt:i4>
      </vt:variant>
      <vt:variant>
        <vt:lpwstr>https://discord.com/invite/bitget</vt:lpwstr>
      </vt:variant>
      <vt:variant>
        <vt:lpwstr/>
      </vt:variant>
      <vt:variant>
        <vt:i4>6553709</vt:i4>
      </vt:variant>
      <vt:variant>
        <vt:i4>24</vt:i4>
      </vt:variant>
      <vt:variant>
        <vt:i4>0</vt:i4>
      </vt:variant>
      <vt:variant>
        <vt:i4>5</vt:i4>
      </vt:variant>
      <vt:variant>
        <vt:lpwstr>https://www.linkedin.com/company/bitget-global/</vt:lpwstr>
      </vt:variant>
      <vt:variant>
        <vt:lpwstr/>
      </vt:variant>
      <vt:variant>
        <vt:i4>4653060</vt:i4>
      </vt:variant>
      <vt:variant>
        <vt:i4>21</vt:i4>
      </vt:variant>
      <vt:variant>
        <vt:i4>0</vt:i4>
      </vt:variant>
      <vt:variant>
        <vt:i4>5</vt:i4>
      </vt:variant>
      <vt:variant>
        <vt:lpwstr>https://t.me/BitgetENOfficial</vt:lpwstr>
      </vt:variant>
      <vt:variant>
        <vt:lpwstr/>
      </vt:variant>
      <vt:variant>
        <vt:i4>65615</vt:i4>
      </vt:variant>
      <vt:variant>
        <vt:i4>18</vt:i4>
      </vt:variant>
      <vt:variant>
        <vt:i4>0</vt:i4>
      </vt:variant>
      <vt:variant>
        <vt:i4>5</vt:i4>
      </vt:variant>
      <vt:variant>
        <vt:lpwstr>https://twitter.com/bitgetglobal</vt:lpwstr>
      </vt:variant>
      <vt:variant>
        <vt:lpwstr/>
      </vt:variant>
      <vt:variant>
        <vt:i4>3932274</vt:i4>
      </vt:variant>
      <vt:variant>
        <vt:i4>15</vt:i4>
      </vt:variant>
      <vt:variant>
        <vt:i4>0</vt:i4>
      </vt:variant>
      <vt:variant>
        <vt:i4>5</vt:i4>
      </vt:variant>
      <vt:variant>
        <vt:lpwstr>https://www.bitget.com/</vt:lpwstr>
      </vt:variant>
      <vt:variant>
        <vt:lpwstr/>
      </vt:variant>
      <vt:variant>
        <vt:i4>3407978</vt:i4>
      </vt:variant>
      <vt:variant>
        <vt:i4>12</vt:i4>
      </vt:variant>
      <vt:variant>
        <vt:i4>0</vt:i4>
      </vt:variant>
      <vt:variant>
        <vt:i4>5</vt:i4>
      </vt:variant>
      <vt:variant>
        <vt:lpwstr>https://web3.bitget.com/en</vt:lpwstr>
      </vt:variant>
      <vt:variant>
        <vt:lpwstr/>
      </vt:variant>
      <vt:variant>
        <vt:i4>4849687</vt:i4>
      </vt:variant>
      <vt:variant>
        <vt:i4>9</vt:i4>
      </vt:variant>
      <vt:variant>
        <vt:i4>0</vt:i4>
      </vt:variant>
      <vt:variant>
        <vt:i4>5</vt:i4>
      </vt:variant>
      <vt:variant>
        <vt:lpwstr>https://www.bitget.com/price/ethereum</vt:lpwstr>
      </vt:variant>
      <vt:variant>
        <vt:lpwstr/>
      </vt:variant>
      <vt:variant>
        <vt:i4>5701632</vt:i4>
      </vt:variant>
      <vt:variant>
        <vt:i4>6</vt:i4>
      </vt:variant>
      <vt:variant>
        <vt:i4>0</vt:i4>
      </vt:variant>
      <vt:variant>
        <vt:i4>5</vt:i4>
      </vt:variant>
      <vt:variant>
        <vt:lpwstr>https://www.bitget.com/price/bitcoin</vt:lpwstr>
      </vt:variant>
      <vt:variant>
        <vt:lpwstr/>
      </vt:variant>
      <vt:variant>
        <vt:i4>3932274</vt:i4>
      </vt:variant>
      <vt:variant>
        <vt:i4>3</vt:i4>
      </vt:variant>
      <vt:variant>
        <vt:i4>0</vt:i4>
      </vt:variant>
      <vt:variant>
        <vt:i4>5</vt:i4>
      </vt:variant>
      <vt:variant>
        <vt:lpwstr>https://www.bitget.com/</vt:lpwstr>
      </vt:variant>
      <vt:variant>
        <vt:lpwstr/>
      </vt:variant>
      <vt:variant>
        <vt:i4>6619250</vt:i4>
      </vt:variant>
      <vt:variant>
        <vt:i4>0</vt:i4>
      </vt:variant>
      <vt:variant>
        <vt:i4>0</vt:i4>
      </vt:variant>
      <vt:variant>
        <vt:i4>5</vt:i4>
      </vt:variant>
      <vt:variant>
        <vt:lpwstr>https://bitget.com/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2</cp:revision>
  <cp:lastPrinted>2016-02-02T16:39:00Z</cp:lastPrinted>
  <dcterms:created xsi:type="dcterms:W3CDTF">2025-05-19T03:31:00Z</dcterms:created>
  <dcterms:modified xsi:type="dcterms:W3CDTF">2025-05-19T03:31:00Z</dcterms:modified>
</cp:coreProperties>
</file>